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242AB" w14:textId="77777777" w:rsidR="00DB231B" w:rsidRDefault="00DB231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rPr>
      </w:pPr>
    </w:p>
    <w:p w14:paraId="4A7FE9C6" w14:textId="4A42BD3A" w:rsidR="00826459" w:rsidRPr="006E6B8D" w:rsidRDefault="0082645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highlight w:val="yellow"/>
        </w:rPr>
      </w:pPr>
      <w:r w:rsidRPr="006E6B8D">
        <w:rPr>
          <w:rFonts w:ascii="Franklin Gothic Book" w:hAnsi="Franklin Gothic Book" w:cs="Tahoma"/>
          <w:b/>
          <w:bCs/>
          <w:caps/>
          <w:sz w:val="22"/>
          <w:szCs w:val="22"/>
        </w:rPr>
        <w:t>Dunaújváros Megyei Jogú Város Önkormányzata</w:t>
      </w:r>
      <w:r w:rsidRPr="006E6B8D">
        <w:rPr>
          <w:rFonts w:ascii="Franklin Gothic Book" w:hAnsi="Franklin Gothic Book" w:cs="Tahoma"/>
          <w:b/>
          <w:bCs/>
          <w:caps/>
          <w:sz w:val="22"/>
          <w:szCs w:val="22"/>
          <w:highlight w:val="yellow"/>
        </w:rPr>
        <w:t xml:space="preserve"> </w:t>
      </w:r>
    </w:p>
    <w:p w14:paraId="28383509" w14:textId="77777777" w:rsidR="00FD7A7B" w:rsidRPr="006E6B8D" w:rsidRDefault="0082645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rPr>
      </w:pPr>
      <w:r w:rsidRPr="006E6B8D">
        <w:rPr>
          <w:rFonts w:ascii="Franklin Gothic Book" w:hAnsi="Franklin Gothic Book" w:cs="Tahoma"/>
          <w:b/>
          <w:bCs/>
          <w:caps/>
          <w:sz w:val="22"/>
          <w:szCs w:val="22"/>
        </w:rPr>
        <w:t>2400 Dunaújváros, Városháza tér 1.</w:t>
      </w:r>
    </w:p>
    <w:p w14:paraId="0F576786" w14:textId="77777777" w:rsidR="00E22FC9" w:rsidRPr="006E6B8D" w:rsidRDefault="00E22FC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aps/>
          <w:sz w:val="22"/>
          <w:szCs w:val="22"/>
        </w:rPr>
      </w:pPr>
    </w:p>
    <w:p w14:paraId="272B3D93"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40E5E53A" w14:textId="77777777" w:rsidR="00D4633F" w:rsidRPr="006E6B8D" w:rsidRDefault="00D4633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4E97BE15" w14:textId="77777777" w:rsidR="009E421B" w:rsidRPr="006E6B8D" w:rsidRDefault="009E421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2E640791" w14:textId="77777777" w:rsidR="009E421B" w:rsidRPr="006E6B8D" w:rsidRDefault="009E421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4E831AA5" w14:textId="77777777" w:rsidR="00275F5C" w:rsidRPr="006E6B8D" w:rsidRDefault="00275F5C"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16A20509"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KÖZBESZERZÉSI DOKUMENTUMOK</w:t>
      </w:r>
    </w:p>
    <w:p w14:paraId="60A7DC9F" w14:textId="77777777" w:rsidR="00A06989" w:rsidRPr="006E6B8D" w:rsidRDefault="00A0698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22C79C00"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5EB8767A" w14:textId="77777777" w:rsidR="004B751A" w:rsidRPr="006E6B8D" w:rsidRDefault="004B751A"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65A6154A" w14:textId="77777777" w:rsidR="00A06989" w:rsidRPr="006E6B8D" w:rsidRDefault="00A0698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olor w:val="auto"/>
          <w:sz w:val="22"/>
          <w:szCs w:val="22"/>
        </w:rPr>
      </w:pPr>
    </w:p>
    <w:p w14:paraId="2F8B9219" w14:textId="77777777" w:rsidR="00A06989" w:rsidRPr="006E6B8D" w:rsidRDefault="00A0698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olor w:val="auto"/>
          <w:sz w:val="22"/>
          <w:szCs w:val="22"/>
        </w:rPr>
      </w:pPr>
    </w:p>
    <w:p w14:paraId="1870973C" w14:textId="1BD2B350" w:rsidR="00D85958" w:rsidRPr="006E6B8D" w:rsidRDefault="00C7282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w:t>
      </w:r>
      <w:r w:rsidR="004A647C" w:rsidRPr="004A647C">
        <w:rPr>
          <w:rFonts w:ascii="Franklin Gothic Book" w:eastAsia="Times New Roman" w:hAnsi="Franklin Gothic Book" w:cs="Tahoma"/>
          <w:b/>
          <w:bCs/>
          <w:color w:val="auto"/>
          <w:sz w:val="22"/>
          <w:szCs w:val="22"/>
        </w:rPr>
        <w:t>Kegyeleti közszolgáltatási szerződés-Dunaújváros</w:t>
      </w:r>
      <w:r w:rsidR="00F461C8" w:rsidRPr="006E6B8D">
        <w:rPr>
          <w:rFonts w:ascii="Franklin Gothic Book" w:eastAsia="Times New Roman" w:hAnsi="Franklin Gothic Book" w:cs="Tahoma"/>
          <w:b/>
          <w:bCs/>
          <w:color w:val="auto"/>
          <w:sz w:val="22"/>
          <w:szCs w:val="22"/>
        </w:rPr>
        <w:t>”</w:t>
      </w:r>
    </w:p>
    <w:p w14:paraId="32669D95" w14:textId="77777777" w:rsidR="006F0AC7" w:rsidRPr="006E6B8D" w:rsidRDefault="008018FE"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TÁRGYÚ</w:t>
      </w:r>
    </w:p>
    <w:p w14:paraId="25B82D3B" w14:textId="77777777" w:rsidR="006F0AC7" w:rsidRPr="006E6B8D" w:rsidRDefault="006F0AC7"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25ABEA94" w14:textId="77777777" w:rsidR="00F461C8" w:rsidRPr="006E6B8D" w:rsidRDefault="00F461C8"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4F5307CE" w14:textId="77777777" w:rsidR="0026226F" w:rsidRPr="006E6B8D" w:rsidRDefault="0026226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3F5F5416" w14:textId="77777777" w:rsidR="00A236B4" w:rsidRPr="006E6B8D" w:rsidRDefault="00A236B4"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 xml:space="preserve">A 2015. ÉVI CXLIII. TÖRVÉNY </w:t>
      </w:r>
    </w:p>
    <w:p w14:paraId="47299932" w14:textId="77777777" w:rsidR="00A236B4" w:rsidRPr="006E6B8D" w:rsidRDefault="00EC723C"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MÁSODIK</w:t>
      </w:r>
      <w:r w:rsidR="00A236B4" w:rsidRPr="006E6B8D">
        <w:rPr>
          <w:rFonts w:ascii="Franklin Gothic Book" w:hAnsi="Franklin Gothic Book" w:cs="Tahoma"/>
          <w:b/>
          <w:color w:val="auto"/>
          <w:sz w:val="22"/>
          <w:szCs w:val="22"/>
        </w:rPr>
        <w:t xml:space="preserve"> RÉSZ</w:t>
      </w:r>
    </w:p>
    <w:p w14:paraId="21E6FEC3" w14:textId="77777777" w:rsidR="00A236B4" w:rsidRPr="006E6B8D" w:rsidRDefault="00A236B4"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UNIÓS ÉRTÉKHATÁR</w:t>
      </w:r>
      <w:r w:rsidR="002805A4" w:rsidRPr="006E6B8D">
        <w:rPr>
          <w:rFonts w:ascii="Franklin Gothic Book" w:hAnsi="Franklin Gothic Book" w:cs="Tahoma"/>
          <w:b/>
          <w:color w:val="auto"/>
          <w:sz w:val="22"/>
          <w:szCs w:val="22"/>
        </w:rPr>
        <w:t>T ELÉRŐ</w:t>
      </w:r>
      <w:r w:rsidRPr="006E6B8D">
        <w:rPr>
          <w:rFonts w:ascii="Franklin Gothic Book" w:hAnsi="Franklin Gothic Book" w:cs="Tahoma"/>
          <w:b/>
          <w:color w:val="auto"/>
          <w:sz w:val="22"/>
          <w:szCs w:val="22"/>
        </w:rPr>
        <w:t xml:space="preserve"> ÉRTÉKŰ</w:t>
      </w:r>
    </w:p>
    <w:p w14:paraId="35C85263" w14:textId="77777777" w:rsidR="00A236B4" w:rsidRPr="006E6B8D" w:rsidRDefault="00826459"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NYÍLT</w:t>
      </w:r>
      <w:r w:rsidR="00A236B4" w:rsidRPr="006E6B8D">
        <w:rPr>
          <w:rFonts w:ascii="Franklin Gothic Book" w:hAnsi="Franklin Gothic Book" w:cs="Tahoma"/>
          <w:b/>
          <w:color w:val="auto"/>
          <w:sz w:val="22"/>
          <w:szCs w:val="22"/>
        </w:rPr>
        <w:t xml:space="preserve"> [KBT</w:t>
      </w:r>
      <w:r w:rsidRPr="006E6B8D">
        <w:rPr>
          <w:rFonts w:ascii="Franklin Gothic Book" w:hAnsi="Franklin Gothic Book" w:cs="Tahoma"/>
          <w:b/>
          <w:color w:val="auto"/>
          <w:sz w:val="22"/>
          <w:szCs w:val="22"/>
        </w:rPr>
        <w:t>. 81.§</w:t>
      </w:r>
      <w:r w:rsidR="00A236B4" w:rsidRPr="006E6B8D">
        <w:rPr>
          <w:rFonts w:ascii="Franklin Gothic Book" w:hAnsi="Franklin Gothic Book" w:cs="Tahoma"/>
          <w:b/>
          <w:color w:val="auto"/>
          <w:sz w:val="22"/>
          <w:szCs w:val="22"/>
        </w:rPr>
        <w:t xml:space="preserve"> SZERINTI] </w:t>
      </w:r>
    </w:p>
    <w:p w14:paraId="610D67BF" w14:textId="77777777" w:rsidR="006F0AC7" w:rsidRPr="006E6B8D" w:rsidRDefault="00A236B4"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KÖZBESZERZÉSI ELJÁRÁSHOZ</w:t>
      </w:r>
    </w:p>
    <w:p w14:paraId="5A51E4AD" w14:textId="77777777" w:rsidR="0026226F" w:rsidRPr="006E6B8D" w:rsidRDefault="0026226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12BE95F8" w14:textId="77777777" w:rsidR="0026226F" w:rsidRPr="006E6B8D" w:rsidRDefault="0026226F"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color w:val="auto"/>
          <w:sz w:val="22"/>
          <w:szCs w:val="22"/>
        </w:rPr>
      </w:pPr>
    </w:p>
    <w:p w14:paraId="7BABE1F2" w14:textId="5C07D743" w:rsidR="006F0AC7" w:rsidRPr="006E6B8D" w:rsidRDefault="002B6B30"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r w:rsidRPr="006E6B8D">
        <w:rPr>
          <w:rFonts w:ascii="Franklin Gothic Book" w:hAnsi="Franklin Gothic Book" w:cs="Tahoma"/>
          <w:b/>
          <w:color w:val="auto"/>
          <w:sz w:val="22"/>
          <w:szCs w:val="22"/>
        </w:rPr>
        <w:t>20</w:t>
      </w:r>
      <w:r w:rsidR="00CF2CC1" w:rsidRPr="006E6B8D">
        <w:rPr>
          <w:rFonts w:ascii="Franklin Gothic Book" w:hAnsi="Franklin Gothic Book" w:cs="Tahoma"/>
          <w:b/>
          <w:color w:val="auto"/>
          <w:sz w:val="22"/>
          <w:szCs w:val="22"/>
        </w:rPr>
        <w:t>20</w:t>
      </w:r>
      <w:r w:rsidR="006F0AC7" w:rsidRPr="006E6B8D">
        <w:rPr>
          <w:rFonts w:ascii="Franklin Gothic Book" w:hAnsi="Franklin Gothic Book" w:cs="Tahoma"/>
          <w:b/>
          <w:color w:val="auto"/>
          <w:sz w:val="22"/>
          <w:szCs w:val="22"/>
        </w:rPr>
        <w:t>.</w:t>
      </w:r>
    </w:p>
    <w:p w14:paraId="0C080444" w14:textId="77777777" w:rsidR="001D005B" w:rsidRPr="006E6B8D" w:rsidRDefault="001D005B" w:rsidP="003D4AD9">
      <w:pPr>
        <w:pStyle w:val="Alaprtelmezett"/>
        <w:pBdr>
          <w:top w:val="single" w:sz="4" w:space="0" w:color="00000A"/>
          <w:left w:val="single" w:sz="4" w:space="0" w:color="00000A"/>
          <w:bottom w:val="single" w:sz="4" w:space="24" w:color="00000A"/>
          <w:right w:val="single" w:sz="4" w:space="0" w:color="00000A"/>
        </w:pBdr>
        <w:shd w:val="clear" w:color="auto" w:fill="8EAADB"/>
        <w:spacing w:after="0"/>
        <w:jc w:val="center"/>
        <w:rPr>
          <w:rFonts w:ascii="Franklin Gothic Book" w:hAnsi="Franklin Gothic Book" w:cs="Tahoma"/>
          <w:b/>
          <w:color w:val="auto"/>
          <w:sz w:val="22"/>
          <w:szCs w:val="22"/>
        </w:rPr>
      </w:pPr>
    </w:p>
    <w:p w14:paraId="2A986837" w14:textId="77777777" w:rsidR="0098177D" w:rsidRPr="00E37C97" w:rsidRDefault="00E37C97" w:rsidP="00E37C97">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b/>
          <w:bCs/>
          <w:caps/>
          <w:color w:val="auto"/>
          <w:sz w:val="22"/>
          <w:szCs w:val="22"/>
        </w:rPr>
      </w:pPr>
      <w:r>
        <w:rPr>
          <w:rFonts w:ascii="Franklin Gothic Book" w:hAnsi="Franklin Gothic Book" w:cs="Tahoma"/>
          <w:bCs/>
        </w:rPr>
        <w:br w:type="page"/>
      </w:r>
      <w:r w:rsidR="0098177D" w:rsidRPr="00E37C97">
        <w:rPr>
          <w:rFonts w:ascii="Franklin Gothic Book" w:hAnsi="Franklin Gothic Book" w:cs="Tahoma"/>
          <w:b/>
          <w:bCs/>
          <w:caps/>
          <w:color w:val="auto"/>
          <w:sz w:val="22"/>
          <w:szCs w:val="22"/>
        </w:rPr>
        <w:lastRenderedPageBreak/>
        <w:t>ALAPINFORMÁCIÓK A KÖZBESZERZÉSI ELJÁRÁSRÓL</w:t>
      </w:r>
    </w:p>
    <w:p w14:paraId="33E2D2B5" w14:textId="77777777" w:rsidR="002F4160" w:rsidRPr="006E6B8D" w:rsidRDefault="002F4160" w:rsidP="003D4AD9">
      <w:pPr>
        <w:spacing w:after="0"/>
        <w:jc w:val="both"/>
        <w:outlineLvl w:val="0"/>
        <w:rPr>
          <w:rFonts w:ascii="Franklin Gothic Book" w:hAnsi="Franklin Gothic Book" w:cs="Tahoma"/>
        </w:rPr>
      </w:pPr>
      <w:r w:rsidRPr="006E6B8D">
        <w:rPr>
          <w:rFonts w:ascii="Franklin Gothic Book" w:hAnsi="Franklin Gothic Book" w:cs="Tahoma"/>
        </w:rPr>
        <w:t xml:space="preserve">Az Ajánlatkérő, </w:t>
      </w:r>
      <w:r w:rsidR="00826459" w:rsidRPr="006E6B8D">
        <w:rPr>
          <w:rFonts w:ascii="Franklin Gothic Book" w:hAnsi="Franklin Gothic Book" w:cs="Tahoma"/>
          <w:b/>
        </w:rPr>
        <w:t>Dunaújváros Megyei Jogú Város Önkormányzata</w:t>
      </w:r>
      <w:r w:rsidRPr="006E6B8D">
        <w:rPr>
          <w:rFonts w:ascii="Franklin Gothic Book" w:hAnsi="Franklin Gothic Book" w:cs="Tahoma"/>
          <w:lang w:eastAsia="ar-SA"/>
        </w:rPr>
        <w:t xml:space="preserve"> </w:t>
      </w:r>
      <w:r w:rsidRPr="006E6B8D">
        <w:rPr>
          <w:rFonts w:ascii="Franklin Gothic Book" w:hAnsi="Franklin Gothic Book" w:cs="Tahoma"/>
        </w:rPr>
        <w:t xml:space="preserve">nevében ezennel felkérem, hogy az ajánlati felhívás, valamint a közbeszerzési dokumentumokban leírtak szerint tegye meg ajánlatát a jelen közbeszerzés tárgyát képező feladatok megvalósítására. </w:t>
      </w:r>
    </w:p>
    <w:p w14:paraId="1FBA4398" w14:textId="77777777" w:rsidR="00DA0B13" w:rsidRPr="006E6B8D" w:rsidRDefault="00DA0B13" w:rsidP="003D4AD9">
      <w:pPr>
        <w:spacing w:after="0"/>
        <w:jc w:val="both"/>
        <w:outlineLvl w:val="0"/>
        <w:rPr>
          <w:rFonts w:ascii="Franklin Gothic Book" w:hAnsi="Franklin Gothic Book" w:cs="Tahoma"/>
        </w:rPr>
      </w:pPr>
    </w:p>
    <w:p w14:paraId="47BFEFE4" w14:textId="77777777" w:rsidR="0098177D" w:rsidRPr="006E6B8D" w:rsidRDefault="0098177D" w:rsidP="003D4AD9">
      <w:pPr>
        <w:spacing w:after="0"/>
        <w:ind w:right="-2"/>
        <w:jc w:val="both"/>
        <w:rPr>
          <w:rFonts w:ascii="Franklin Gothic Book" w:hAnsi="Franklin Gothic Book" w:cs="Tahoma"/>
        </w:rPr>
      </w:pPr>
      <w:r w:rsidRPr="006E6B8D">
        <w:rPr>
          <w:rFonts w:ascii="Franklin Gothic Book" w:hAnsi="Franklin Gothic Book" w:cs="Tahoma"/>
          <w:u w:val="single"/>
        </w:rPr>
        <w:t>Ajánlatkérőre vonatkozó információk:</w:t>
      </w:r>
    </w:p>
    <w:p w14:paraId="2962D738" w14:textId="77777777" w:rsidR="00C71363" w:rsidRPr="006E6B8D" w:rsidRDefault="00FD7A7B" w:rsidP="003D4AD9">
      <w:pPr>
        <w:spacing w:after="0"/>
        <w:rPr>
          <w:rFonts w:ascii="Franklin Gothic Book" w:hAnsi="Franklin Gothic Book" w:cs="Tahoma"/>
        </w:rPr>
      </w:pPr>
      <w:r w:rsidRPr="006E6B8D">
        <w:rPr>
          <w:rFonts w:ascii="Franklin Gothic Book" w:hAnsi="Franklin Gothic Book" w:cs="Tahoma"/>
        </w:rPr>
        <w:t>AK neve</w:t>
      </w:r>
      <w:r w:rsidR="00826459" w:rsidRPr="006E6B8D">
        <w:rPr>
          <w:rFonts w:ascii="Franklin Gothic Book" w:hAnsi="Franklin Gothic Book" w:cs="Tahoma"/>
        </w:rPr>
        <w:t>: Dunaújváros Megyei Jogú Város Önkormányzata</w:t>
      </w:r>
    </w:p>
    <w:p w14:paraId="4FE74D91" w14:textId="77777777" w:rsidR="00C71363" w:rsidRPr="006E6B8D" w:rsidRDefault="00FD7A7B" w:rsidP="003D4AD9">
      <w:pPr>
        <w:spacing w:after="0"/>
        <w:rPr>
          <w:rFonts w:ascii="Franklin Gothic Book" w:hAnsi="Franklin Gothic Book" w:cs="Tahoma"/>
        </w:rPr>
      </w:pPr>
      <w:r w:rsidRPr="006E6B8D">
        <w:rPr>
          <w:rFonts w:ascii="Franklin Gothic Book" w:hAnsi="Franklin Gothic Book" w:cs="Tahoma"/>
        </w:rPr>
        <w:t>AK címe</w:t>
      </w:r>
      <w:r w:rsidR="00826459" w:rsidRPr="006E6B8D">
        <w:rPr>
          <w:rFonts w:ascii="Franklin Gothic Book" w:hAnsi="Franklin Gothic Book" w:cs="Tahoma"/>
        </w:rPr>
        <w:t>: 2400 Dunaújváros, Városháza tér 1.</w:t>
      </w:r>
    </w:p>
    <w:p w14:paraId="7797A5CA" w14:textId="77777777" w:rsidR="00C71363" w:rsidRPr="006E6B8D" w:rsidRDefault="00C71363" w:rsidP="003D4AD9">
      <w:pPr>
        <w:spacing w:after="0"/>
        <w:ind w:right="-2"/>
        <w:jc w:val="both"/>
        <w:rPr>
          <w:rFonts w:ascii="Franklin Gothic Book" w:hAnsi="Franklin Gothic Book" w:cs="Tahoma"/>
        </w:rPr>
      </w:pPr>
      <w:r w:rsidRPr="006E6B8D">
        <w:rPr>
          <w:rFonts w:ascii="Franklin Gothic Book" w:hAnsi="Franklin Gothic Book" w:cs="Tahoma"/>
        </w:rPr>
        <w:t xml:space="preserve">Telefon: </w:t>
      </w:r>
      <w:r w:rsidR="00826459" w:rsidRPr="006E6B8D">
        <w:rPr>
          <w:rFonts w:ascii="Franklin Gothic Book" w:hAnsi="Franklin Gothic Book" w:cs="Tahoma"/>
        </w:rPr>
        <w:t>+36 25</w:t>
      </w:r>
      <w:r w:rsidR="00073888" w:rsidRPr="006E6B8D">
        <w:rPr>
          <w:rFonts w:ascii="Franklin Gothic Book" w:hAnsi="Franklin Gothic Book" w:cs="Tahoma"/>
        </w:rPr>
        <w:t> 544345</w:t>
      </w:r>
    </w:p>
    <w:p w14:paraId="0FC028BA" w14:textId="77777777" w:rsidR="00C71363" w:rsidRPr="006E6B8D" w:rsidRDefault="00C71363" w:rsidP="003D4AD9">
      <w:pPr>
        <w:spacing w:after="0"/>
        <w:ind w:right="-2"/>
        <w:jc w:val="both"/>
        <w:rPr>
          <w:rFonts w:ascii="Franklin Gothic Book" w:hAnsi="Franklin Gothic Book" w:cs="Tahoma"/>
        </w:rPr>
      </w:pPr>
      <w:r w:rsidRPr="006E6B8D">
        <w:rPr>
          <w:rFonts w:ascii="Franklin Gothic Book" w:hAnsi="Franklin Gothic Book" w:cs="Tahoma"/>
        </w:rPr>
        <w:t>Fax:</w:t>
      </w:r>
      <w:r w:rsidR="00826459" w:rsidRPr="006E6B8D">
        <w:rPr>
          <w:rFonts w:ascii="Franklin Gothic Book" w:hAnsi="Franklin Gothic Book" w:cs="Tahoma"/>
        </w:rPr>
        <w:t xml:space="preserve"> +36 25 </w:t>
      </w:r>
      <w:r w:rsidR="00073888" w:rsidRPr="006E6B8D">
        <w:rPr>
          <w:rFonts w:ascii="Franklin Gothic Book" w:hAnsi="Franklin Gothic Book" w:cs="Tahoma"/>
        </w:rPr>
        <w:t>403586</w:t>
      </w:r>
    </w:p>
    <w:p w14:paraId="59E7223D" w14:textId="77777777" w:rsidR="00C71363" w:rsidRPr="006E6B8D" w:rsidRDefault="00C71363" w:rsidP="003D4AD9">
      <w:pPr>
        <w:spacing w:after="0"/>
        <w:ind w:right="-2"/>
        <w:jc w:val="both"/>
        <w:rPr>
          <w:rFonts w:ascii="Franklin Gothic Book" w:hAnsi="Franklin Gothic Book" w:cs="Tahoma"/>
        </w:rPr>
      </w:pPr>
      <w:r w:rsidRPr="006E6B8D">
        <w:rPr>
          <w:rFonts w:ascii="Franklin Gothic Book" w:hAnsi="Franklin Gothic Book" w:cs="Tahoma"/>
        </w:rPr>
        <w:t xml:space="preserve">E-mail: </w:t>
      </w:r>
      <w:r w:rsidR="00826459" w:rsidRPr="006E6B8D">
        <w:rPr>
          <w:rFonts w:ascii="Franklin Gothic Book" w:hAnsi="Franklin Gothic Book" w:cs="Tahoma"/>
        </w:rPr>
        <w:t>kozbeszerzes@pmh.dunanet.hu</w:t>
      </w:r>
    </w:p>
    <w:p w14:paraId="1319609E" w14:textId="77777777" w:rsidR="00C71363" w:rsidRPr="006E6B8D" w:rsidRDefault="00C71363" w:rsidP="003D4AD9">
      <w:pPr>
        <w:spacing w:after="0"/>
        <w:ind w:right="-2"/>
        <w:jc w:val="both"/>
        <w:rPr>
          <w:rFonts w:ascii="Franklin Gothic Book" w:hAnsi="Franklin Gothic Book" w:cs="Tahoma"/>
        </w:rPr>
      </w:pPr>
    </w:p>
    <w:p w14:paraId="4F9C5ACC" w14:textId="77777777" w:rsidR="0098177D" w:rsidRPr="006E6B8D" w:rsidRDefault="0098177D" w:rsidP="003D4AD9">
      <w:pPr>
        <w:spacing w:after="0"/>
        <w:ind w:right="-2"/>
        <w:jc w:val="both"/>
        <w:rPr>
          <w:rFonts w:ascii="Franklin Gothic Book" w:hAnsi="Franklin Gothic Book" w:cs="Tahoma"/>
        </w:rPr>
      </w:pPr>
      <w:r w:rsidRPr="006E6B8D">
        <w:rPr>
          <w:rFonts w:ascii="Franklin Gothic Book" w:hAnsi="Franklin Gothic Book" w:cs="Tahoma"/>
          <w:u w:val="single"/>
        </w:rPr>
        <w:t>Lebonyolító szervezet:</w:t>
      </w:r>
    </w:p>
    <w:p w14:paraId="3C54364D"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WIT Zrt.</w:t>
      </w:r>
    </w:p>
    <w:p w14:paraId="05B3FAEC"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1026 Budapest, Pasaréti út 122-124. – </w:t>
      </w:r>
      <w:proofErr w:type="spellStart"/>
      <w:r w:rsidRPr="006E6B8D">
        <w:rPr>
          <w:rFonts w:ascii="Franklin Gothic Book" w:hAnsi="Franklin Gothic Book" w:cs="Tahoma"/>
          <w:color w:val="auto"/>
          <w:sz w:val="22"/>
          <w:szCs w:val="22"/>
        </w:rPr>
        <w:t>Mozium</w:t>
      </w:r>
      <w:proofErr w:type="spellEnd"/>
      <w:r w:rsidRPr="006E6B8D">
        <w:rPr>
          <w:rFonts w:ascii="Franklin Gothic Book" w:hAnsi="Franklin Gothic Book" w:cs="Tahoma"/>
          <w:color w:val="auto"/>
          <w:sz w:val="22"/>
          <w:szCs w:val="22"/>
        </w:rPr>
        <w:t xml:space="preserve"> Irodaház</w:t>
      </w:r>
    </w:p>
    <w:p w14:paraId="64ADE621"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Telefon: +36 17888931</w:t>
      </w:r>
    </w:p>
    <w:p w14:paraId="7E627B3E"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Fax: +36 17896943</w:t>
      </w:r>
    </w:p>
    <w:p w14:paraId="231EF203" w14:textId="77777777" w:rsidR="0092019B" w:rsidRPr="006E6B8D" w:rsidRDefault="0092019B" w:rsidP="0092019B">
      <w:pPr>
        <w:pStyle w:val="Szvegtrzs32"/>
        <w:spacing w:after="0"/>
        <w:ind w:right="-2"/>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E-mail: </w:t>
      </w:r>
      <w:hyperlink r:id="rId11" w:history="1">
        <w:r w:rsidRPr="006E6B8D">
          <w:rPr>
            <w:rStyle w:val="Hiperhivatkozs"/>
            <w:rFonts w:ascii="Franklin Gothic Book" w:hAnsi="Franklin Gothic Book" w:cs="Tahoma"/>
            <w:sz w:val="22"/>
            <w:szCs w:val="22"/>
          </w:rPr>
          <w:t>seres@witzrt.hu</w:t>
        </w:r>
      </w:hyperlink>
    </w:p>
    <w:p w14:paraId="7537138F" w14:textId="77777777" w:rsidR="0092019B" w:rsidRPr="006E6B8D" w:rsidRDefault="0092019B" w:rsidP="0092019B">
      <w:pPr>
        <w:pStyle w:val="Szvegtrzs32"/>
        <w:spacing w:after="0"/>
        <w:ind w:right="-2"/>
        <w:rPr>
          <w:rFonts w:ascii="Franklin Gothic Book" w:hAnsi="Franklin Gothic Book" w:cs="Tahoma"/>
          <w:color w:val="auto"/>
          <w:sz w:val="22"/>
          <w:szCs w:val="22"/>
        </w:rPr>
      </w:pPr>
    </w:p>
    <w:p w14:paraId="5CF6572C" w14:textId="77777777" w:rsidR="005B2C09" w:rsidRPr="006E6B8D" w:rsidRDefault="005B2C09" w:rsidP="0092019B">
      <w:pPr>
        <w:pStyle w:val="Szvegtrzs32"/>
        <w:spacing w:after="0"/>
        <w:ind w:right="-2"/>
        <w:rPr>
          <w:rFonts w:ascii="Franklin Gothic Book" w:hAnsi="Franklin Gothic Book" w:cs="Tahoma"/>
          <w:color w:val="auto"/>
          <w:sz w:val="22"/>
          <w:szCs w:val="22"/>
          <w:u w:val="single"/>
        </w:rPr>
      </w:pPr>
      <w:r w:rsidRPr="006E6B8D">
        <w:rPr>
          <w:rFonts w:ascii="Franklin Gothic Book" w:hAnsi="Franklin Gothic Book" w:cs="Tahoma"/>
          <w:color w:val="auto"/>
          <w:sz w:val="22"/>
          <w:szCs w:val="22"/>
          <w:u w:val="single"/>
        </w:rPr>
        <w:t>Felelős akkreditált közbeszerzési szaktanácsadó:</w:t>
      </w:r>
    </w:p>
    <w:p w14:paraId="717B277F" w14:textId="77777777" w:rsidR="000A426A" w:rsidRPr="006E6B8D" w:rsidRDefault="00FD7A7B" w:rsidP="003D4AD9">
      <w:pPr>
        <w:spacing w:after="0"/>
        <w:jc w:val="both"/>
        <w:rPr>
          <w:rFonts w:ascii="Franklin Gothic Book" w:hAnsi="Franklin Gothic Book" w:cs="Tahoma"/>
        </w:rPr>
      </w:pPr>
      <w:r w:rsidRPr="006E6B8D">
        <w:rPr>
          <w:rFonts w:ascii="Franklin Gothic Book" w:hAnsi="Franklin Gothic Book" w:cs="Tahoma"/>
        </w:rPr>
        <w:t>név</w:t>
      </w:r>
      <w:r w:rsidR="00826459" w:rsidRPr="006E6B8D">
        <w:rPr>
          <w:rFonts w:ascii="Franklin Gothic Book" w:hAnsi="Franklin Gothic Book" w:cs="Tahoma"/>
        </w:rPr>
        <w:t>: Bartalis Irén</w:t>
      </w:r>
    </w:p>
    <w:p w14:paraId="1CA71E49" w14:textId="77777777" w:rsidR="000A426A" w:rsidRPr="006E6B8D" w:rsidRDefault="000A426A" w:rsidP="003D4AD9">
      <w:pPr>
        <w:spacing w:after="0"/>
        <w:jc w:val="both"/>
        <w:rPr>
          <w:rFonts w:ascii="Franklin Gothic Book" w:hAnsi="Franklin Gothic Book" w:cs="Tahoma"/>
        </w:rPr>
      </w:pPr>
      <w:r w:rsidRPr="006E6B8D">
        <w:rPr>
          <w:rFonts w:ascii="Franklin Gothic Book" w:hAnsi="Franklin Gothic Book" w:cs="Tahoma"/>
        </w:rPr>
        <w:t xml:space="preserve">Lajstromszáma: </w:t>
      </w:r>
      <w:r w:rsidR="00826459" w:rsidRPr="006E6B8D">
        <w:rPr>
          <w:rFonts w:ascii="Franklin Gothic Book" w:hAnsi="Franklin Gothic Book" w:cs="Tahoma"/>
        </w:rPr>
        <w:t>00778</w:t>
      </w:r>
    </w:p>
    <w:p w14:paraId="5241A6C4" w14:textId="77777777" w:rsidR="000A426A" w:rsidRPr="006E6B8D" w:rsidRDefault="000A426A" w:rsidP="003D4AD9">
      <w:pPr>
        <w:spacing w:after="0"/>
        <w:jc w:val="both"/>
        <w:rPr>
          <w:rFonts w:ascii="Franklin Gothic Book" w:hAnsi="Franklin Gothic Book" w:cs="Tahoma"/>
        </w:rPr>
      </w:pPr>
      <w:r w:rsidRPr="006E6B8D">
        <w:rPr>
          <w:rFonts w:ascii="Franklin Gothic Book" w:hAnsi="Franklin Gothic Book" w:cs="Tahoma"/>
        </w:rPr>
        <w:t xml:space="preserve">levelezési cím: </w:t>
      </w:r>
      <w:r w:rsidR="0092019B" w:rsidRPr="006E6B8D">
        <w:rPr>
          <w:rFonts w:ascii="Franklin Gothic Book" w:hAnsi="Franklin Gothic Book" w:cs="Tahoma"/>
        </w:rPr>
        <w:t xml:space="preserve">1026 Budapest, Pasaréti út 122-124. – </w:t>
      </w:r>
      <w:proofErr w:type="spellStart"/>
      <w:r w:rsidR="0092019B" w:rsidRPr="006E6B8D">
        <w:rPr>
          <w:rFonts w:ascii="Franklin Gothic Book" w:hAnsi="Franklin Gothic Book" w:cs="Tahoma"/>
        </w:rPr>
        <w:t>Mozium</w:t>
      </w:r>
      <w:proofErr w:type="spellEnd"/>
      <w:r w:rsidR="0092019B" w:rsidRPr="006E6B8D">
        <w:rPr>
          <w:rFonts w:ascii="Franklin Gothic Book" w:hAnsi="Franklin Gothic Book" w:cs="Tahoma"/>
        </w:rPr>
        <w:t xml:space="preserve"> Irodaház</w:t>
      </w:r>
    </w:p>
    <w:p w14:paraId="3BA79BA6" w14:textId="77777777" w:rsidR="000A426A" w:rsidRPr="006E6B8D" w:rsidRDefault="000A426A" w:rsidP="003D4AD9">
      <w:pPr>
        <w:spacing w:after="0"/>
        <w:jc w:val="both"/>
        <w:rPr>
          <w:rFonts w:ascii="Franklin Gothic Book" w:hAnsi="Franklin Gothic Book" w:cs="Tahoma"/>
        </w:rPr>
      </w:pPr>
      <w:r w:rsidRPr="006E6B8D">
        <w:rPr>
          <w:rFonts w:ascii="Franklin Gothic Book" w:hAnsi="Franklin Gothic Book" w:cs="Tahoma"/>
        </w:rPr>
        <w:t xml:space="preserve">e-mail cím: </w:t>
      </w:r>
      <w:r w:rsidR="00826459" w:rsidRPr="006E6B8D">
        <w:rPr>
          <w:rFonts w:ascii="Franklin Gothic Book" w:hAnsi="Franklin Gothic Book" w:cs="Tahoma"/>
        </w:rPr>
        <w:t>bartalis@</w:t>
      </w:r>
      <w:r w:rsidR="0092019B" w:rsidRPr="006E6B8D">
        <w:rPr>
          <w:rFonts w:ascii="Franklin Gothic Book" w:hAnsi="Franklin Gothic Book" w:cs="Tahoma"/>
        </w:rPr>
        <w:t>witzrt.hu</w:t>
      </w:r>
    </w:p>
    <w:p w14:paraId="280AFF1B" w14:textId="77777777" w:rsidR="000A426A" w:rsidRPr="006E6B8D" w:rsidRDefault="000A426A" w:rsidP="003D4AD9">
      <w:pPr>
        <w:pStyle w:val="Alaprtelmezett"/>
        <w:spacing w:after="0"/>
        <w:jc w:val="both"/>
        <w:rPr>
          <w:rFonts w:ascii="Franklin Gothic Book" w:hAnsi="Franklin Gothic Book" w:cs="Tahoma"/>
          <w:color w:val="auto"/>
          <w:sz w:val="22"/>
          <w:szCs w:val="22"/>
          <w:u w:val="single"/>
        </w:rPr>
      </w:pPr>
    </w:p>
    <w:p w14:paraId="48E97371" w14:textId="77777777" w:rsidR="006F0AC7" w:rsidRPr="006E6B8D" w:rsidRDefault="006F0AC7" w:rsidP="003D4AD9">
      <w:pPr>
        <w:pStyle w:val="Alaprtelmezett"/>
        <w:spacing w:after="0"/>
        <w:jc w:val="both"/>
        <w:rPr>
          <w:rFonts w:ascii="Franklin Gothic Book" w:hAnsi="Franklin Gothic Book" w:cs="Tahoma"/>
          <w:color w:val="auto"/>
          <w:sz w:val="22"/>
          <w:szCs w:val="22"/>
        </w:rPr>
      </w:pPr>
      <w:r w:rsidRPr="006E6B8D">
        <w:rPr>
          <w:rFonts w:ascii="Franklin Gothic Book" w:hAnsi="Franklin Gothic Book" w:cs="Tahoma"/>
          <w:color w:val="auto"/>
          <w:sz w:val="22"/>
          <w:szCs w:val="22"/>
          <w:u w:val="single"/>
        </w:rPr>
        <w:t>Az eljárás típusa:</w:t>
      </w:r>
    </w:p>
    <w:p w14:paraId="3EFE9E93" w14:textId="77777777" w:rsidR="00D90CC9" w:rsidRPr="006E6B8D" w:rsidRDefault="00F05806" w:rsidP="003D4AD9">
      <w:pPr>
        <w:suppressAutoHyphens/>
        <w:autoSpaceDE w:val="0"/>
        <w:spacing w:after="0"/>
        <w:jc w:val="both"/>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 xml:space="preserve">Kbt. </w:t>
      </w:r>
      <w:r w:rsidR="00B0502F" w:rsidRPr="006E6B8D">
        <w:rPr>
          <w:rFonts w:ascii="Franklin Gothic Book" w:eastAsia="Calibri" w:hAnsi="Franklin Gothic Book" w:cs="Tahoma"/>
          <w:kern w:val="1"/>
          <w:lang w:eastAsia="zh-CN"/>
        </w:rPr>
        <w:t>Második</w:t>
      </w:r>
      <w:r w:rsidRPr="006E6B8D">
        <w:rPr>
          <w:rFonts w:ascii="Franklin Gothic Book" w:eastAsia="Calibri" w:hAnsi="Franklin Gothic Book" w:cs="Tahoma"/>
          <w:kern w:val="1"/>
          <w:lang w:eastAsia="zh-CN"/>
        </w:rPr>
        <w:t xml:space="preserve"> Rész,</w:t>
      </w:r>
      <w:r w:rsidR="00826459" w:rsidRPr="006E6B8D">
        <w:rPr>
          <w:rFonts w:ascii="Franklin Gothic Book" w:eastAsia="Calibri" w:hAnsi="Franklin Gothic Book" w:cs="Tahoma"/>
          <w:kern w:val="1"/>
          <w:lang w:eastAsia="zh-CN"/>
        </w:rPr>
        <w:t xml:space="preserve"> nyílt</w:t>
      </w:r>
      <w:r w:rsidR="00B0502F" w:rsidRPr="006E6B8D">
        <w:rPr>
          <w:rFonts w:ascii="Franklin Gothic Book" w:eastAsia="Calibri" w:hAnsi="Franklin Gothic Book" w:cs="Tahoma"/>
          <w:kern w:val="1"/>
          <w:lang w:eastAsia="zh-CN"/>
        </w:rPr>
        <w:t xml:space="preserve"> </w:t>
      </w:r>
      <w:r w:rsidRPr="006E6B8D">
        <w:rPr>
          <w:rFonts w:ascii="Franklin Gothic Book" w:eastAsia="Calibri" w:hAnsi="Franklin Gothic Book" w:cs="Tahoma"/>
          <w:kern w:val="1"/>
          <w:lang w:eastAsia="zh-CN"/>
        </w:rPr>
        <w:t xml:space="preserve">(Kbt. </w:t>
      </w:r>
      <w:r w:rsidR="00826459" w:rsidRPr="006E6B8D">
        <w:rPr>
          <w:rFonts w:ascii="Franklin Gothic Book" w:eastAsia="Calibri" w:hAnsi="Franklin Gothic Book" w:cs="Tahoma"/>
          <w:kern w:val="1"/>
          <w:lang w:eastAsia="zh-CN"/>
        </w:rPr>
        <w:t>81. §</w:t>
      </w:r>
      <w:r w:rsidRPr="006E6B8D">
        <w:rPr>
          <w:rFonts w:ascii="Franklin Gothic Book" w:eastAsia="Calibri" w:hAnsi="Franklin Gothic Book" w:cs="Tahoma"/>
          <w:kern w:val="1"/>
          <w:lang w:eastAsia="zh-CN"/>
        </w:rPr>
        <w:t xml:space="preserve"> szerinti) közbeszerzési eljárás</w:t>
      </w:r>
      <w:r w:rsidR="00D90CC9" w:rsidRPr="006E6B8D">
        <w:rPr>
          <w:rFonts w:ascii="Franklin Gothic Book" w:eastAsia="Calibri" w:hAnsi="Franklin Gothic Book" w:cs="Tahoma"/>
          <w:kern w:val="1"/>
          <w:lang w:eastAsia="zh-CN"/>
        </w:rPr>
        <w:t xml:space="preserve">. </w:t>
      </w:r>
    </w:p>
    <w:p w14:paraId="49165627" w14:textId="77777777" w:rsidR="00A919DC" w:rsidRPr="006E6B8D" w:rsidRDefault="00A919DC" w:rsidP="003D4AD9">
      <w:pPr>
        <w:pStyle w:val="Alaprtelmezett"/>
        <w:spacing w:after="0"/>
        <w:jc w:val="both"/>
        <w:rPr>
          <w:rFonts w:ascii="Franklin Gothic Book" w:hAnsi="Franklin Gothic Book" w:cs="Tahoma"/>
          <w:color w:val="auto"/>
          <w:sz w:val="22"/>
          <w:szCs w:val="22"/>
          <w:u w:val="single"/>
        </w:rPr>
      </w:pPr>
    </w:p>
    <w:p w14:paraId="78F3ED75" w14:textId="77777777" w:rsidR="006F0AC7" w:rsidRPr="006E6B8D" w:rsidRDefault="006F0AC7" w:rsidP="003D4AD9">
      <w:pPr>
        <w:pStyle w:val="Alaprtelmezett"/>
        <w:spacing w:after="0"/>
        <w:jc w:val="both"/>
        <w:rPr>
          <w:rFonts w:ascii="Franklin Gothic Book" w:hAnsi="Franklin Gothic Book" w:cs="Tahoma"/>
          <w:color w:val="auto"/>
          <w:sz w:val="22"/>
          <w:szCs w:val="22"/>
        </w:rPr>
      </w:pPr>
      <w:r w:rsidRPr="006E6B8D">
        <w:rPr>
          <w:rFonts w:ascii="Franklin Gothic Book" w:hAnsi="Franklin Gothic Book" w:cs="Tahoma"/>
          <w:color w:val="auto"/>
          <w:sz w:val="22"/>
          <w:szCs w:val="22"/>
          <w:u w:val="single"/>
        </w:rPr>
        <w:t>Az eljárás tárgya:</w:t>
      </w:r>
    </w:p>
    <w:p w14:paraId="40E992CC" w14:textId="58399A8D" w:rsidR="008E541D" w:rsidRPr="006E6B8D" w:rsidRDefault="008E541D" w:rsidP="003D4AD9">
      <w:pPr>
        <w:pStyle w:val="Alaprtelmezett"/>
        <w:spacing w:after="0"/>
        <w:jc w:val="both"/>
        <w:rPr>
          <w:rFonts w:ascii="Franklin Gothic Book" w:hAnsi="Franklin Gothic Book" w:cs="Tahoma"/>
          <w:bCs/>
          <w:sz w:val="22"/>
          <w:szCs w:val="22"/>
        </w:rPr>
      </w:pPr>
      <w:r w:rsidRPr="006E6B8D">
        <w:rPr>
          <w:rFonts w:ascii="Franklin Gothic Book" w:hAnsi="Franklin Gothic Book" w:cs="Tahoma"/>
          <w:bCs/>
          <w:sz w:val="22"/>
          <w:szCs w:val="22"/>
        </w:rPr>
        <w:t>„</w:t>
      </w:r>
      <w:r w:rsidR="004A647C" w:rsidRPr="004A647C">
        <w:rPr>
          <w:rFonts w:ascii="Franklin Gothic Book" w:hAnsi="Franklin Gothic Book" w:cs="Tahoma"/>
          <w:bCs/>
          <w:sz w:val="22"/>
          <w:szCs w:val="22"/>
        </w:rPr>
        <w:t>Kegyeleti közszolgáltatási szerződés-Dunaújváros</w:t>
      </w:r>
      <w:r w:rsidR="00826459" w:rsidRPr="006E6B8D">
        <w:rPr>
          <w:rFonts w:ascii="Franklin Gothic Book" w:hAnsi="Franklin Gothic Book" w:cs="Tahoma"/>
          <w:bCs/>
          <w:sz w:val="22"/>
          <w:szCs w:val="22"/>
        </w:rPr>
        <w:t>”</w:t>
      </w:r>
    </w:p>
    <w:p w14:paraId="5BB16829" w14:textId="77777777" w:rsidR="008E541D" w:rsidRPr="006E6B8D" w:rsidRDefault="008E541D" w:rsidP="003D4AD9">
      <w:pPr>
        <w:pStyle w:val="Alaprtelmezett"/>
        <w:spacing w:after="0"/>
        <w:jc w:val="both"/>
        <w:rPr>
          <w:rFonts w:ascii="Franklin Gothic Book" w:hAnsi="Franklin Gothic Book" w:cs="Tahoma"/>
          <w:sz w:val="22"/>
          <w:szCs w:val="22"/>
        </w:rPr>
      </w:pPr>
    </w:p>
    <w:p w14:paraId="3FF5D4BF" w14:textId="77777777" w:rsidR="00FD7A7B" w:rsidRPr="006E6B8D" w:rsidRDefault="000E3087" w:rsidP="003D4AD9">
      <w:pPr>
        <w:pStyle w:val="Alaprtelmezett"/>
        <w:tabs>
          <w:tab w:val="clear" w:pos="708"/>
          <w:tab w:val="left" w:pos="567"/>
        </w:tabs>
        <w:spacing w:after="0"/>
        <w:jc w:val="both"/>
        <w:rPr>
          <w:rFonts w:ascii="Franklin Gothic Book" w:hAnsi="Franklin Gothic Book" w:cs="Tahoma"/>
          <w:color w:val="auto"/>
          <w:sz w:val="22"/>
          <w:szCs w:val="22"/>
          <w:u w:val="single"/>
        </w:rPr>
      </w:pPr>
      <w:r w:rsidRPr="006E6B8D">
        <w:rPr>
          <w:rFonts w:ascii="Franklin Gothic Book" w:hAnsi="Franklin Gothic Book" w:cs="Tahoma"/>
          <w:color w:val="auto"/>
          <w:sz w:val="22"/>
          <w:szCs w:val="22"/>
          <w:u w:val="single"/>
        </w:rPr>
        <w:t>A közbeszerzési dokumentumok a következő részekből állnak:</w:t>
      </w:r>
    </w:p>
    <w:p w14:paraId="54EF73C9" w14:textId="77777777" w:rsidR="000E3087" w:rsidRPr="006E6B8D" w:rsidRDefault="00E30ECC" w:rsidP="003D4AD9">
      <w:pPr>
        <w:pStyle w:val="Alaprtelmezett"/>
        <w:tabs>
          <w:tab w:val="clear" w:pos="708"/>
          <w:tab w:val="left" w:pos="567"/>
        </w:tabs>
        <w:spacing w:after="0"/>
        <w:jc w:val="both"/>
        <w:rPr>
          <w:rFonts w:ascii="Franklin Gothic Book" w:hAnsi="Franklin Gothic Book" w:cs="Tahoma"/>
          <w:color w:val="auto"/>
          <w:sz w:val="22"/>
          <w:szCs w:val="22"/>
          <w:u w:val="single"/>
        </w:rPr>
      </w:pPr>
      <w:r w:rsidRPr="006E6B8D">
        <w:rPr>
          <w:rFonts w:ascii="Franklin Gothic Book" w:hAnsi="Franklin Gothic Book" w:cs="Tahoma"/>
          <w:bCs/>
          <w:color w:val="auto"/>
          <w:sz w:val="22"/>
          <w:szCs w:val="22"/>
        </w:rPr>
        <w:t xml:space="preserve">1. kötet: </w:t>
      </w:r>
      <w:r w:rsidRPr="006E6B8D">
        <w:rPr>
          <w:rFonts w:ascii="Franklin Gothic Book" w:hAnsi="Franklin Gothic Book" w:cs="Tahoma"/>
          <w:color w:val="auto"/>
          <w:sz w:val="22"/>
          <w:szCs w:val="22"/>
        </w:rPr>
        <w:t xml:space="preserve">Ajánlati felhívás </w:t>
      </w:r>
    </w:p>
    <w:p w14:paraId="0139BC0B" w14:textId="77777777" w:rsidR="000E3087" w:rsidRPr="006E6B8D" w:rsidRDefault="00E30ECC" w:rsidP="003D4AD9">
      <w:pPr>
        <w:pStyle w:val="Szneslista1jellszn1"/>
        <w:spacing w:before="0" w:after="0" w:line="276" w:lineRule="auto"/>
        <w:ind w:left="0"/>
        <w:jc w:val="left"/>
        <w:rPr>
          <w:rFonts w:ascii="Franklin Gothic Book" w:hAnsi="Franklin Gothic Book" w:cs="Tahoma"/>
          <w:color w:val="auto"/>
          <w:sz w:val="22"/>
          <w:szCs w:val="22"/>
        </w:rPr>
      </w:pPr>
      <w:r w:rsidRPr="006E6B8D">
        <w:rPr>
          <w:rFonts w:ascii="Franklin Gothic Book" w:hAnsi="Franklin Gothic Book" w:cs="Tahoma"/>
          <w:bCs/>
          <w:color w:val="auto"/>
          <w:sz w:val="22"/>
          <w:szCs w:val="22"/>
        </w:rPr>
        <w:t>2. kötet: Útmutató az érdekelt gazdasági szereplők részére</w:t>
      </w:r>
    </w:p>
    <w:p w14:paraId="1EEF9331" w14:textId="77777777" w:rsidR="000E3087" w:rsidRPr="006E6B8D" w:rsidRDefault="00E30ECC" w:rsidP="003D4AD9">
      <w:pPr>
        <w:pStyle w:val="Szneslista1jellszn1"/>
        <w:spacing w:before="0" w:after="0" w:line="276" w:lineRule="auto"/>
        <w:ind w:left="0"/>
        <w:jc w:val="left"/>
        <w:rPr>
          <w:rFonts w:ascii="Franklin Gothic Book" w:hAnsi="Franklin Gothic Book" w:cs="Tahoma"/>
          <w:color w:val="auto"/>
          <w:sz w:val="22"/>
          <w:szCs w:val="22"/>
        </w:rPr>
      </w:pPr>
      <w:r w:rsidRPr="006E6B8D">
        <w:rPr>
          <w:rFonts w:ascii="Franklin Gothic Book" w:hAnsi="Franklin Gothic Book" w:cs="Tahoma"/>
          <w:bCs/>
          <w:color w:val="auto"/>
          <w:sz w:val="22"/>
          <w:szCs w:val="22"/>
        </w:rPr>
        <w:t>3. kötet: Szerződéstervezet</w:t>
      </w:r>
    </w:p>
    <w:p w14:paraId="67EE842F" w14:textId="77777777" w:rsidR="000E3087" w:rsidRPr="006E6B8D" w:rsidRDefault="00E30ECC" w:rsidP="003D4AD9">
      <w:pPr>
        <w:pStyle w:val="Szneslista1jellszn1"/>
        <w:spacing w:before="0" w:after="0" w:line="276" w:lineRule="auto"/>
        <w:ind w:left="0"/>
        <w:jc w:val="left"/>
        <w:rPr>
          <w:rFonts w:ascii="Franklin Gothic Book" w:hAnsi="Franklin Gothic Book" w:cs="Tahoma"/>
          <w:color w:val="auto"/>
          <w:sz w:val="22"/>
          <w:szCs w:val="22"/>
        </w:rPr>
      </w:pPr>
      <w:r w:rsidRPr="006E6B8D">
        <w:rPr>
          <w:rFonts w:ascii="Franklin Gothic Book" w:hAnsi="Franklin Gothic Book" w:cs="Tahoma"/>
          <w:bCs/>
          <w:color w:val="auto"/>
          <w:sz w:val="22"/>
          <w:szCs w:val="22"/>
        </w:rPr>
        <w:t>4. kötet: Ajánlott igazolás- és nyilatkozatminták</w:t>
      </w:r>
    </w:p>
    <w:p w14:paraId="4451EC0F" w14:textId="77777777" w:rsidR="000E3087" w:rsidRPr="006E6B8D" w:rsidRDefault="00E30ECC" w:rsidP="003D4AD9">
      <w:pPr>
        <w:pStyle w:val="Szneslista1jellszn1"/>
        <w:spacing w:before="0" w:after="0" w:line="276" w:lineRule="auto"/>
        <w:ind w:left="0"/>
        <w:jc w:val="left"/>
        <w:rPr>
          <w:rFonts w:ascii="Franklin Gothic Book" w:hAnsi="Franklin Gothic Book" w:cs="Tahoma"/>
          <w:bCs/>
          <w:color w:val="auto"/>
          <w:sz w:val="22"/>
          <w:szCs w:val="22"/>
        </w:rPr>
      </w:pPr>
      <w:r w:rsidRPr="006E6B8D">
        <w:rPr>
          <w:rFonts w:ascii="Franklin Gothic Book" w:hAnsi="Franklin Gothic Book" w:cs="Tahoma"/>
          <w:bCs/>
          <w:color w:val="auto"/>
          <w:sz w:val="22"/>
          <w:szCs w:val="22"/>
        </w:rPr>
        <w:t>5. kötet: Műszaki leírás</w:t>
      </w:r>
    </w:p>
    <w:p w14:paraId="15D9C9AD" w14:textId="77777777" w:rsidR="000E3087" w:rsidRPr="006E6B8D" w:rsidRDefault="000E3087" w:rsidP="003D4AD9">
      <w:pPr>
        <w:pStyle w:val="Alaprtelmezett"/>
        <w:spacing w:after="0"/>
        <w:jc w:val="both"/>
        <w:rPr>
          <w:rFonts w:ascii="Franklin Gothic Book" w:hAnsi="Franklin Gothic Book" w:cs="Tahoma"/>
          <w:sz w:val="22"/>
          <w:szCs w:val="22"/>
        </w:rPr>
      </w:pPr>
    </w:p>
    <w:p w14:paraId="5F1ABD99" w14:textId="77777777" w:rsidR="006F0AC7" w:rsidRPr="006E6B8D" w:rsidRDefault="006F0AC7" w:rsidP="003D4AD9">
      <w:pPr>
        <w:pStyle w:val="Alaprtelmezett"/>
        <w:pageBreakBefore/>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lastRenderedPageBreak/>
        <w:t>1. kötet</w:t>
      </w:r>
    </w:p>
    <w:p w14:paraId="1FE888ED" w14:textId="77777777" w:rsidR="006F0AC7" w:rsidRPr="006E6B8D" w:rsidRDefault="00D4633F" w:rsidP="003D4AD9">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caps/>
          <w:color w:val="auto"/>
          <w:sz w:val="22"/>
          <w:szCs w:val="22"/>
        </w:rPr>
        <w:t>AJÁNLATI</w:t>
      </w:r>
      <w:r w:rsidR="006F0AC7" w:rsidRPr="006E6B8D">
        <w:rPr>
          <w:rFonts w:ascii="Franklin Gothic Book" w:hAnsi="Franklin Gothic Book" w:cs="Tahoma"/>
          <w:color w:val="auto"/>
          <w:sz w:val="22"/>
          <w:szCs w:val="22"/>
        </w:rPr>
        <w:t xml:space="preserve"> </w:t>
      </w:r>
      <w:r w:rsidR="006F0AC7" w:rsidRPr="006E6B8D">
        <w:rPr>
          <w:rFonts w:ascii="Franklin Gothic Book" w:hAnsi="Franklin Gothic Book" w:cs="Tahoma"/>
          <w:b/>
          <w:bCs/>
          <w:caps/>
          <w:color w:val="auto"/>
          <w:sz w:val="22"/>
          <w:szCs w:val="22"/>
        </w:rPr>
        <w:t>felhívás</w:t>
      </w:r>
      <w:r w:rsidR="0048326F" w:rsidRPr="006E6B8D">
        <w:rPr>
          <w:rFonts w:ascii="Franklin Gothic Book" w:hAnsi="Franklin Gothic Book" w:cs="Tahoma"/>
          <w:b/>
          <w:bCs/>
          <w:caps/>
          <w:color w:val="auto"/>
          <w:sz w:val="22"/>
          <w:szCs w:val="22"/>
        </w:rPr>
        <w:t xml:space="preserve"> </w:t>
      </w:r>
    </w:p>
    <w:p w14:paraId="36D9A69E" w14:textId="77777777" w:rsidR="00E37C97" w:rsidRDefault="00E37C97" w:rsidP="003D4AD9">
      <w:pPr>
        <w:tabs>
          <w:tab w:val="left" w:pos="426"/>
        </w:tabs>
        <w:spacing w:after="0"/>
        <w:rPr>
          <w:rFonts w:ascii="Franklin Gothic Book" w:hAnsi="Franklin Gothic Book" w:cs="Tahoma"/>
        </w:rPr>
      </w:pPr>
      <w:bookmarkStart w:id="0" w:name="pr292"/>
      <w:bookmarkEnd w:id="0"/>
    </w:p>
    <w:p w14:paraId="56D9CFEB" w14:textId="77777777" w:rsidR="00A10B9F" w:rsidRPr="006E6B8D" w:rsidRDefault="00657957" w:rsidP="003D4AD9">
      <w:pPr>
        <w:tabs>
          <w:tab w:val="left" w:pos="426"/>
        </w:tabs>
        <w:spacing w:after="0"/>
        <w:rPr>
          <w:rFonts w:ascii="Franklin Gothic Book" w:hAnsi="Franklin Gothic Book" w:cs="Tahoma"/>
        </w:rPr>
      </w:pPr>
      <w:r w:rsidRPr="006E6B8D">
        <w:rPr>
          <w:rFonts w:ascii="Franklin Gothic Book" w:hAnsi="Franklin Gothic Book" w:cs="Tahoma"/>
        </w:rPr>
        <w:t>Az a</w:t>
      </w:r>
      <w:r w:rsidR="00A10B9F" w:rsidRPr="006E6B8D">
        <w:rPr>
          <w:rFonts w:ascii="Franklin Gothic Book" w:hAnsi="Franklin Gothic Book" w:cs="Tahoma"/>
        </w:rPr>
        <w:t>jánlati felhívás az alábbi linken található:</w:t>
      </w:r>
    </w:p>
    <w:p w14:paraId="7D0A4003" w14:textId="77777777" w:rsidR="00152066" w:rsidRPr="006E6B8D" w:rsidRDefault="00944307" w:rsidP="003D4AD9">
      <w:pPr>
        <w:tabs>
          <w:tab w:val="left" w:pos="426"/>
        </w:tabs>
        <w:spacing w:after="0"/>
        <w:rPr>
          <w:rFonts w:ascii="Franklin Gothic Book" w:hAnsi="Franklin Gothic Book" w:cs="Tahoma"/>
        </w:rPr>
      </w:pPr>
      <w:hyperlink r:id="rId12" w:history="1">
        <w:r w:rsidR="00E923E4" w:rsidRPr="006E6B8D">
          <w:rPr>
            <w:rStyle w:val="Hiperhivatkozs"/>
            <w:rFonts w:ascii="Franklin Gothic Book" w:hAnsi="Franklin Gothic Book" w:cs="Tahoma"/>
          </w:rPr>
          <w:t>https://ekr.gov.hu</w:t>
        </w:r>
      </w:hyperlink>
    </w:p>
    <w:p w14:paraId="0D46A489" w14:textId="77777777" w:rsidR="00E923E4" w:rsidRPr="006E6B8D" w:rsidRDefault="00E923E4" w:rsidP="003D4AD9">
      <w:pPr>
        <w:tabs>
          <w:tab w:val="left" w:pos="426"/>
        </w:tabs>
        <w:spacing w:after="0"/>
        <w:rPr>
          <w:rFonts w:ascii="Franklin Gothic Book" w:hAnsi="Franklin Gothic Book" w:cs="Tahoma"/>
        </w:rPr>
      </w:pPr>
    </w:p>
    <w:p w14:paraId="6A22CF8B" w14:textId="77777777" w:rsidR="00516C0E" w:rsidRPr="006E6B8D" w:rsidRDefault="00516C0E" w:rsidP="003D4AD9">
      <w:pPr>
        <w:spacing w:after="0"/>
        <w:jc w:val="both"/>
        <w:rPr>
          <w:rFonts w:ascii="Franklin Gothic Book" w:hAnsi="Franklin Gothic Book" w:cs="Tahoma"/>
        </w:rPr>
      </w:pPr>
    </w:p>
    <w:p w14:paraId="5480F50A" w14:textId="77777777" w:rsidR="006F0AC7" w:rsidRPr="006E6B8D" w:rsidRDefault="006F0AC7" w:rsidP="003D4AD9">
      <w:pPr>
        <w:pStyle w:val="Alaprtelmezett"/>
        <w:pageBreakBefore/>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lastRenderedPageBreak/>
        <w:t>2. kötet</w:t>
      </w:r>
    </w:p>
    <w:p w14:paraId="72456FE6" w14:textId="77777777" w:rsidR="006F0AC7" w:rsidRPr="006E6B8D" w:rsidRDefault="006F0AC7" w:rsidP="003D4AD9">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t>ÚTMUTATÓ Az érdekelt gazdasági szereplők részére</w:t>
      </w:r>
    </w:p>
    <w:p w14:paraId="6CE2C0A4" w14:textId="77777777" w:rsidR="006F0AC7" w:rsidRPr="006E6B8D" w:rsidRDefault="00AA58C6" w:rsidP="003D4AD9">
      <w:pPr>
        <w:pStyle w:val="Szneslista1jellszn1"/>
        <w:numPr>
          <w:ilvl w:val="0"/>
          <w:numId w:val="2"/>
        </w:numPr>
        <w:tabs>
          <w:tab w:val="clear" w:pos="708"/>
          <w:tab w:val="left" w:pos="567"/>
        </w:tabs>
        <w:spacing w:before="0" w:after="0" w:line="276" w:lineRule="auto"/>
        <w:ind w:left="0" w:firstLine="0"/>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t>ÁLTALÁNOS RENDELKEZÉSEK</w:t>
      </w:r>
    </w:p>
    <w:p w14:paraId="5205379B" w14:textId="77777777" w:rsidR="00AA58C6" w:rsidRPr="006E6B8D" w:rsidRDefault="00CB3E82"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Jelen közbeszerzési dokumentáció</w:t>
      </w:r>
      <w:r w:rsidR="006F0AC7" w:rsidRPr="006E6B8D">
        <w:rPr>
          <w:rFonts w:ascii="Franklin Gothic Book" w:hAnsi="Franklin Gothic Book" w:cs="Tahoma"/>
          <w:color w:val="auto"/>
          <w:sz w:val="22"/>
          <w:szCs w:val="22"/>
        </w:rPr>
        <w:t xml:space="preserve"> nem mindenben ismétli meg az eljárást megindító felhívásban foglaltakat, a közbeszerzési dokument</w:t>
      </w:r>
      <w:r w:rsidRPr="006E6B8D">
        <w:rPr>
          <w:rFonts w:ascii="Franklin Gothic Book" w:hAnsi="Franklin Gothic Book" w:cs="Tahoma"/>
          <w:color w:val="auto"/>
          <w:sz w:val="22"/>
          <w:szCs w:val="22"/>
        </w:rPr>
        <w:t>áció</w:t>
      </w:r>
      <w:r w:rsidR="006F0AC7" w:rsidRPr="006E6B8D">
        <w:rPr>
          <w:rFonts w:ascii="Franklin Gothic Book" w:hAnsi="Franklin Gothic Book" w:cs="Tahoma"/>
          <w:color w:val="auto"/>
          <w:sz w:val="22"/>
          <w:szCs w:val="22"/>
        </w:rPr>
        <w:t xml:space="preserve"> az </w:t>
      </w:r>
      <w:r w:rsidR="009E15EB" w:rsidRPr="006E6B8D">
        <w:rPr>
          <w:rFonts w:ascii="Franklin Gothic Book" w:hAnsi="Franklin Gothic Book" w:cs="Tahoma"/>
          <w:color w:val="auto"/>
          <w:sz w:val="22"/>
          <w:szCs w:val="22"/>
        </w:rPr>
        <w:t>ajánlati</w:t>
      </w:r>
      <w:r w:rsidR="006F0AC7" w:rsidRPr="006E6B8D">
        <w:rPr>
          <w:rFonts w:ascii="Franklin Gothic Book" w:hAnsi="Franklin Gothic Book" w:cs="Tahoma"/>
          <w:color w:val="auto"/>
          <w:sz w:val="22"/>
          <w:szCs w:val="22"/>
        </w:rPr>
        <w:t xml:space="preserve"> felhívással együtt kezelendő. Az ajánlattevők kizárólagos kockázata, hogy gondosan megvizsgálják a közbeszerzési dokumentumokat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r w:rsidR="002D2A24" w:rsidRPr="006E6B8D">
        <w:rPr>
          <w:rFonts w:ascii="Franklin Gothic Book" w:hAnsi="Franklin Gothic Book" w:cs="Tahoma"/>
          <w:color w:val="auto"/>
          <w:sz w:val="22"/>
          <w:szCs w:val="22"/>
        </w:rPr>
        <w:t xml:space="preserve"> </w:t>
      </w:r>
    </w:p>
    <w:p w14:paraId="2D332208" w14:textId="77777777" w:rsidR="00CA4A84" w:rsidRPr="006E6B8D" w:rsidRDefault="002D2A24"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A közbeszerzési eljárás lebonyolítására a közbeszerzésekről szóló 2015. évi CXLIII. törvény (továbbiakban: Kbt.) szabályai szerint</w:t>
      </w:r>
      <w:r w:rsidR="00776C3B" w:rsidRPr="006E6B8D">
        <w:rPr>
          <w:rFonts w:ascii="Franklin Gothic Book" w:hAnsi="Franklin Gothic Book" w:cs="Tahoma"/>
          <w:color w:val="auto"/>
          <w:sz w:val="22"/>
          <w:szCs w:val="22"/>
        </w:rPr>
        <w:t xml:space="preserve"> kerül sor</w:t>
      </w:r>
      <w:r w:rsidR="00256F4B" w:rsidRPr="006E6B8D">
        <w:rPr>
          <w:rFonts w:ascii="Franklin Gothic Book" w:hAnsi="Franklin Gothic Book" w:cs="Tahoma"/>
          <w:color w:val="auto"/>
          <w:sz w:val="22"/>
          <w:szCs w:val="22"/>
        </w:rPr>
        <w:t>,</w:t>
      </w:r>
      <w:r w:rsidR="00887F21" w:rsidRPr="006E6B8D">
        <w:rPr>
          <w:rFonts w:ascii="Franklin Gothic Book" w:hAnsi="Franklin Gothic Book" w:cs="Tahoma"/>
          <w:color w:val="auto"/>
          <w:sz w:val="22"/>
          <w:szCs w:val="22"/>
        </w:rPr>
        <w:t xml:space="preserve"> a Kbt. 3. § </w:t>
      </w:r>
      <w:r w:rsidR="00224EFB" w:rsidRPr="006E6B8D">
        <w:rPr>
          <w:rFonts w:ascii="Franklin Gothic Book" w:hAnsi="Franklin Gothic Book" w:cs="Tahoma"/>
          <w:color w:val="auto"/>
          <w:sz w:val="22"/>
          <w:szCs w:val="22"/>
        </w:rPr>
        <w:t>5a. pontja szerinti elektronikus közbeszerzési rendszer</w:t>
      </w:r>
      <w:r w:rsidR="007E415C"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(a továbbiakban: EKR) igénybevételével.</w:t>
      </w:r>
      <w:r w:rsidR="007F7C6B" w:rsidRPr="006E6B8D">
        <w:rPr>
          <w:rFonts w:ascii="Franklin Gothic Book" w:hAnsi="Franklin Gothic Book" w:cs="Tahoma"/>
          <w:color w:val="auto"/>
          <w:sz w:val="22"/>
          <w:szCs w:val="22"/>
        </w:rPr>
        <w:t xml:space="preserve"> </w:t>
      </w:r>
    </w:p>
    <w:p w14:paraId="1DAD55E4" w14:textId="77777777" w:rsidR="006F0AC7" w:rsidRPr="006E6B8D" w:rsidRDefault="002E0A25"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Az eljárás</w:t>
      </w:r>
      <w:r w:rsidR="000B4D92" w:rsidRPr="006E6B8D">
        <w:rPr>
          <w:rFonts w:ascii="Franklin Gothic Book" w:hAnsi="Franklin Gothic Book" w:cs="Tahoma"/>
          <w:color w:val="auto"/>
          <w:sz w:val="22"/>
          <w:szCs w:val="22"/>
        </w:rPr>
        <w:t xml:space="preserve">i cselekmények elektronikus gyakorlásának módjáról az </w:t>
      </w:r>
      <w:r w:rsidR="00CA4A84" w:rsidRPr="006E6B8D">
        <w:rPr>
          <w:rFonts w:ascii="Franklin Gothic Book" w:hAnsi="Franklin Gothic Book" w:cs="Tahoma"/>
          <w:color w:val="auto"/>
          <w:sz w:val="22"/>
          <w:szCs w:val="22"/>
        </w:rPr>
        <w:t xml:space="preserve">elektronikus közbeszerzés részletes szabályairól szóló 424/2017. (XII. 19.) Korm. rendelet (továbbiakban: EKR rendelet) </w:t>
      </w:r>
      <w:r w:rsidR="00F01B48" w:rsidRPr="006E6B8D">
        <w:rPr>
          <w:rFonts w:ascii="Franklin Gothic Book" w:hAnsi="Franklin Gothic Book" w:cs="Tahoma"/>
          <w:color w:val="auto"/>
          <w:sz w:val="22"/>
          <w:szCs w:val="22"/>
        </w:rPr>
        <w:t>rendelkezik, mely a Kbt. rendelkezéseitől</w:t>
      </w:r>
      <w:r w:rsidR="00CA4A84" w:rsidRPr="006E6B8D">
        <w:rPr>
          <w:rFonts w:ascii="Franklin Gothic Book" w:hAnsi="Franklin Gothic Book" w:cs="Tahoma"/>
          <w:color w:val="auto"/>
          <w:sz w:val="22"/>
          <w:szCs w:val="22"/>
        </w:rPr>
        <w:t xml:space="preserve"> szükséges mértékben eltérhet. </w:t>
      </w:r>
    </w:p>
    <w:p w14:paraId="1DC4BC29" w14:textId="77777777" w:rsidR="00CA4A84" w:rsidRPr="006E6B8D" w:rsidRDefault="00CA4A84"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color w:val="auto"/>
          <w:sz w:val="22"/>
          <w:szCs w:val="22"/>
        </w:rPr>
      </w:pPr>
      <w:r w:rsidRPr="006E6B8D">
        <w:rPr>
          <w:rFonts w:ascii="Franklin Gothic Book" w:hAnsi="Franklin Gothic Book" w:cs="Tahoma"/>
          <w:color w:val="auto"/>
          <w:sz w:val="22"/>
          <w:szCs w:val="22"/>
        </w:rPr>
        <w:t>Az EKR használatához a rendszerben az arra jogosult személy részéről történő regisztráció szükséges, melynek ajánlattevőre vonatkozó feltételeit az EKR rendelet 6. § (1) és (6)-(9) bekezdése tartalmazza.</w:t>
      </w:r>
    </w:p>
    <w:p w14:paraId="1F732A71" w14:textId="77777777" w:rsidR="006D2AAB" w:rsidRPr="006E6B8D" w:rsidRDefault="006F0AC7"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bCs/>
          <w:color w:val="auto"/>
          <w:sz w:val="22"/>
          <w:szCs w:val="22"/>
        </w:rPr>
      </w:pPr>
      <w:r w:rsidRPr="006E6B8D">
        <w:rPr>
          <w:rFonts w:ascii="Franklin Gothic Book" w:hAnsi="Franklin Gothic Book" w:cs="Tahoma"/>
          <w:bCs/>
          <w:color w:val="auto"/>
          <w:sz w:val="22"/>
          <w:szCs w:val="22"/>
        </w:rPr>
        <w:t xml:space="preserve">Az ajánlattevőknek a közbeszerzési dokumentumokban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1" w:name="pr401"/>
      <w:r w:rsidRPr="006E6B8D">
        <w:rPr>
          <w:rFonts w:ascii="Franklin Gothic Book" w:hAnsi="Franklin Gothic Book" w:cs="Tahoma"/>
          <w:bCs/>
          <w:color w:val="auto"/>
          <w:sz w:val="22"/>
          <w:szCs w:val="22"/>
        </w:rPr>
        <w:t>az alkalmasság igazolásában részt vesz a gazdasági szereplő</w:t>
      </w:r>
      <w:bookmarkEnd w:id="1"/>
      <w:r w:rsidRPr="006E6B8D">
        <w:rPr>
          <w:rFonts w:ascii="Franklin Gothic Book" w:hAnsi="Franklin Gothic Book" w:cs="Tahoma"/>
          <w:bCs/>
          <w:color w:val="auto"/>
          <w:sz w:val="22"/>
          <w:szCs w:val="22"/>
        </w:rPr>
        <w:t>. Sem a közbeszerzési dokumentumokat, sem annak részeit, vagy másolatait nem lehet másra felhasználni, mint ajánlattételre, és az abban leírt szolgáltatások céljára.</w:t>
      </w:r>
    </w:p>
    <w:p w14:paraId="202FF7B6" w14:textId="77777777" w:rsidR="006D2AAB" w:rsidRPr="006E6B8D" w:rsidRDefault="006D2AAB" w:rsidP="003D4AD9">
      <w:pPr>
        <w:pStyle w:val="Szneslista1jellszn1"/>
        <w:numPr>
          <w:ilvl w:val="1"/>
          <w:numId w:val="2"/>
        </w:numPr>
        <w:tabs>
          <w:tab w:val="clear" w:pos="708"/>
        </w:tabs>
        <w:spacing w:before="0" w:after="0" w:line="276" w:lineRule="auto"/>
        <w:ind w:left="454" w:hanging="454"/>
        <w:rPr>
          <w:rFonts w:ascii="Franklin Gothic Book" w:hAnsi="Franklin Gothic Book" w:cs="Tahoma"/>
          <w:bCs/>
          <w:color w:val="auto"/>
          <w:sz w:val="22"/>
          <w:szCs w:val="22"/>
        </w:rPr>
      </w:pPr>
      <w:r w:rsidRPr="006E6B8D">
        <w:rPr>
          <w:rFonts w:ascii="Franklin Gothic Book" w:hAnsi="Franklin Gothic Book" w:cs="Tahoma"/>
          <w:bCs/>
          <w:sz w:val="22"/>
          <w:szCs w:val="22"/>
        </w:rPr>
        <w:t>A közbeszerzési dokumentumok letöltésével, az ajánlat elkészítésével és benyújtásával kapcsolatban felmerülő összes költséget az ajánlattevőnek kell viselnie. Az ajánlattevő által kidolgozott ajánlatért ellenérték nem igényelhető.</w:t>
      </w:r>
    </w:p>
    <w:p w14:paraId="6B3EBF9B" w14:textId="77777777" w:rsidR="002E353B" w:rsidRPr="006E6B8D" w:rsidRDefault="002E353B" w:rsidP="003D4AD9">
      <w:pPr>
        <w:pStyle w:val="Szneslista1jellszn1"/>
        <w:tabs>
          <w:tab w:val="clear" w:pos="708"/>
        </w:tabs>
        <w:spacing w:before="0" w:after="0" w:line="276" w:lineRule="auto"/>
        <w:ind w:left="454"/>
        <w:rPr>
          <w:rFonts w:ascii="Franklin Gothic Book" w:hAnsi="Franklin Gothic Book" w:cs="Tahoma"/>
          <w:bCs/>
          <w:color w:val="auto"/>
          <w:sz w:val="22"/>
          <w:szCs w:val="22"/>
        </w:rPr>
      </w:pPr>
    </w:p>
    <w:p w14:paraId="614989E1" w14:textId="77777777" w:rsidR="0091796A" w:rsidRPr="006E6B8D" w:rsidRDefault="0091796A" w:rsidP="003D4AD9">
      <w:pPr>
        <w:pStyle w:val="Szneslista1jellszn1"/>
        <w:numPr>
          <w:ilvl w:val="0"/>
          <w:numId w:val="2"/>
        </w:numPr>
        <w:tabs>
          <w:tab w:val="clear" w:pos="708"/>
          <w:tab w:val="left" w:pos="567"/>
        </w:tabs>
        <w:spacing w:before="0" w:after="0" w:line="276" w:lineRule="auto"/>
        <w:ind w:left="142" w:hanging="142"/>
        <w:jc w:val="left"/>
        <w:rPr>
          <w:rFonts w:ascii="Franklin Gothic Book" w:hAnsi="Franklin Gothic Book" w:cs="Tahoma"/>
          <w:color w:val="auto"/>
          <w:sz w:val="22"/>
          <w:szCs w:val="22"/>
        </w:rPr>
      </w:pPr>
      <w:bookmarkStart w:id="2" w:name="_Toc140060044"/>
      <w:bookmarkStart w:id="3" w:name="_Toc176715593"/>
      <w:bookmarkStart w:id="4" w:name="_Toc310346144"/>
      <w:bookmarkEnd w:id="2"/>
      <w:bookmarkEnd w:id="3"/>
      <w:bookmarkEnd w:id="4"/>
      <w:r w:rsidRPr="006E6B8D">
        <w:rPr>
          <w:rFonts w:ascii="Franklin Gothic Book" w:hAnsi="Franklin Gothic Book" w:cs="Tahoma"/>
          <w:b/>
          <w:bCs/>
          <w:caps/>
          <w:color w:val="auto"/>
          <w:sz w:val="22"/>
          <w:szCs w:val="22"/>
        </w:rPr>
        <w:t>Az ajánlatok benyújtása, formai és tartalmi előírások</w:t>
      </w:r>
    </w:p>
    <w:p w14:paraId="5D3B5E38" w14:textId="77777777" w:rsidR="0091796A" w:rsidRPr="006E6B8D" w:rsidRDefault="0091796A"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ajánlattevőnek a Kbt.-ben, az </w:t>
      </w:r>
      <w:r w:rsidR="009E15EB" w:rsidRPr="006E6B8D">
        <w:rPr>
          <w:rFonts w:ascii="Franklin Gothic Book" w:hAnsi="Franklin Gothic Book" w:cs="Tahoma"/>
          <w:color w:val="auto"/>
          <w:sz w:val="22"/>
          <w:szCs w:val="22"/>
        </w:rPr>
        <w:t>ajánlati</w:t>
      </w:r>
      <w:r w:rsidRPr="006E6B8D">
        <w:rPr>
          <w:rFonts w:ascii="Franklin Gothic Book" w:hAnsi="Franklin Gothic Book" w:cs="Tahoma"/>
          <w:color w:val="auto"/>
          <w:sz w:val="22"/>
          <w:szCs w:val="22"/>
        </w:rPr>
        <w:t xml:space="preserve"> felhívásban, illetve a közbeszerzési dokumentumokban meghatározott tartalmi és formai követelmények maradéktalan figyelembevételével</w:t>
      </w:r>
      <w:r w:rsidR="003A774E" w:rsidRPr="006E6B8D">
        <w:rPr>
          <w:rFonts w:ascii="Franklin Gothic Book" w:hAnsi="Franklin Gothic Book" w:cs="Tahoma"/>
          <w:color w:val="auto"/>
          <w:sz w:val="22"/>
          <w:szCs w:val="22"/>
        </w:rPr>
        <w:t>,</w:t>
      </w:r>
      <w:r w:rsidR="00D7055E" w:rsidRPr="006E6B8D">
        <w:rPr>
          <w:rFonts w:ascii="Franklin Gothic Book" w:hAnsi="Franklin Gothic Book" w:cs="Tahoma"/>
          <w:color w:val="auto"/>
          <w:sz w:val="22"/>
          <w:szCs w:val="22"/>
        </w:rPr>
        <w:t xml:space="preserve"> </w:t>
      </w:r>
      <w:r w:rsidR="003A774E" w:rsidRPr="006E6B8D">
        <w:rPr>
          <w:rFonts w:ascii="Franklin Gothic Book" w:hAnsi="Franklin Gothic Book" w:cs="Tahoma"/>
          <w:color w:val="auto"/>
          <w:sz w:val="22"/>
          <w:szCs w:val="22"/>
        </w:rPr>
        <w:t>a</w:t>
      </w:r>
      <w:r w:rsidRPr="006E6B8D">
        <w:rPr>
          <w:rFonts w:ascii="Franklin Gothic Book" w:hAnsi="Franklin Gothic Book" w:cs="Tahoma"/>
          <w:color w:val="auto"/>
          <w:sz w:val="22"/>
          <w:szCs w:val="22"/>
        </w:rPr>
        <w:t xml:space="preserve">z </w:t>
      </w:r>
      <w:r w:rsidR="00070DF4" w:rsidRPr="006E6B8D">
        <w:rPr>
          <w:rFonts w:ascii="Franklin Gothic Book" w:hAnsi="Franklin Gothic Book" w:cs="Tahoma"/>
          <w:color w:val="auto"/>
          <w:sz w:val="22"/>
          <w:szCs w:val="22"/>
        </w:rPr>
        <w:t>Ajánlatkérő és a jogszabály</w:t>
      </w:r>
      <w:r w:rsidR="00D7055E" w:rsidRPr="006E6B8D">
        <w:rPr>
          <w:rFonts w:ascii="Franklin Gothic Book" w:hAnsi="Franklin Gothic Book" w:cs="Tahoma"/>
          <w:color w:val="auto"/>
          <w:sz w:val="22"/>
          <w:szCs w:val="22"/>
        </w:rPr>
        <w:t>ok</w:t>
      </w:r>
      <w:r w:rsidR="00070DF4" w:rsidRPr="006E6B8D">
        <w:rPr>
          <w:rFonts w:ascii="Franklin Gothic Book" w:hAnsi="Franklin Gothic Book" w:cs="Tahoma"/>
          <w:color w:val="auto"/>
          <w:sz w:val="22"/>
          <w:szCs w:val="22"/>
        </w:rPr>
        <w:t xml:space="preserve"> által </w:t>
      </w:r>
      <w:r w:rsidRPr="006E6B8D">
        <w:rPr>
          <w:rFonts w:ascii="Franklin Gothic Book" w:hAnsi="Franklin Gothic Book" w:cs="Tahoma"/>
          <w:color w:val="auto"/>
          <w:sz w:val="22"/>
          <w:szCs w:val="22"/>
        </w:rPr>
        <w:t>előírt kötelező okiratok, dokumentumok, nyilatkozatok, űrlapok (a továbbiakban együttesen: mellékletek) becsatolásával kell ajánlatát benyújtania.</w:t>
      </w:r>
    </w:p>
    <w:p w14:paraId="499A703F" w14:textId="77777777" w:rsidR="0091796A" w:rsidRPr="006E6B8D" w:rsidRDefault="0091796A"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Ajánlattevő kötelezettségét képezi – a felhívás és a közbeszerzési dokumentumok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44D0FBED" w14:textId="77777777" w:rsidR="00BF701F" w:rsidRPr="006E6B8D" w:rsidRDefault="00BF701F"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ajánlattevő felelősséggel tartozik az ajánlatban közölt adatok és nyilatkozatok, valamint a becsatolt igazolások, okiratok tartalmának valódiságáért.</w:t>
      </w:r>
    </w:p>
    <w:p w14:paraId="205D812D" w14:textId="77777777" w:rsidR="0091796A" w:rsidRPr="006E6B8D" w:rsidRDefault="0091796A"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 kizárólag elektronikus úton, az EKR</w:t>
      </w:r>
      <w:r w:rsidR="007F14BB" w:rsidRPr="006E6B8D">
        <w:rPr>
          <w:rFonts w:ascii="Franklin Gothic Book" w:hAnsi="Franklin Gothic Book" w:cs="Tahoma"/>
          <w:color w:val="auto"/>
          <w:sz w:val="22"/>
          <w:szCs w:val="22"/>
        </w:rPr>
        <w:t>-</w:t>
      </w:r>
      <w:r w:rsidRPr="006E6B8D">
        <w:rPr>
          <w:rFonts w:ascii="Franklin Gothic Book" w:hAnsi="Franklin Gothic Book" w:cs="Tahoma"/>
          <w:color w:val="auto"/>
          <w:sz w:val="22"/>
          <w:szCs w:val="22"/>
        </w:rPr>
        <w:t>en keresztül, az eljárás erre megadott felületén nyújtható be</w:t>
      </w:r>
      <w:r w:rsidR="008430C3"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Az előírt nyilatkozatokat az eljárásnak erre a célra biztosított felületén kell megadni, egyes igazolások benyújtása pedig a felület, az erre a célra létrehozott hely</w:t>
      </w:r>
      <w:r w:rsidR="00204405" w:rsidRPr="006E6B8D">
        <w:rPr>
          <w:rFonts w:ascii="Franklin Gothic Book" w:hAnsi="Franklin Gothic Book" w:cs="Tahoma"/>
          <w:color w:val="auto"/>
          <w:sz w:val="22"/>
          <w:szCs w:val="22"/>
        </w:rPr>
        <w:t>é</w:t>
      </w:r>
      <w:r w:rsidRPr="006E6B8D">
        <w:rPr>
          <w:rFonts w:ascii="Franklin Gothic Book" w:hAnsi="Franklin Gothic Book" w:cs="Tahoma"/>
          <w:color w:val="auto"/>
          <w:sz w:val="22"/>
          <w:szCs w:val="22"/>
        </w:rPr>
        <w:t>n az ajánlat összeállítása során feltöltési lehetőséget biztosít.</w:t>
      </w:r>
    </w:p>
    <w:p w14:paraId="3E31592A" w14:textId="77777777" w:rsidR="0076252F" w:rsidRPr="006E6B8D" w:rsidRDefault="0076252F" w:rsidP="0092019B">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Az EKR-ben benyújtandó nyilatkozatokkal kapcsolatos általános előírásokat a Kbt. 41/A. §-a, a Kbt. 57. § (1) bekezdés b) pontja, valamint az EKR rendelet 11. § (4) bekezdése és 12. §-a tartalmazza</w:t>
      </w:r>
      <w:r w:rsidR="00CF3BC9" w:rsidRPr="006E6B8D">
        <w:rPr>
          <w:rFonts w:ascii="Franklin Gothic Book" w:hAnsi="Franklin Gothic Book" w:cs="Tahoma"/>
          <w:color w:val="auto"/>
          <w:sz w:val="22"/>
          <w:szCs w:val="22"/>
        </w:rPr>
        <w:t>.</w:t>
      </w:r>
    </w:p>
    <w:p w14:paraId="0636747B" w14:textId="77777777" w:rsidR="004D33F9" w:rsidRPr="006E6B8D" w:rsidRDefault="004D33F9" w:rsidP="003D4AD9">
      <w:pPr>
        <w:pStyle w:val="Alaprtelmezett"/>
        <w:numPr>
          <w:ilvl w:val="1"/>
          <w:numId w:val="2"/>
        </w:numPr>
        <w:tabs>
          <w:tab w:val="clear" w:pos="708"/>
        </w:tabs>
        <w:spacing w:after="0"/>
        <w:ind w:left="567"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lastRenderedPageBreak/>
        <w:t>Ajánlattevőnek az alábbi nyilatkozatokat az EKR-ben létrehozott űrlapok kitöltésével köteles benyújtani:</w:t>
      </w:r>
    </w:p>
    <w:p w14:paraId="721F4C73" w14:textId="77777777" w:rsidR="004D33F9" w:rsidRPr="00E65604"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E65604">
        <w:rPr>
          <w:rFonts w:ascii="Franklin Gothic Book" w:hAnsi="Franklin Gothic Book" w:cs="Tahoma"/>
          <w:color w:val="auto"/>
          <w:sz w:val="22"/>
          <w:szCs w:val="22"/>
          <w:highlight w:val="yellow"/>
        </w:rPr>
        <w:t>Felolvasólap</w:t>
      </w:r>
    </w:p>
    <w:p w14:paraId="35C4D9B4" w14:textId="77777777" w:rsidR="004D33F9" w:rsidRPr="0062678B"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62678B">
        <w:rPr>
          <w:rFonts w:ascii="Franklin Gothic Book" w:hAnsi="Franklin Gothic Book" w:cs="Tahoma"/>
          <w:color w:val="auto"/>
          <w:sz w:val="22"/>
          <w:szCs w:val="22"/>
          <w:highlight w:val="yellow"/>
        </w:rPr>
        <w:t xml:space="preserve">Nyilatkozat Kbt. 62. § (1) bekezdés k) pont </w:t>
      </w:r>
      <w:proofErr w:type="spellStart"/>
      <w:r w:rsidRPr="0062678B">
        <w:rPr>
          <w:rFonts w:ascii="Franklin Gothic Book" w:hAnsi="Franklin Gothic Book" w:cs="Tahoma"/>
          <w:color w:val="auto"/>
          <w:sz w:val="22"/>
          <w:szCs w:val="22"/>
          <w:highlight w:val="yellow"/>
        </w:rPr>
        <w:t>kb</w:t>
      </w:r>
      <w:proofErr w:type="spellEnd"/>
      <w:r w:rsidRPr="0062678B">
        <w:rPr>
          <w:rFonts w:ascii="Franklin Gothic Book" w:hAnsi="Franklin Gothic Book" w:cs="Tahoma"/>
          <w:color w:val="auto"/>
          <w:sz w:val="22"/>
          <w:szCs w:val="22"/>
          <w:highlight w:val="yellow"/>
        </w:rPr>
        <w:t>) alpontja tekintetében</w:t>
      </w:r>
    </w:p>
    <w:p w14:paraId="5BE0A708" w14:textId="77777777" w:rsidR="00C81824" w:rsidRPr="0062678B" w:rsidRDefault="00C81824"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62678B">
        <w:rPr>
          <w:rFonts w:ascii="Franklin Gothic Book" w:hAnsi="Franklin Gothic Book" w:cs="Tahoma"/>
          <w:color w:val="auto"/>
          <w:sz w:val="22"/>
          <w:szCs w:val="22"/>
          <w:highlight w:val="yellow"/>
        </w:rPr>
        <w:t xml:space="preserve">Nyilatkozat Kbt. 62. § (1) bekezdés k) pont </w:t>
      </w:r>
      <w:proofErr w:type="spellStart"/>
      <w:r w:rsidRPr="0062678B">
        <w:rPr>
          <w:rFonts w:ascii="Franklin Gothic Book" w:hAnsi="Franklin Gothic Book" w:cs="Tahoma"/>
          <w:color w:val="auto"/>
          <w:sz w:val="22"/>
          <w:szCs w:val="22"/>
          <w:highlight w:val="yellow"/>
        </w:rPr>
        <w:t>kc</w:t>
      </w:r>
      <w:proofErr w:type="spellEnd"/>
      <w:r w:rsidRPr="0062678B">
        <w:rPr>
          <w:rFonts w:ascii="Franklin Gothic Book" w:hAnsi="Franklin Gothic Book" w:cs="Tahoma"/>
          <w:color w:val="auto"/>
          <w:sz w:val="22"/>
          <w:szCs w:val="22"/>
          <w:highlight w:val="yellow"/>
        </w:rPr>
        <w:t>) alpontja tekintetében</w:t>
      </w:r>
    </w:p>
    <w:p w14:paraId="5474B32C" w14:textId="77777777" w:rsidR="004D33F9" w:rsidRPr="0062678B"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62678B">
        <w:rPr>
          <w:rFonts w:ascii="Franklin Gothic Book" w:hAnsi="Franklin Gothic Book" w:cs="Tahoma"/>
          <w:color w:val="auto"/>
          <w:sz w:val="22"/>
          <w:szCs w:val="22"/>
          <w:highlight w:val="yellow"/>
        </w:rPr>
        <w:t>Kbt. 66. § (2) bekezdés szerinti nyilatkozat (közös ajánlattétel esetén kérjük az űrlapon jelölni, hogy „Jelen nyilatkozatot a közös ajánlattevők nevében teszem.”)</w:t>
      </w:r>
    </w:p>
    <w:p w14:paraId="1C0A93F3" w14:textId="77777777" w:rsidR="004D33F9" w:rsidRPr="0062678B"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62678B">
        <w:rPr>
          <w:rFonts w:ascii="Franklin Gothic Book" w:hAnsi="Franklin Gothic Book" w:cs="Tahoma"/>
          <w:color w:val="auto"/>
          <w:sz w:val="22"/>
          <w:szCs w:val="22"/>
          <w:highlight w:val="yellow"/>
        </w:rPr>
        <w:t xml:space="preserve">Kbt. 67. § (4) bekezdése szerinti nyilatkozat (kérjük az </w:t>
      </w:r>
      <w:proofErr w:type="spellStart"/>
      <w:r w:rsidRPr="0062678B">
        <w:rPr>
          <w:rFonts w:ascii="Franklin Gothic Book" w:hAnsi="Franklin Gothic Book" w:cs="Tahoma"/>
          <w:color w:val="auto"/>
          <w:sz w:val="22"/>
          <w:szCs w:val="22"/>
          <w:highlight w:val="yellow"/>
        </w:rPr>
        <w:t>űrlapo</w:t>
      </w:r>
      <w:proofErr w:type="spellEnd"/>
      <w:r w:rsidRPr="0062678B">
        <w:rPr>
          <w:rFonts w:ascii="Franklin Gothic Book" w:hAnsi="Franklin Gothic Book" w:cs="Tahoma"/>
          <w:color w:val="auto"/>
          <w:sz w:val="22"/>
          <w:szCs w:val="22"/>
          <w:highlight w:val="yellow"/>
        </w:rPr>
        <w:t>(</w:t>
      </w:r>
      <w:proofErr w:type="spellStart"/>
      <w:r w:rsidRPr="0062678B">
        <w:rPr>
          <w:rFonts w:ascii="Franklin Gothic Book" w:hAnsi="Franklin Gothic Book" w:cs="Tahoma"/>
          <w:color w:val="auto"/>
          <w:sz w:val="22"/>
          <w:szCs w:val="22"/>
          <w:highlight w:val="yellow"/>
        </w:rPr>
        <w:t>ko</w:t>
      </w:r>
      <w:proofErr w:type="spellEnd"/>
      <w:r w:rsidRPr="0062678B">
        <w:rPr>
          <w:rFonts w:ascii="Franklin Gothic Book" w:hAnsi="Franklin Gothic Book" w:cs="Tahoma"/>
          <w:color w:val="auto"/>
          <w:sz w:val="22"/>
          <w:szCs w:val="22"/>
          <w:highlight w:val="yellow"/>
        </w:rPr>
        <w:t>)n feltüntetni az Ajánlatkérő által a felhívás III.1.1. pontjában előírt kizáró okokat /Kbt. 62. § (1)</w:t>
      </w:r>
      <w:r w:rsidR="00C81824" w:rsidRPr="0062678B">
        <w:rPr>
          <w:rFonts w:ascii="Franklin Gothic Book" w:hAnsi="Franklin Gothic Book" w:cs="Tahoma"/>
          <w:color w:val="auto"/>
          <w:sz w:val="22"/>
          <w:szCs w:val="22"/>
          <w:highlight w:val="yellow"/>
        </w:rPr>
        <w:t>-(2)</w:t>
      </w:r>
      <w:r w:rsidRPr="0062678B">
        <w:rPr>
          <w:rFonts w:ascii="Franklin Gothic Book" w:hAnsi="Franklin Gothic Book" w:cs="Tahoma"/>
          <w:color w:val="auto"/>
          <w:sz w:val="22"/>
          <w:szCs w:val="22"/>
          <w:highlight w:val="yellow"/>
        </w:rPr>
        <w:t xml:space="preserve"> bekezdés szerinti kizáró okok/)</w:t>
      </w:r>
    </w:p>
    <w:p w14:paraId="5CDA9982" w14:textId="77777777" w:rsidR="004D33F9" w:rsidRPr="006E6B8D" w:rsidRDefault="003E1990"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Egységes európai közbeszer</w:t>
      </w:r>
      <w:r w:rsidR="00095F1E" w:rsidRPr="006E6B8D">
        <w:rPr>
          <w:rFonts w:ascii="Franklin Gothic Book" w:hAnsi="Franklin Gothic Book" w:cs="Tahoma"/>
          <w:color w:val="auto"/>
          <w:sz w:val="22"/>
          <w:szCs w:val="22"/>
        </w:rPr>
        <w:t>zési dokumentum (EEKD)</w:t>
      </w:r>
    </w:p>
    <w:p w14:paraId="493FEDF6" w14:textId="77777777" w:rsidR="004D33F9" w:rsidRPr="00EC374A" w:rsidRDefault="004D33F9"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EC374A">
        <w:rPr>
          <w:rFonts w:ascii="Franklin Gothic Book" w:hAnsi="Franklin Gothic Book" w:cs="Tahoma"/>
          <w:color w:val="auto"/>
          <w:sz w:val="22"/>
          <w:szCs w:val="22"/>
          <w:highlight w:val="yellow"/>
        </w:rPr>
        <w:t>Nyilatkozat változásbejegyezés vonatkozásában</w:t>
      </w:r>
    </w:p>
    <w:p w14:paraId="3498D920" w14:textId="77777777" w:rsidR="002A40C1" w:rsidRPr="00553E5F" w:rsidRDefault="002A40C1" w:rsidP="002A40C1">
      <w:pPr>
        <w:pStyle w:val="Alaprtelmezett"/>
        <w:numPr>
          <w:ilvl w:val="0"/>
          <w:numId w:val="13"/>
        </w:numPr>
        <w:spacing w:after="0"/>
        <w:jc w:val="both"/>
        <w:rPr>
          <w:rFonts w:ascii="Franklin Gothic Book" w:hAnsi="Franklin Gothic Book" w:cs="Tahoma"/>
          <w:color w:val="auto"/>
          <w:sz w:val="22"/>
          <w:szCs w:val="22"/>
          <w:highlight w:val="yellow"/>
        </w:rPr>
      </w:pPr>
      <w:r w:rsidRPr="00553E5F">
        <w:rPr>
          <w:rFonts w:ascii="Franklin Gothic Book" w:hAnsi="Franklin Gothic Book" w:cs="Tahoma"/>
          <w:color w:val="auto"/>
          <w:sz w:val="22"/>
          <w:szCs w:val="22"/>
          <w:highlight w:val="yellow"/>
        </w:rPr>
        <w:t>Nyilatkozat Kbt. 65. § (7) bekezdésről (nemleges tartalom esetén is)</w:t>
      </w:r>
    </w:p>
    <w:p w14:paraId="66CE6389" w14:textId="77777777" w:rsidR="002A40C1" w:rsidRPr="00553E5F" w:rsidRDefault="002A40C1" w:rsidP="002A40C1">
      <w:pPr>
        <w:pStyle w:val="Alaprtelmezett"/>
        <w:numPr>
          <w:ilvl w:val="0"/>
          <w:numId w:val="13"/>
        </w:numPr>
        <w:spacing w:after="0"/>
        <w:jc w:val="both"/>
        <w:rPr>
          <w:rFonts w:ascii="Franklin Gothic Book" w:hAnsi="Franklin Gothic Book" w:cs="Tahoma"/>
          <w:color w:val="auto"/>
          <w:sz w:val="22"/>
          <w:szCs w:val="22"/>
          <w:highlight w:val="yellow"/>
        </w:rPr>
      </w:pPr>
      <w:r w:rsidRPr="00553E5F">
        <w:rPr>
          <w:rFonts w:ascii="Franklin Gothic Book" w:hAnsi="Franklin Gothic Book" w:cs="Tahoma"/>
          <w:color w:val="auto"/>
          <w:sz w:val="22"/>
          <w:szCs w:val="22"/>
          <w:highlight w:val="yellow"/>
        </w:rPr>
        <w:t>Nyilatkozat Kbt. 66. § (6) bekezdésről (nemleges tartalom esetén is)</w:t>
      </w:r>
    </w:p>
    <w:p w14:paraId="16CD607B" w14:textId="77777777" w:rsidR="002A40C1" w:rsidRPr="00553E5F" w:rsidRDefault="002A40C1" w:rsidP="002A40C1">
      <w:pPr>
        <w:pStyle w:val="Alaprtelmezett"/>
        <w:numPr>
          <w:ilvl w:val="0"/>
          <w:numId w:val="13"/>
        </w:numPr>
        <w:spacing w:after="0"/>
        <w:jc w:val="both"/>
        <w:rPr>
          <w:rFonts w:ascii="Franklin Gothic Book" w:hAnsi="Franklin Gothic Book" w:cs="Tahoma"/>
          <w:color w:val="auto"/>
          <w:sz w:val="22"/>
          <w:szCs w:val="22"/>
          <w:highlight w:val="yellow"/>
        </w:rPr>
      </w:pPr>
      <w:r w:rsidRPr="00553E5F">
        <w:rPr>
          <w:rFonts w:ascii="Franklin Gothic Book" w:hAnsi="Franklin Gothic Book" w:cs="Tahoma"/>
          <w:color w:val="auto"/>
          <w:sz w:val="22"/>
          <w:szCs w:val="22"/>
          <w:highlight w:val="yellow"/>
        </w:rPr>
        <w:t>Nyilatkozat üzleti titokról (adott esetben, ha Ajánlattevő ajánlatában üzleti titkot helyez el)</w:t>
      </w:r>
    </w:p>
    <w:p w14:paraId="5FFAFCC3" w14:textId="77777777" w:rsidR="002A40C1" w:rsidRPr="00521092" w:rsidRDefault="002A40C1" w:rsidP="002A40C1">
      <w:pPr>
        <w:pStyle w:val="Alaprtelmezett"/>
        <w:numPr>
          <w:ilvl w:val="0"/>
          <w:numId w:val="13"/>
        </w:numPr>
        <w:spacing w:after="0"/>
        <w:jc w:val="both"/>
        <w:rPr>
          <w:rFonts w:ascii="Franklin Gothic Book" w:hAnsi="Franklin Gothic Book" w:cs="Tahoma"/>
          <w:color w:val="auto"/>
          <w:sz w:val="22"/>
          <w:szCs w:val="22"/>
          <w:highlight w:val="yellow"/>
        </w:rPr>
      </w:pPr>
      <w:r w:rsidRPr="00521092">
        <w:rPr>
          <w:rFonts w:ascii="Franklin Gothic Book" w:hAnsi="Franklin Gothic Book" w:cs="Tahoma"/>
          <w:color w:val="auto"/>
          <w:sz w:val="22"/>
          <w:szCs w:val="22"/>
          <w:highlight w:val="yellow"/>
        </w:rPr>
        <w:t>Felelős fordításról szóló nyilatkozat (adott esetben)</w:t>
      </w:r>
    </w:p>
    <w:p w14:paraId="3ABFB9E1" w14:textId="77777777" w:rsidR="00C93C5F" w:rsidRPr="00521092" w:rsidRDefault="006C7748"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521092">
        <w:rPr>
          <w:rFonts w:ascii="Franklin Gothic Book" w:hAnsi="Franklin Gothic Book" w:cs="Tahoma"/>
          <w:color w:val="auto"/>
          <w:sz w:val="22"/>
          <w:szCs w:val="22"/>
          <w:highlight w:val="yellow"/>
        </w:rPr>
        <w:t>Nyilatkozat biztosíték határidőben történő rendelkezésre bocsá</w:t>
      </w:r>
      <w:r w:rsidR="009628BF" w:rsidRPr="00521092">
        <w:rPr>
          <w:rFonts w:ascii="Franklin Gothic Book" w:hAnsi="Franklin Gothic Book" w:cs="Tahoma"/>
          <w:color w:val="auto"/>
          <w:sz w:val="22"/>
          <w:szCs w:val="22"/>
          <w:highlight w:val="yellow"/>
        </w:rPr>
        <w:t>tásáról</w:t>
      </w:r>
    </w:p>
    <w:p w14:paraId="684ABBEF" w14:textId="77777777" w:rsidR="005E5D35" w:rsidRPr="00521092" w:rsidRDefault="005E5D35"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521092">
        <w:rPr>
          <w:rFonts w:ascii="Franklin Gothic Book" w:hAnsi="Franklin Gothic Book" w:cs="Tahoma"/>
          <w:color w:val="auto"/>
          <w:sz w:val="22"/>
          <w:szCs w:val="22"/>
          <w:highlight w:val="yellow"/>
        </w:rPr>
        <w:t>Ajánlattevő nyilatkozata felelősségbiztosítás tekintetében</w:t>
      </w:r>
    </w:p>
    <w:p w14:paraId="1618BFCE" w14:textId="77777777" w:rsidR="00C371B5" w:rsidRPr="00E65604" w:rsidRDefault="00C371B5" w:rsidP="003D4AD9">
      <w:pPr>
        <w:pStyle w:val="Alaprtelmezett"/>
        <w:numPr>
          <w:ilvl w:val="0"/>
          <w:numId w:val="13"/>
        </w:numPr>
        <w:tabs>
          <w:tab w:val="clear" w:pos="708"/>
        </w:tabs>
        <w:spacing w:after="0"/>
        <w:ind w:left="1066" w:hanging="454"/>
        <w:jc w:val="both"/>
        <w:rPr>
          <w:rFonts w:ascii="Franklin Gothic Book" w:hAnsi="Franklin Gothic Book" w:cs="Tahoma"/>
          <w:color w:val="auto"/>
          <w:sz w:val="22"/>
          <w:szCs w:val="22"/>
          <w:highlight w:val="yellow"/>
        </w:rPr>
      </w:pPr>
      <w:r w:rsidRPr="00E65604">
        <w:rPr>
          <w:rFonts w:ascii="Franklin Gothic Book" w:hAnsi="Franklin Gothic Book" w:cs="Tahoma"/>
          <w:color w:val="auto"/>
          <w:sz w:val="22"/>
          <w:szCs w:val="22"/>
          <w:highlight w:val="yellow"/>
        </w:rPr>
        <w:t xml:space="preserve">Nyilatkozat a 2. értékelési részszempontra megajánlott szakember </w:t>
      </w:r>
      <w:r w:rsidR="0039122E" w:rsidRPr="00E65604">
        <w:rPr>
          <w:rFonts w:ascii="Franklin Gothic Book" w:hAnsi="Franklin Gothic Book" w:cs="Tahoma"/>
          <w:color w:val="auto"/>
          <w:sz w:val="22"/>
          <w:szCs w:val="22"/>
          <w:highlight w:val="yellow"/>
        </w:rPr>
        <w:t>nevéről</w:t>
      </w:r>
    </w:p>
    <w:p w14:paraId="4E82FE9A" w14:textId="77777777" w:rsidR="0091796A" w:rsidRPr="006E6B8D" w:rsidRDefault="009262F2"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Kbt. 41/B. § (2) bekezdése alapján </w:t>
      </w:r>
      <w:r w:rsidR="0091796A" w:rsidRPr="006E6B8D">
        <w:rPr>
          <w:rFonts w:ascii="Franklin Gothic Book" w:hAnsi="Franklin Gothic Book" w:cs="Tahoma"/>
          <w:color w:val="auto"/>
          <w:sz w:val="22"/>
          <w:szCs w:val="22"/>
        </w:rPr>
        <w:t>Ajánlatkérő előírja, hogy az ajánlattevők az ajánlat részét képező</w:t>
      </w:r>
      <w:r w:rsidR="00E035AC" w:rsidRPr="006E6B8D">
        <w:rPr>
          <w:rFonts w:ascii="Franklin Gothic Book" w:hAnsi="Franklin Gothic Book" w:cs="Tahoma"/>
          <w:color w:val="auto"/>
          <w:sz w:val="22"/>
          <w:szCs w:val="22"/>
        </w:rPr>
        <w:t xml:space="preserve"> – nem EKR űrlapon benyújtandó -</w:t>
      </w:r>
      <w:r w:rsidR="0091796A" w:rsidRPr="006E6B8D">
        <w:rPr>
          <w:rFonts w:ascii="Franklin Gothic Book" w:hAnsi="Franklin Gothic Book" w:cs="Tahoma"/>
          <w:color w:val="auto"/>
          <w:sz w:val="22"/>
          <w:szCs w:val="22"/>
        </w:rPr>
        <w:t xml:space="preserve"> dokumentumokat </w:t>
      </w:r>
      <w:r w:rsidR="0091796A" w:rsidRPr="00C51334">
        <w:rPr>
          <w:rFonts w:ascii="Franklin Gothic Book" w:hAnsi="Franklin Gothic Book" w:cs="Tahoma"/>
          <w:b/>
          <w:color w:val="auto"/>
          <w:sz w:val="22"/>
          <w:szCs w:val="22"/>
        </w:rPr>
        <w:t>.pdf</w:t>
      </w:r>
      <w:r w:rsidR="0091796A" w:rsidRPr="00C51334">
        <w:rPr>
          <w:rFonts w:ascii="Franklin Gothic Book" w:hAnsi="Franklin Gothic Book" w:cs="Tahoma"/>
          <w:color w:val="auto"/>
          <w:sz w:val="22"/>
          <w:szCs w:val="22"/>
        </w:rPr>
        <w:t xml:space="preserve"> formátumú</w:t>
      </w:r>
      <w:r w:rsidR="0091796A" w:rsidRPr="006E6B8D">
        <w:rPr>
          <w:rFonts w:ascii="Franklin Gothic Book" w:hAnsi="Franklin Gothic Book" w:cs="Tahoma"/>
          <w:color w:val="auto"/>
          <w:sz w:val="22"/>
          <w:szCs w:val="22"/>
        </w:rPr>
        <w:t xml:space="preserve"> fájlban készítsék el</w:t>
      </w:r>
      <w:r w:rsidR="00566D27" w:rsidRPr="006E6B8D">
        <w:rPr>
          <w:rFonts w:ascii="Franklin Gothic Book" w:hAnsi="Franklin Gothic Book" w:cs="Tahoma"/>
          <w:color w:val="auto"/>
          <w:sz w:val="22"/>
          <w:szCs w:val="22"/>
        </w:rPr>
        <w:t>, melyek</w:t>
      </w:r>
      <w:r w:rsidR="005557AA" w:rsidRPr="006E6B8D">
        <w:rPr>
          <w:rFonts w:ascii="Franklin Gothic Book" w:hAnsi="Franklin Gothic Book" w:cs="Tahoma"/>
          <w:color w:val="auto"/>
          <w:sz w:val="22"/>
          <w:szCs w:val="22"/>
        </w:rPr>
        <w:t xml:space="preserve">et </w:t>
      </w:r>
      <w:r w:rsidR="00566D27" w:rsidRPr="006E6B8D">
        <w:rPr>
          <w:rFonts w:ascii="Franklin Gothic Book" w:hAnsi="Franklin Gothic Book" w:cs="Tahoma"/>
          <w:sz w:val="22"/>
          <w:szCs w:val="22"/>
        </w:rPr>
        <w:t>a végén alá kell írnia az adott gazdálkodó szervezetnél erre jogosult(</w:t>
      </w:r>
      <w:proofErr w:type="spellStart"/>
      <w:r w:rsidR="00566D27" w:rsidRPr="006E6B8D">
        <w:rPr>
          <w:rFonts w:ascii="Franklin Gothic Book" w:hAnsi="Franklin Gothic Book" w:cs="Tahoma"/>
          <w:sz w:val="22"/>
          <w:szCs w:val="22"/>
        </w:rPr>
        <w:t>ak</w:t>
      </w:r>
      <w:proofErr w:type="spellEnd"/>
      <w:r w:rsidR="00566D27" w:rsidRPr="006E6B8D">
        <w:rPr>
          <w:rFonts w:ascii="Franklin Gothic Book" w:hAnsi="Franklin Gothic Book" w:cs="Tahoma"/>
          <w:sz w:val="22"/>
          <w:szCs w:val="22"/>
        </w:rPr>
        <w:t>)nak vagy olyan személynek, vagy személyeknek, aki(k) erre a jogosult személy(</w:t>
      </w:r>
      <w:proofErr w:type="spellStart"/>
      <w:r w:rsidR="00566D27" w:rsidRPr="006E6B8D">
        <w:rPr>
          <w:rFonts w:ascii="Franklin Gothic Book" w:hAnsi="Franklin Gothic Book" w:cs="Tahoma"/>
          <w:sz w:val="22"/>
          <w:szCs w:val="22"/>
        </w:rPr>
        <w:t>ek</w:t>
      </w:r>
      <w:proofErr w:type="spellEnd"/>
      <w:r w:rsidR="00566D27" w:rsidRPr="006E6B8D">
        <w:rPr>
          <w:rFonts w:ascii="Franklin Gothic Book" w:hAnsi="Franklin Gothic Book" w:cs="Tahoma"/>
          <w:sz w:val="22"/>
          <w:szCs w:val="22"/>
        </w:rPr>
        <w:t>)</w:t>
      </w:r>
      <w:proofErr w:type="spellStart"/>
      <w:r w:rsidR="00566D27" w:rsidRPr="006E6B8D">
        <w:rPr>
          <w:rFonts w:ascii="Franklin Gothic Book" w:hAnsi="Franklin Gothic Book" w:cs="Tahoma"/>
          <w:sz w:val="22"/>
          <w:szCs w:val="22"/>
        </w:rPr>
        <w:t>től</w:t>
      </w:r>
      <w:proofErr w:type="spellEnd"/>
      <w:r w:rsidR="00566D27" w:rsidRPr="006E6B8D">
        <w:rPr>
          <w:rFonts w:ascii="Franklin Gothic Book" w:hAnsi="Franklin Gothic Book" w:cs="Tahoma"/>
          <w:sz w:val="22"/>
          <w:szCs w:val="22"/>
        </w:rPr>
        <w:t xml:space="preserve"> írásos felhatalmazást kaptak.</w:t>
      </w:r>
    </w:p>
    <w:p w14:paraId="126E3FB3" w14:textId="77777777" w:rsidR="005557AA" w:rsidRPr="006E6B8D" w:rsidRDefault="005557AA"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sz w:val="22"/>
          <w:szCs w:val="22"/>
        </w:rPr>
      </w:pPr>
      <w:r w:rsidRPr="006E6B8D">
        <w:rPr>
          <w:rFonts w:ascii="Franklin Gothic Book" w:hAnsi="Franklin Gothic Book" w:cs="Tahoma"/>
          <w:sz w:val="22"/>
          <w:szCs w:val="22"/>
        </w:rPr>
        <w:t>Aláírás igazolása: A cégkivonatban nem szereplő kötelezettségvállalók esetében a cégjegyzésre jogosult személytől származó, ajánlat aláírására vonatkozó (a meghatalmazott aláírását is tartalmazó) írásos meghatalmazást kell az ajánlatban benyújtani teljes bizonyító erejű magánokiratba foglalva.</w:t>
      </w:r>
    </w:p>
    <w:p w14:paraId="2A8E8321" w14:textId="77777777" w:rsidR="002614A2" w:rsidRPr="006E6B8D" w:rsidRDefault="002614A2"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color w:val="auto"/>
          <w:sz w:val="22"/>
          <w:szCs w:val="22"/>
        </w:rPr>
      </w:pPr>
      <w:r w:rsidRPr="006E6B8D">
        <w:rPr>
          <w:rFonts w:ascii="Franklin Gothic Book" w:hAnsi="Franklin Gothic Book" w:cs="Tahoma"/>
          <w:color w:val="auto"/>
          <w:sz w:val="22"/>
          <w:szCs w:val="22"/>
        </w:rPr>
        <w:t>A</w:t>
      </w:r>
      <w:r w:rsidR="00F7755A" w:rsidRPr="006E6B8D">
        <w:rPr>
          <w:rFonts w:ascii="Franklin Gothic Book" w:hAnsi="Franklin Gothic Book" w:cs="Tahoma"/>
          <w:color w:val="auto"/>
          <w:sz w:val="22"/>
          <w:szCs w:val="22"/>
        </w:rPr>
        <w:t>z ajánlat módosítás</w:t>
      </w:r>
      <w:r w:rsidR="00FA330C" w:rsidRPr="006E6B8D">
        <w:rPr>
          <w:rFonts w:ascii="Franklin Gothic Book" w:hAnsi="Franklin Gothic Book" w:cs="Tahoma"/>
          <w:color w:val="auto"/>
          <w:sz w:val="22"/>
          <w:szCs w:val="22"/>
        </w:rPr>
        <w:t xml:space="preserve">ára </w:t>
      </w:r>
      <w:r w:rsidRPr="006E6B8D">
        <w:rPr>
          <w:rFonts w:ascii="Franklin Gothic Book" w:hAnsi="Franklin Gothic Book" w:cs="Tahoma"/>
          <w:color w:val="auto"/>
          <w:sz w:val="22"/>
          <w:szCs w:val="22"/>
        </w:rPr>
        <w:t>a Kbt. 55. § (7) bekezdés</w:t>
      </w:r>
      <w:r w:rsidR="00F7755A" w:rsidRPr="006E6B8D">
        <w:rPr>
          <w:rFonts w:ascii="Franklin Gothic Book" w:hAnsi="Franklin Gothic Book" w:cs="Tahoma"/>
          <w:color w:val="auto"/>
          <w:sz w:val="22"/>
          <w:szCs w:val="22"/>
        </w:rPr>
        <w:t>ében foglalt</w:t>
      </w:r>
      <w:r w:rsidR="009E0454" w:rsidRPr="006E6B8D">
        <w:rPr>
          <w:rFonts w:ascii="Franklin Gothic Book" w:hAnsi="Franklin Gothic Book" w:cs="Tahoma"/>
          <w:color w:val="auto"/>
          <w:sz w:val="22"/>
          <w:szCs w:val="22"/>
        </w:rPr>
        <w:t>ak szerint</w:t>
      </w:r>
      <w:r w:rsidR="00FA330C" w:rsidRPr="006E6B8D">
        <w:rPr>
          <w:rFonts w:ascii="Franklin Gothic Book" w:hAnsi="Franklin Gothic Book" w:cs="Tahoma"/>
          <w:color w:val="auto"/>
          <w:sz w:val="22"/>
          <w:szCs w:val="22"/>
        </w:rPr>
        <w:t xml:space="preserve"> van lehetőség</w:t>
      </w:r>
      <w:r w:rsidRPr="006E6B8D">
        <w:rPr>
          <w:rFonts w:ascii="Franklin Gothic Book" w:hAnsi="Franklin Gothic Book" w:cs="Tahoma"/>
          <w:color w:val="auto"/>
          <w:sz w:val="22"/>
          <w:szCs w:val="22"/>
        </w:rPr>
        <w:t>.</w:t>
      </w:r>
    </w:p>
    <w:p w14:paraId="38495F4E" w14:textId="77777777" w:rsidR="00081AFF" w:rsidRPr="006E6B8D" w:rsidRDefault="00081AFF"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sz w:val="22"/>
          <w:szCs w:val="22"/>
        </w:rPr>
      </w:pPr>
      <w:r w:rsidRPr="006E6B8D">
        <w:rPr>
          <w:rFonts w:ascii="Franklin Gothic Book" w:hAnsi="Franklin Gothic Book" w:cs="Tahoma"/>
          <w:sz w:val="22"/>
          <w:szCs w:val="22"/>
        </w:rPr>
        <w:t xml:space="preserve">Az ajánlatnak az </w:t>
      </w:r>
      <w:r w:rsidR="009E15EB" w:rsidRPr="006E6B8D">
        <w:rPr>
          <w:rFonts w:ascii="Franklin Gothic Book" w:hAnsi="Franklin Gothic Book" w:cs="Tahoma"/>
          <w:sz w:val="22"/>
          <w:szCs w:val="22"/>
        </w:rPr>
        <w:t>ajánlattételi</w:t>
      </w:r>
      <w:r w:rsidR="00CC05B0" w:rsidRPr="006E6B8D">
        <w:rPr>
          <w:rFonts w:ascii="Franklin Gothic Book" w:hAnsi="Franklin Gothic Book" w:cs="Tahoma"/>
          <w:sz w:val="22"/>
          <w:szCs w:val="22"/>
        </w:rPr>
        <w:t xml:space="preserve"> </w:t>
      </w:r>
      <w:r w:rsidRPr="006E6B8D">
        <w:rPr>
          <w:rFonts w:ascii="Franklin Gothic Book" w:hAnsi="Franklin Gothic Book" w:cs="Tahoma"/>
          <w:sz w:val="22"/>
          <w:szCs w:val="22"/>
        </w:rPr>
        <w:t>határidő lejártának időpontjáig kell elektronikusan beérkeznie. A beérkezés időpontjáról az EKR visszaigazolást küld.</w:t>
      </w:r>
    </w:p>
    <w:p w14:paraId="71DA16C3" w14:textId="77777777" w:rsidR="008B553E" w:rsidRPr="006E6B8D" w:rsidRDefault="00FB3173" w:rsidP="0039122E">
      <w:pPr>
        <w:pStyle w:val="Szneslista1jellszn1"/>
        <w:numPr>
          <w:ilvl w:val="1"/>
          <w:numId w:val="2"/>
        </w:numPr>
        <w:tabs>
          <w:tab w:val="clear" w:pos="708"/>
        </w:tabs>
        <w:spacing w:before="0" w:after="0" w:line="276" w:lineRule="auto"/>
        <w:ind w:left="426" w:hanging="426"/>
        <w:rPr>
          <w:rFonts w:ascii="Franklin Gothic Book" w:hAnsi="Franklin Gothic Book" w:cs="Tahoma"/>
          <w:sz w:val="22"/>
          <w:szCs w:val="22"/>
        </w:rPr>
      </w:pPr>
      <w:r w:rsidRPr="006E6B8D">
        <w:rPr>
          <w:rFonts w:ascii="Franklin Gothic Book" w:hAnsi="Franklin Gothic Book" w:cs="Tahoma"/>
          <w:sz w:val="22"/>
          <w:szCs w:val="22"/>
        </w:rPr>
        <w:t xml:space="preserve">A teljes </w:t>
      </w:r>
      <w:r w:rsidR="009E15EB" w:rsidRPr="006E6B8D">
        <w:rPr>
          <w:rFonts w:ascii="Franklin Gothic Book" w:hAnsi="Franklin Gothic Book" w:cs="Tahoma"/>
          <w:sz w:val="22"/>
          <w:szCs w:val="22"/>
        </w:rPr>
        <w:t>ajánlati</w:t>
      </w:r>
      <w:r w:rsidRPr="006E6B8D">
        <w:rPr>
          <w:rFonts w:ascii="Franklin Gothic Book" w:hAnsi="Franklin Gothic Book" w:cs="Tahoma"/>
          <w:sz w:val="22"/>
          <w:szCs w:val="22"/>
        </w:rPr>
        <w:t xml:space="preserve"> felhívásban, valamint az eljárás során valamennyi órában </w:t>
      </w:r>
      <w:r w:rsidR="00945087" w:rsidRPr="006E6B8D">
        <w:rPr>
          <w:rFonts w:ascii="Franklin Gothic Book" w:hAnsi="Franklin Gothic Book" w:cs="Tahoma"/>
          <w:sz w:val="22"/>
          <w:szCs w:val="22"/>
        </w:rPr>
        <w:t>megadott határidő közép európai</w:t>
      </w:r>
      <w:r w:rsidR="009F4D2A" w:rsidRPr="006E6B8D">
        <w:rPr>
          <w:rFonts w:ascii="Franklin Gothic Book" w:hAnsi="Franklin Gothic Book" w:cs="Tahoma"/>
          <w:sz w:val="22"/>
          <w:szCs w:val="22"/>
        </w:rPr>
        <w:t xml:space="preserve"> helyi idő szerint értendő (CET)</w:t>
      </w:r>
    </w:p>
    <w:p w14:paraId="56A83877" w14:textId="77777777" w:rsidR="00122CCE" w:rsidRPr="006E6B8D" w:rsidRDefault="00122CCE" w:rsidP="0039122E">
      <w:pPr>
        <w:pStyle w:val="Szneslista1jellszn1"/>
        <w:tabs>
          <w:tab w:val="clear" w:pos="708"/>
        </w:tabs>
        <w:spacing w:before="0" w:after="0" w:line="276" w:lineRule="auto"/>
        <w:ind w:left="426" w:hanging="426"/>
        <w:rPr>
          <w:rFonts w:ascii="Franklin Gothic Book" w:hAnsi="Franklin Gothic Book" w:cs="Tahoma"/>
          <w:sz w:val="22"/>
          <w:szCs w:val="22"/>
        </w:rPr>
      </w:pPr>
    </w:p>
    <w:p w14:paraId="0E8B105D" w14:textId="77777777" w:rsidR="006F0AC7" w:rsidRPr="006E6B8D" w:rsidRDefault="006F0AC7" w:rsidP="003D4AD9">
      <w:pPr>
        <w:pStyle w:val="Szneslista1jellszn1"/>
        <w:numPr>
          <w:ilvl w:val="0"/>
          <w:numId w:val="2"/>
        </w:numPr>
        <w:tabs>
          <w:tab w:val="clear" w:pos="708"/>
          <w:tab w:val="left" w:pos="567"/>
        </w:tabs>
        <w:spacing w:before="0" w:after="0" w:line="276" w:lineRule="auto"/>
        <w:ind w:left="0" w:firstLine="0"/>
        <w:rPr>
          <w:rFonts w:ascii="Franklin Gothic Book" w:hAnsi="Franklin Gothic Book" w:cs="Tahoma"/>
          <w:color w:val="auto"/>
          <w:sz w:val="22"/>
          <w:szCs w:val="22"/>
        </w:rPr>
      </w:pPr>
      <w:r w:rsidRPr="006E6B8D">
        <w:rPr>
          <w:rFonts w:ascii="Franklin Gothic Book" w:hAnsi="Franklin Gothic Book" w:cs="Tahoma"/>
          <w:b/>
          <w:bCs/>
          <w:caps/>
          <w:color w:val="auto"/>
          <w:sz w:val="22"/>
          <w:szCs w:val="22"/>
        </w:rPr>
        <w:t>KÖZÖS AJÁNLATTÉTEL</w:t>
      </w:r>
    </w:p>
    <w:p w14:paraId="07FF7F2E" w14:textId="77777777" w:rsidR="00CE0EA0" w:rsidRPr="006E6B8D" w:rsidRDefault="00CE0EA0" w:rsidP="0039122E">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bookmarkStart w:id="5" w:name="pr193"/>
      <w:bookmarkEnd w:id="5"/>
      <w:r w:rsidRPr="006E6B8D">
        <w:rPr>
          <w:rFonts w:ascii="Franklin Gothic Book" w:hAnsi="Franklin Gothic Book" w:cs="Tahoma"/>
          <w:color w:val="auto"/>
          <w:sz w:val="22"/>
          <w:szCs w:val="22"/>
        </w:rPr>
        <w:t>Közös ajánlattétel a Kbt. 35. §</w:t>
      </w:r>
      <w:r w:rsidR="00A56A4A"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alapján.</w:t>
      </w:r>
    </w:p>
    <w:p w14:paraId="6FBEAE72" w14:textId="77777777" w:rsidR="00620348" w:rsidRPr="006E6B8D" w:rsidRDefault="006F0AC7" w:rsidP="0039122E">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bookmarkStart w:id="6" w:name="pr196"/>
      <w:bookmarkStart w:id="7" w:name="pr198"/>
      <w:bookmarkEnd w:id="6"/>
      <w:bookmarkEnd w:id="7"/>
      <w:r w:rsidRPr="006E6B8D">
        <w:rPr>
          <w:rFonts w:ascii="Franklin Gothic Book" w:hAnsi="Franklin Gothic Book" w:cs="Tahoma"/>
          <w:color w:val="auto"/>
          <w:sz w:val="22"/>
          <w:szCs w:val="22"/>
        </w:rPr>
        <w:t>Amennyiben több gazdasági szereplő közösen tesz ajánlatot a közbeszerzési eljárásban, akkor az ajánlathoz csatolniuk kell az erre vonatkozó megállapodást</w:t>
      </w:r>
      <w:r w:rsidR="00620348" w:rsidRPr="006E6B8D">
        <w:rPr>
          <w:rFonts w:ascii="Franklin Gothic Book" w:hAnsi="Franklin Gothic Book" w:cs="Tahoma"/>
          <w:color w:val="auto"/>
          <w:sz w:val="22"/>
          <w:szCs w:val="22"/>
        </w:rPr>
        <w:t>, melynek tartalmaznia szükséges az alábbi pontokat:</w:t>
      </w:r>
    </w:p>
    <w:p w14:paraId="01374819" w14:textId="77777777" w:rsidR="0039122E" w:rsidRPr="006E6B8D" w:rsidRDefault="0039122E" w:rsidP="0039122E">
      <w:pPr>
        <w:pStyle w:val="Alaprtelmezett"/>
        <w:tabs>
          <w:tab w:val="clear" w:pos="708"/>
        </w:tabs>
        <w:spacing w:after="0"/>
        <w:ind w:left="426"/>
        <w:jc w:val="both"/>
        <w:rPr>
          <w:rFonts w:ascii="Franklin Gothic Book" w:hAnsi="Franklin Gothic Book" w:cs="Tahoma"/>
          <w:color w:val="auto"/>
          <w:sz w:val="22"/>
          <w:szCs w:val="22"/>
        </w:rPr>
      </w:pPr>
    </w:p>
    <w:p w14:paraId="40D5A426" w14:textId="77777777" w:rsidR="007545ED" w:rsidRPr="006E6B8D" w:rsidRDefault="007545ED" w:rsidP="004D067F">
      <w:pPr>
        <w:numPr>
          <w:ilvl w:val="0"/>
          <w:numId w:val="27"/>
        </w:numPr>
        <w:suppressAutoHyphens/>
        <w:spacing w:after="0"/>
        <w:ind w:left="993"/>
        <w:jc w:val="both"/>
        <w:textAlignment w:val="baseline"/>
        <w:rPr>
          <w:rFonts w:ascii="Franklin Gothic Book" w:hAnsi="Franklin Gothic Book" w:cs="Tahoma"/>
        </w:rPr>
      </w:pPr>
      <w:r w:rsidRPr="006E6B8D">
        <w:rPr>
          <w:rFonts w:ascii="Franklin Gothic Book" w:hAnsi="Franklin Gothic Book" w:cs="Tahoma"/>
        </w:rPr>
        <w:t>a jelen közbeszerzési eljárásban közös ajánlattevők nevében eljárni (továbbá kapcsolattartásra) jogosult képviselő szervezet megnevezését;</w:t>
      </w:r>
    </w:p>
    <w:p w14:paraId="5F072111" w14:textId="77777777" w:rsidR="007545ED" w:rsidRPr="006E6B8D" w:rsidRDefault="007545ED" w:rsidP="004D067F">
      <w:pPr>
        <w:numPr>
          <w:ilvl w:val="0"/>
          <w:numId w:val="27"/>
        </w:numPr>
        <w:suppressAutoHyphens/>
        <w:spacing w:after="0"/>
        <w:ind w:left="993"/>
        <w:jc w:val="both"/>
        <w:textAlignment w:val="baseline"/>
        <w:rPr>
          <w:rFonts w:ascii="Franklin Gothic Book" w:hAnsi="Franklin Gothic Book" w:cs="Tahoma"/>
        </w:rPr>
      </w:pPr>
      <w:r w:rsidRPr="006E6B8D">
        <w:rPr>
          <w:rFonts w:ascii="Franklin Gothic Book" w:hAnsi="Franklin Gothic Book" w:cs="Tahoma"/>
        </w:rPr>
        <w:t>a szerződés teljesítéséért egyetemleges felelősségvállalást minden tag részéről;</w:t>
      </w:r>
    </w:p>
    <w:p w14:paraId="2F8C779F" w14:textId="77777777" w:rsidR="005557AA" w:rsidRPr="006E6B8D" w:rsidRDefault="007545ED" w:rsidP="004D067F">
      <w:pPr>
        <w:numPr>
          <w:ilvl w:val="0"/>
          <w:numId w:val="27"/>
        </w:numPr>
        <w:suppressAutoHyphens/>
        <w:spacing w:after="0"/>
        <w:ind w:left="993"/>
        <w:jc w:val="both"/>
        <w:textAlignment w:val="baseline"/>
        <w:rPr>
          <w:rFonts w:ascii="Franklin Gothic Book" w:hAnsi="Franklin Gothic Book" w:cs="Tahoma"/>
        </w:rPr>
      </w:pPr>
      <w:r w:rsidRPr="006E6B8D">
        <w:rPr>
          <w:rFonts w:ascii="Franklin Gothic Book" w:hAnsi="Franklin Gothic Book" w:cs="Tahoma"/>
        </w:rPr>
        <w:t xml:space="preserve">A meghatalmazásnak </w:t>
      </w:r>
      <w:r w:rsidR="00F76F48" w:rsidRPr="006E6B8D">
        <w:rPr>
          <w:rFonts w:ascii="Franklin Gothic Book" w:hAnsi="Franklin Gothic Book" w:cs="Tahoma"/>
        </w:rPr>
        <w:t xml:space="preserve">a Kbt. 35. § (2a) bekezdés alapján </w:t>
      </w:r>
      <w:r w:rsidRPr="006E6B8D">
        <w:rPr>
          <w:rFonts w:ascii="Franklin Gothic Book" w:hAnsi="Franklin Gothic Book" w:cs="Tahoma"/>
        </w:rPr>
        <w:t>ki kell terjednie arra, hogy a közös ajánlattevők képviseletére jogosult gazdasági szereplő adott eljárás tekintetében az EKR-ben elektronikus úton teendő nyilatkozatok megtételekor az egyes közös ajánlattevők képviseletében eljárhat.</w:t>
      </w:r>
    </w:p>
    <w:p w14:paraId="3AD5DE90" w14:textId="77777777" w:rsidR="0039122E" w:rsidRPr="006E6B8D" w:rsidRDefault="0039122E" w:rsidP="003D4AD9">
      <w:pPr>
        <w:suppressAutoHyphens/>
        <w:spacing w:after="0"/>
        <w:jc w:val="both"/>
        <w:textAlignment w:val="baseline"/>
        <w:rPr>
          <w:rFonts w:ascii="Franklin Gothic Book" w:hAnsi="Franklin Gothic Book" w:cs="Tahoma"/>
        </w:rPr>
      </w:pPr>
    </w:p>
    <w:p w14:paraId="39C7FEF3" w14:textId="77777777" w:rsidR="0039122E" w:rsidRPr="006E6B8D" w:rsidRDefault="0039122E" w:rsidP="003D4AD9">
      <w:pPr>
        <w:suppressAutoHyphens/>
        <w:spacing w:after="0"/>
        <w:jc w:val="both"/>
        <w:textAlignment w:val="baseline"/>
        <w:rPr>
          <w:rFonts w:ascii="Franklin Gothic Book" w:hAnsi="Franklin Gothic Book" w:cs="Tahoma"/>
        </w:rPr>
      </w:pPr>
    </w:p>
    <w:p w14:paraId="488C7270" w14:textId="77777777" w:rsidR="00DF2C0E" w:rsidRPr="006E6B8D" w:rsidRDefault="00DF2C0E" w:rsidP="003D4AD9">
      <w:pPr>
        <w:pStyle w:val="Alaprtelmezett"/>
        <w:numPr>
          <w:ilvl w:val="0"/>
          <w:numId w:val="2"/>
        </w:numPr>
        <w:tabs>
          <w:tab w:val="clear" w:pos="708"/>
          <w:tab w:val="left" w:pos="567"/>
        </w:tabs>
        <w:spacing w:after="0"/>
        <w:ind w:left="0" w:firstLine="0"/>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ÜZLETI TITOK VÉDELME</w:t>
      </w:r>
    </w:p>
    <w:p w14:paraId="4F0F1B70" w14:textId="77777777" w:rsidR="00F73EA9"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gazdasági szereplő az ajánlatban, hiánypótlásban, valamint a Kbt. 72. § szerinti indokolásban az EKR-ben erre szolgáló funkció alkalmazásával, elkülönített módon elhelyezett, az üzleti titok védelméről szóló 2018. évi LIV. törvény 1. §. szerinti üzleti titkot (ideértve a védett ismeretet is) tartalmazó iratok nyilvánosságra hozatalát megtilthatja. </w:t>
      </w:r>
    </w:p>
    <w:p w14:paraId="119C6EFB" w14:textId="77777777" w:rsidR="00F73EA9"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üzleti titok védelmének és a fenti iratok üzleti titokká nyilvánításának részletes szabályait a Kbt. 44. § és az EKR rendelet 11. § (4) bekezdése tartalmazza. </w:t>
      </w:r>
    </w:p>
    <w:p w14:paraId="395A5E1D" w14:textId="77777777" w:rsidR="00F73EA9"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Ajánlatkérő nem vállal felelősséget az üzleti titoknak tartott információk, iratok harmadik személyek (különösen más ajánlattevők, gazdasági szereplők) általi megismeréséért, amennyiben ajánlattevő az üzleti titkot tartalmazó iratokat ajánlatában nem elkülönített módon, vagy úgy helyezi el, hogy azok tartalmaznak a fentiekben megjelölt információkat is.</w:t>
      </w:r>
    </w:p>
    <w:p w14:paraId="5AD94A96" w14:textId="77777777" w:rsidR="00DF2C0E" w:rsidRPr="006E6B8D" w:rsidRDefault="00F73EA9" w:rsidP="00F73EA9">
      <w:pPr>
        <w:pStyle w:val="Alaprtelmezett"/>
        <w:numPr>
          <w:ilvl w:val="1"/>
          <w:numId w:val="2"/>
        </w:numPr>
        <w:tabs>
          <w:tab w:val="clear" w:pos="708"/>
        </w:tabs>
        <w:spacing w:after="0"/>
        <w:ind w:left="426" w:hanging="426"/>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Felhívjuk Ajánlattevő figyelmét, hogy amennyiben üzleti titkot kíván ajánlatában elhelyezni, úgy az EKR-ben az „Nyilatkozat üzleti titokról” elnevezésű űrlapon szíveskedjen nyilatkozni és az EKR-ben megadni az indokolást.</w:t>
      </w:r>
    </w:p>
    <w:p w14:paraId="5D0F4457" w14:textId="77777777" w:rsidR="005557AA" w:rsidRPr="006E6B8D" w:rsidRDefault="005557AA" w:rsidP="003D4AD9">
      <w:pPr>
        <w:pStyle w:val="Alaprtelmezett"/>
        <w:tabs>
          <w:tab w:val="left" w:pos="1275"/>
          <w:tab w:val="left" w:pos="1701"/>
        </w:tabs>
        <w:spacing w:after="0"/>
        <w:jc w:val="both"/>
        <w:rPr>
          <w:rFonts w:ascii="Franklin Gothic Book" w:hAnsi="Franklin Gothic Book" w:cs="Tahoma"/>
          <w:color w:val="auto"/>
          <w:sz w:val="22"/>
          <w:szCs w:val="22"/>
        </w:rPr>
      </w:pPr>
    </w:p>
    <w:p w14:paraId="2DBDB45E" w14:textId="77777777" w:rsidR="002964EC" w:rsidRPr="006E6B8D" w:rsidRDefault="002964EC" w:rsidP="003D4AD9">
      <w:pPr>
        <w:pStyle w:val="Alaprtelmezett"/>
        <w:numPr>
          <w:ilvl w:val="0"/>
          <w:numId w:val="2"/>
        </w:numPr>
        <w:tabs>
          <w:tab w:val="clear" w:pos="708"/>
          <w:tab w:val="left" w:pos="567"/>
        </w:tabs>
        <w:spacing w:after="0"/>
        <w:ind w:left="0" w:firstLine="0"/>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AZ AJÁNLATOK FELBONTÁSA</w:t>
      </w:r>
    </w:p>
    <w:p w14:paraId="61BD502A" w14:textId="77777777" w:rsidR="001B1F6D" w:rsidRPr="006E6B8D" w:rsidRDefault="001B1F6D"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ajánlatok bontására a megadott időpontban az EKR elektronikus felületén kerül sor a Kbt. 68. § rendelkezései és az EKR rendelet 15. § (2) bekezdés szerint.</w:t>
      </w:r>
    </w:p>
    <w:p w14:paraId="36B9492E" w14:textId="77777777" w:rsidR="001B1F6D" w:rsidRPr="006E6B8D" w:rsidRDefault="001B1F6D"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Kbt. 68. § (1c) </w:t>
      </w:r>
      <w:proofErr w:type="spellStart"/>
      <w:r w:rsidRPr="006E6B8D">
        <w:rPr>
          <w:rFonts w:ascii="Franklin Gothic Book" w:hAnsi="Franklin Gothic Book" w:cs="Tahoma"/>
          <w:color w:val="auto"/>
          <w:sz w:val="22"/>
          <w:szCs w:val="22"/>
        </w:rPr>
        <w:t>bek</w:t>
      </w:r>
      <w:proofErr w:type="spellEnd"/>
      <w:r w:rsidRPr="006E6B8D">
        <w:rPr>
          <w:rFonts w:ascii="Franklin Gothic Book" w:hAnsi="Franklin Gothic Book" w:cs="Tahoma"/>
          <w:color w:val="auto"/>
          <w:sz w:val="22"/>
          <w:szCs w:val="22"/>
        </w:rPr>
        <w:t>. alapján az elektronikusan benyújtott ajánlatok esetében a Kbt. 68. § (4)</w:t>
      </w:r>
      <w:r w:rsidR="00D310C1" w:rsidRPr="006E6B8D">
        <w:rPr>
          <w:rFonts w:ascii="Franklin Gothic Book" w:hAnsi="Franklin Gothic Book" w:cs="Tahoma"/>
          <w:color w:val="auto"/>
          <w:sz w:val="22"/>
          <w:szCs w:val="22"/>
        </w:rPr>
        <w:t xml:space="preserve"> </w:t>
      </w:r>
      <w:proofErr w:type="spellStart"/>
      <w:r w:rsidRPr="006E6B8D">
        <w:rPr>
          <w:rFonts w:ascii="Franklin Gothic Book" w:hAnsi="Franklin Gothic Book" w:cs="Tahoma"/>
          <w:color w:val="auto"/>
          <w:sz w:val="22"/>
          <w:szCs w:val="22"/>
        </w:rPr>
        <w:t>bek</w:t>
      </w:r>
      <w:proofErr w:type="spellEnd"/>
      <w:r w:rsidRPr="006E6B8D">
        <w:rPr>
          <w:rFonts w:ascii="Franklin Gothic Book" w:hAnsi="Franklin Gothic Book" w:cs="Tahoma"/>
          <w:color w:val="auto"/>
          <w:sz w:val="22"/>
          <w:szCs w:val="22"/>
        </w:rPr>
        <w:t xml:space="preserve"> szerinti adatokat az EKR a bontás időpontjától kezdve azonnal elektronikusan - azzal a tartalommal, ahogyan azok az ajánlatban szerepelnek – az ajánlattevők részére elérhetővé teszi.</w:t>
      </w:r>
    </w:p>
    <w:p w14:paraId="7D392F17" w14:textId="77777777" w:rsidR="001B1F6D" w:rsidRPr="006E6B8D" w:rsidRDefault="001B1F6D"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Az ajánlattételi határidő vonatkozásában a Kbt. 52. §</w:t>
      </w:r>
      <w:r w:rsidR="00397CF8" w:rsidRPr="006E6B8D">
        <w:rPr>
          <w:rFonts w:ascii="Franklin Gothic Book" w:hAnsi="Franklin Gothic Book" w:cs="Tahoma"/>
          <w:color w:val="auto"/>
          <w:sz w:val="22"/>
          <w:szCs w:val="22"/>
        </w:rPr>
        <w:t>-a</w:t>
      </w:r>
      <w:r w:rsidRPr="006E6B8D">
        <w:rPr>
          <w:rFonts w:ascii="Franklin Gothic Book" w:hAnsi="Franklin Gothic Book" w:cs="Tahoma"/>
          <w:color w:val="auto"/>
          <w:sz w:val="22"/>
          <w:szCs w:val="22"/>
        </w:rPr>
        <w:t xml:space="preserve"> és az EKR rendelet 16. §-a irányadó.</w:t>
      </w:r>
    </w:p>
    <w:p w14:paraId="15D08D34" w14:textId="77777777" w:rsidR="002964EC" w:rsidRPr="006E6B8D" w:rsidRDefault="002964EC" w:rsidP="003D4AD9">
      <w:pPr>
        <w:pStyle w:val="Alaprtelmezett"/>
        <w:tabs>
          <w:tab w:val="left" w:pos="1275"/>
          <w:tab w:val="left" w:pos="1701"/>
        </w:tabs>
        <w:spacing w:after="0"/>
        <w:ind w:left="567"/>
        <w:jc w:val="both"/>
        <w:rPr>
          <w:rFonts w:ascii="Franklin Gothic Book" w:hAnsi="Franklin Gothic Book" w:cs="Tahoma"/>
          <w:color w:val="auto"/>
          <w:sz w:val="22"/>
          <w:szCs w:val="22"/>
        </w:rPr>
      </w:pPr>
    </w:p>
    <w:p w14:paraId="7CC5C380" w14:textId="77777777" w:rsidR="00367A21" w:rsidRPr="006E6B8D" w:rsidRDefault="00367A21" w:rsidP="003D4AD9">
      <w:pPr>
        <w:pStyle w:val="Alaprtelmezett"/>
        <w:numPr>
          <w:ilvl w:val="0"/>
          <w:numId w:val="2"/>
        </w:numPr>
        <w:tabs>
          <w:tab w:val="clear" w:pos="708"/>
          <w:tab w:val="left" w:pos="567"/>
        </w:tabs>
        <w:spacing w:after="0"/>
        <w:ind w:left="0" w:firstLine="0"/>
        <w:jc w:val="both"/>
        <w:rPr>
          <w:rFonts w:ascii="Franklin Gothic Book" w:hAnsi="Franklin Gothic Book" w:cs="Tahoma"/>
          <w:color w:val="auto"/>
          <w:sz w:val="22"/>
          <w:szCs w:val="22"/>
        </w:rPr>
      </w:pPr>
      <w:r w:rsidRPr="006E6B8D">
        <w:rPr>
          <w:rFonts w:ascii="Franklin Gothic Book" w:hAnsi="Franklin Gothic Book" w:cs="Tahoma"/>
          <w:b/>
          <w:bCs/>
          <w:color w:val="auto"/>
          <w:sz w:val="22"/>
          <w:szCs w:val="22"/>
        </w:rPr>
        <w:t>AZ AJÁNLATOK ELBÍRÁLÁSA</w:t>
      </w:r>
    </w:p>
    <w:p w14:paraId="49EA0DDF" w14:textId="77777777" w:rsidR="00367A21" w:rsidRPr="006E6B8D" w:rsidRDefault="00367A21" w:rsidP="003D4AD9">
      <w:pPr>
        <w:pStyle w:val="Alaprtelmezett"/>
        <w:numPr>
          <w:ilvl w:val="1"/>
          <w:numId w:val="2"/>
        </w:numPr>
        <w:tabs>
          <w:tab w:val="left" w:pos="1275"/>
          <w:tab w:val="left" w:pos="1701"/>
        </w:tabs>
        <w:spacing w:after="0"/>
        <w:ind w:left="454" w:hanging="454"/>
        <w:jc w:val="both"/>
        <w:rPr>
          <w:rFonts w:ascii="Franklin Gothic Book" w:hAnsi="Franklin Gothic Book" w:cs="Tahoma"/>
          <w:color w:val="auto"/>
          <w:sz w:val="22"/>
          <w:szCs w:val="22"/>
        </w:rPr>
      </w:pPr>
      <w:bookmarkStart w:id="8" w:name="pr475"/>
      <w:bookmarkStart w:id="9" w:name="pr720"/>
      <w:r w:rsidRPr="006E6B8D">
        <w:rPr>
          <w:rFonts w:ascii="Franklin Gothic Book" w:hAnsi="Franklin Gothic Book" w:cs="Tahoma"/>
          <w:color w:val="auto"/>
          <w:sz w:val="22"/>
          <w:szCs w:val="22"/>
        </w:rPr>
        <w:t xml:space="preserve">Az ajánlatok elbírálása </w:t>
      </w:r>
      <w:r w:rsidR="00A07C26" w:rsidRPr="006E6B8D">
        <w:rPr>
          <w:rFonts w:ascii="Franklin Gothic Book" w:hAnsi="Franklin Gothic Book" w:cs="Tahoma"/>
          <w:color w:val="auto"/>
          <w:sz w:val="22"/>
          <w:szCs w:val="22"/>
        </w:rPr>
        <w:t>a Kbt. 69</w:t>
      </w:r>
      <w:r w:rsidR="00371CDC" w:rsidRPr="006E6B8D">
        <w:rPr>
          <w:rFonts w:ascii="Franklin Gothic Book" w:hAnsi="Franklin Gothic Book" w:cs="Tahoma"/>
          <w:color w:val="auto"/>
          <w:sz w:val="22"/>
          <w:szCs w:val="22"/>
        </w:rPr>
        <w:t>-7</w:t>
      </w:r>
      <w:r w:rsidR="005458DE" w:rsidRPr="006E6B8D">
        <w:rPr>
          <w:rFonts w:ascii="Franklin Gothic Book" w:hAnsi="Franklin Gothic Book" w:cs="Tahoma"/>
          <w:color w:val="auto"/>
          <w:sz w:val="22"/>
          <w:szCs w:val="22"/>
        </w:rPr>
        <w:t>2</w:t>
      </w:r>
      <w:r w:rsidR="00371CDC" w:rsidRPr="006E6B8D">
        <w:rPr>
          <w:rFonts w:ascii="Franklin Gothic Book" w:hAnsi="Franklin Gothic Book" w:cs="Tahoma"/>
          <w:color w:val="auto"/>
          <w:sz w:val="22"/>
          <w:szCs w:val="22"/>
        </w:rPr>
        <w:t>.</w:t>
      </w:r>
      <w:r w:rsidR="00A07C26" w:rsidRPr="006E6B8D">
        <w:rPr>
          <w:rFonts w:ascii="Franklin Gothic Book" w:hAnsi="Franklin Gothic Book" w:cs="Tahoma"/>
          <w:color w:val="auto"/>
          <w:sz w:val="22"/>
          <w:szCs w:val="22"/>
        </w:rPr>
        <w:t xml:space="preserve"> §-a </w:t>
      </w:r>
      <w:r w:rsidR="00397CF8" w:rsidRPr="006E6B8D">
        <w:rPr>
          <w:rFonts w:ascii="Franklin Gothic Book" w:hAnsi="Franklin Gothic Book" w:cs="Tahoma"/>
          <w:color w:val="auto"/>
          <w:sz w:val="22"/>
          <w:szCs w:val="22"/>
        </w:rPr>
        <w:t>a</w:t>
      </w:r>
      <w:r w:rsidR="00A07C26" w:rsidRPr="006E6B8D">
        <w:rPr>
          <w:rFonts w:ascii="Franklin Gothic Book" w:hAnsi="Franklin Gothic Book" w:cs="Tahoma"/>
          <w:color w:val="auto"/>
          <w:sz w:val="22"/>
          <w:szCs w:val="22"/>
        </w:rPr>
        <w:t>lapján</w:t>
      </w:r>
      <w:r w:rsidR="00FB37CB" w:rsidRPr="006E6B8D">
        <w:rPr>
          <w:rFonts w:ascii="Franklin Gothic Book" w:hAnsi="Franklin Gothic Book" w:cs="Tahoma"/>
          <w:color w:val="auto"/>
          <w:sz w:val="22"/>
          <w:szCs w:val="22"/>
        </w:rPr>
        <w:t xml:space="preserve"> történik</w:t>
      </w:r>
      <w:r w:rsidRPr="006E6B8D">
        <w:rPr>
          <w:rFonts w:ascii="Franklin Gothic Book" w:hAnsi="Franklin Gothic Book" w:cs="Tahoma"/>
          <w:color w:val="auto"/>
          <w:sz w:val="22"/>
          <w:szCs w:val="22"/>
        </w:rPr>
        <w:t>.</w:t>
      </w:r>
      <w:bookmarkEnd w:id="8"/>
    </w:p>
    <w:p w14:paraId="3322EDF8" w14:textId="77777777" w:rsidR="00367A21" w:rsidRPr="006E6B8D" w:rsidRDefault="00D0126B" w:rsidP="003D4AD9">
      <w:pPr>
        <w:numPr>
          <w:ilvl w:val="1"/>
          <w:numId w:val="2"/>
        </w:numPr>
        <w:spacing w:after="0"/>
        <w:ind w:left="454" w:hanging="454"/>
        <w:jc w:val="both"/>
        <w:rPr>
          <w:rFonts w:ascii="Franklin Gothic Book" w:hAnsi="Franklin Gothic Book" w:cs="Tahoma"/>
        </w:rPr>
      </w:pPr>
      <w:bookmarkStart w:id="10" w:name="Bookmark41"/>
      <w:bookmarkStart w:id="11" w:name="pr477"/>
      <w:bookmarkEnd w:id="9"/>
      <w:bookmarkEnd w:id="10"/>
      <w:r w:rsidRPr="006E6B8D">
        <w:rPr>
          <w:rFonts w:ascii="Franklin Gothic Book" w:hAnsi="Franklin Gothic Book" w:cs="Tahoma"/>
        </w:rPr>
        <w:t>A Kbt. 69. § (</w:t>
      </w:r>
      <w:r w:rsidR="00E02AD9" w:rsidRPr="006E6B8D">
        <w:rPr>
          <w:rFonts w:ascii="Franklin Gothic Book" w:hAnsi="Franklin Gothic Book" w:cs="Tahoma"/>
        </w:rPr>
        <w:t>2</w:t>
      </w:r>
      <w:r w:rsidRPr="006E6B8D">
        <w:rPr>
          <w:rFonts w:ascii="Franklin Gothic Book" w:hAnsi="Franklin Gothic Book" w:cs="Tahoma"/>
        </w:rPr>
        <w:t>) bekezdés alapján a</w:t>
      </w:r>
      <w:r w:rsidR="00367A21" w:rsidRPr="006E6B8D">
        <w:rPr>
          <w:rFonts w:ascii="Franklin Gothic Book" w:hAnsi="Franklin Gothic Book" w:cs="Tahoma"/>
        </w:rPr>
        <w:t>z ajánlatkérő köteles megállapítani, hogy mely ajánlatok érvénytelenek, és hogy van-e olyan ajánlattevő, akit az eljárásból ki kell zárni</w:t>
      </w:r>
      <w:r w:rsidRPr="006E6B8D">
        <w:rPr>
          <w:rFonts w:ascii="Franklin Gothic Book" w:hAnsi="Franklin Gothic Book" w:cs="Tahoma"/>
        </w:rPr>
        <w:t>,</w:t>
      </w:r>
      <w:bookmarkStart w:id="12" w:name="pr478"/>
      <w:bookmarkEnd w:id="11"/>
      <w:r w:rsidRPr="006E6B8D">
        <w:rPr>
          <w:rFonts w:ascii="Franklin Gothic Book" w:hAnsi="Franklin Gothic Book" w:cs="Tahoma"/>
        </w:rPr>
        <w:t xml:space="preserve"> majd</w:t>
      </w:r>
      <w:r w:rsidR="0010293D" w:rsidRPr="006E6B8D">
        <w:rPr>
          <w:rFonts w:ascii="Franklin Gothic Book" w:hAnsi="Franklin Gothic Book" w:cs="Tahoma"/>
        </w:rPr>
        <w:t xml:space="preserve"> a megfelelőnek talált ajánlatokat a Kbt. 69. § (3) bekezdés alapján értékeli.</w:t>
      </w:r>
    </w:p>
    <w:bookmarkEnd w:id="12"/>
    <w:p w14:paraId="5E100148" w14:textId="77777777" w:rsidR="00367A21" w:rsidRPr="006E6B8D" w:rsidRDefault="00367A21" w:rsidP="003D4AD9">
      <w:pPr>
        <w:numPr>
          <w:ilvl w:val="1"/>
          <w:numId w:val="2"/>
        </w:numPr>
        <w:spacing w:after="0"/>
        <w:ind w:left="454" w:hanging="454"/>
        <w:jc w:val="both"/>
        <w:rPr>
          <w:rFonts w:ascii="Franklin Gothic Book" w:hAnsi="Franklin Gothic Book" w:cs="Tahoma"/>
        </w:rPr>
      </w:pPr>
      <w:r w:rsidRPr="006E6B8D">
        <w:rPr>
          <w:rFonts w:ascii="Franklin Gothic Book" w:hAnsi="Franklin Gothic Book" w:cs="Tahoma"/>
        </w:rPr>
        <w:t xml:space="preserve">Az eljárás eredményéről szóló döntés meghozatalát megelőzően az ajánlatkérő </w:t>
      </w:r>
      <w:r w:rsidR="00781581" w:rsidRPr="006E6B8D">
        <w:rPr>
          <w:rFonts w:ascii="Franklin Gothic Book" w:hAnsi="Franklin Gothic Book" w:cs="Tahoma"/>
        </w:rPr>
        <w:t>a Kbt. 69. § (4</w:t>
      </w:r>
      <w:r w:rsidR="00F27D0E" w:rsidRPr="006E6B8D">
        <w:rPr>
          <w:rFonts w:ascii="Franklin Gothic Book" w:hAnsi="Franklin Gothic Book" w:cs="Tahoma"/>
        </w:rPr>
        <w:t>)</w:t>
      </w:r>
      <w:r w:rsidR="000133E0" w:rsidRPr="006E6B8D">
        <w:rPr>
          <w:rFonts w:ascii="Franklin Gothic Book" w:hAnsi="Franklin Gothic Book" w:cs="Tahoma"/>
        </w:rPr>
        <w:t xml:space="preserve"> és </w:t>
      </w:r>
      <w:r w:rsidR="007662FD" w:rsidRPr="006E6B8D">
        <w:rPr>
          <w:rFonts w:ascii="Franklin Gothic Book" w:hAnsi="Franklin Gothic Book" w:cs="Tahoma"/>
        </w:rPr>
        <w:t>adott esetben a</w:t>
      </w:r>
      <w:r w:rsidR="009D1DF1" w:rsidRPr="006E6B8D">
        <w:rPr>
          <w:rFonts w:ascii="Franklin Gothic Book" w:hAnsi="Franklin Gothic Book" w:cs="Tahoma"/>
        </w:rPr>
        <w:t xml:space="preserve"> (6)</w:t>
      </w:r>
      <w:r w:rsidR="00F27D0E" w:rsidRPr="006E6B8D">
        <w:rPr>
          <w:rFonts w:ascii="Franklin Gothic Book" w:hAnsi="Franklin Gothic Book" w:cs="Tahoma"/>
        </w:rPr>
        <w:t xml:space="preserve"> </w:t>
      </w:r>
      <w:r w:rsidR="00781581" w:rsidRPr="006E6B8D">
        <w:rPr>
          <w:rFonts w:ascii="Franklin Gothic Book" w:hAnsi="Franklin Gothic Book" w:cs="Tahoma"/>
        </w:rPr>
        <w:t xml:space="preserve">bekezdés alapján </w:t>
      </w:r>
      <w:r w:rsidR="00B875B3" w:rsidRPr="006E6B8D">
        <w:rPr>
          <w:rFonts w:ascii="Franklin Gothic Book" w:hAnsi="Franklin Gothic Book" w:cs="Tahoma"/>
        </w:rPr>
        <w:t>az ajánlattevő(</w:t>
      </w:r>
      <w:proofErr w:type="spellStart"/>
      <w:r w:rsidR="00B875B3" w:rsidRPr="006E6B8D">
        <w:rPr>
          <w:rFonts w:ascii="Franklin Gothic Book" w:hAnsi="Franklin Gothic Book" w:cs="Tahoma"/>
        </w:rPr>
        <w:t>ke</w:t>
      </w:r>
      <w:proofErr w:type="spellEnd"/>
      <w:r w:rsidR="00B875B3" w:rsidRPr="006E6B8D">
        <w:rPr>
          <w:rFonts w:ascii="Franklin Gothic Book" w:hAnsi="Franklin Gothic Book" w:cs="Tahoma"/>
        </w:rPr>
        <w:t xml:space="preserve">)t </w:t>
      </w:r>
      <w:r w:rsidRPr="006E6B8D">
        <w:rPr>
          <w:rFonts w:ascii="Franklin Gothic Book" w:hAnsi="Franklin Gothic Book" w:cs="Tahoma"/>
        </w:rPr>
        <w:t xml:space="preserve">felhívja a kizáró okok, az alkalmassági követelmények, valamint az eljárást megindító felhívásban előírt igazolások benyújtására. </w:t>
      </w:r>
    </w:p>
    <w:p w14:paraId="270E1E38" w14:textId="77777777" w:rsidR="00367A21" w:rsidRPr="006E6B8D" w:rsidRDefault="00367A21" w:rsidP="003D4AD9">
      <w:pPr>
        <w:numPr>
          <w:ilvl w:val="1"/>
          <w:numId w:val="2"/>
        </w:numPr>
        <w:spacing w:after="0"/>
        <w:ind w:left="454" w:hanging="454"/>
        <w:jc w:val="both"/>
        <w:rPr>
          <w:rFonts w:ascii="Franklin Gothic Book" w:hAnsi="Franklin Gothic Book" w:cs="Tahoma"/>
        </w:rPr>
      </w:pPr>
      <w:r w:rsidRPr="006E6B8D">
        <w:rPr>
          <w:rFonts w:ascii="Franklin Gothic Book" w:hAnsi="Franklin Gothic Book" w:cs="Tahoma"/>
        </w:rPr>
        <w:t xml:space="preserve">Ajánlatkérő felhívja a figyelmet </w:t>
      </w:r>
      <w:r w:rsidR="003A20AE" w:rsidRPr="006E6B8D">
        <w:rPr>
          <w:rFonts w:ascii="Franklin Gothic Book" w:hAnsi="Franklin Gothic Book" w:cs="Tahoma"/>
        </w:rPr>
        <w:t>a Kbt. 69. § (5) bekezdésében foglaltakra.</w:t>
      </w:r>
    </w:p>
    <w:p w14:paraId="63AA15DF" w14:textId="77777777" w:rsidR="00367A21" w:rsidRPr="006E6B8D" w:rsidRDefault="00367A21" w:rsidP="003D4AD9">
      <w:pPr>
        <w:numPr>
          <w:ilvl w:val="1"/>
          <w:numId w:val="2"/>
        </w:numPr>
        <w:spacing w:after="0"/>
        <w:ind w:left="454" w:hanging="454"/>
        <w:jc w:val="both"/>
        <w:rPr>
          <w:rFonts w:ascii="Franklin Gothic Book" w:hAnsi="Franklin Gothic Book" w:cs="Tahoma"/>
        </w:rPr>
      </w:pPr>
      <w:bookmarkStart w:id="13" w:name="pr489"/>
      <w:r w:rsidRPr="006E6B8D">
        <w:rPr>
          <w:rFonts w:ascii="Franklin Gothic Book" w:hAnsi="Franklin Gothic Book" w:cs="Tahoma"/>
        </w:rPr>
        <w:t>Az ajánlatkérő az összes ajánlattevő számára azonos feltételekkel biztosít</w:t>
      </w:r>
      <w:r w:rsidR="00397212" w:rsidRPr="006E6B8D">
        <w:rPr>
          <w:rFonts w:ascii="Franklin Gothic Book" w:hAnsi="Franklin Gothic Book" w:cs="Tahoma"/>
        </w:rPr>
        <w:t>ja</w:t>
      </w:r>
      <w:r w:rsidRPr="006E6B8D">
        <w:rPr>
          <w:rFonts w:ascii="Franklin Gothic Book" w:hAnsi="Franklin Gothic Book" w:cs="Tahoma"/>
        </w:rPr>
        <w:t xml:space="preserve"> a hiánypótlás lehetőségét, valamint az ajánlatokban található, nem egyértelmű kijelentések, nyilatkozatok, igazolások tartalmának tisztázása érdekében az ajánlattevőktől felvilágosítást kér.</w:t>
      </w:r>
      <w:bookmarkEnd w:id="13"/>
      <w:r w:rsidRPr="006E6B8D">
        <w:rPr>
          <w:rFonts w:ascii="Franklin Gothic Book" w:hAnsi="Franklin Gothic Book" w:cs="Tahoma"/>
        </w:rPr>
        <w:t xml:space="preserve"> A hiánypótlás és felvilágosítás kérésre vonatkozó szabályokat a Kbt. 71. §-a </w:t>
      </w:r>
      <w:r w:rsidR="00F50A19" w:rsidRPr="006E6B8D">
        <w:rPr>
          <w:rFonts w:ascii="Franklin Gothic Book" w:hAnsi="Franklin Gothic Book" w:cs="Tahoma"/>
        </w:rPr>
        <w:t>és az EKR rendelet 11. § (2)-(3) bekezdése</w:t>
      </w:r>
      <w:r w:rsidR="00936A59" w:rsidRPr="006E6B8D">
        <w:rPr>
          <w:rFonts w:ascii="Franklin Gothic Book" w:hAnsi="Franklin Gothic Book" w:cs="Tahoma"/>
        </w:rPr>
        <w:t xml:space="preserve"> </w:t>
      </w:r>
      <w:r w:rsidRPr="006E6B8D">
        <w:rPr>
          <w:rFonts w:ascii="Franklin Gothic Book" w:hAnsi="Franklin Gothic Book" w:cs="Tahoma"/>
        </w:rPr>
        <w:t>tartalmazza.</w:t>
      </w:r>
    </w:p>
    <w:p w14:paraId="0F15E973" w14:textId="654A1BB1" w:rsidR="00CC6138" w:rsidRDefault="00CC6138">
      <w:pPr>
        <w:spacing w:after="0" w:line="240" w:lineRule="auto"/>
        <w:rPr>
          <w:rFonts w:ascii="Franklin Gothic Book" w:hAnsi="Franklin Gothic Book" w:cs="Tahoma"/>
        </w:rPr>
      </w:pPr>
      <w:r>
        <w:rPr>
          <w:rFonts w:ascii="Franklin Gothic Book" w:hAnsi="Franklin Gothic Book" w:cs="Tahoma"/>
        </w:rPr>
        <w:br w:type="page"/>
      </w:r>
    </w:p>
    <w:p w14:paraId="671539ED" w14:textId="77777777" w:rsidR="00F525ED" w:rsidRPr="006E6B8D" w:rsidRDefault="00F525ED" w:rsidP="003D4AD9">
      <w:pPr>
        <w:spacing w:after="0"/>
        <w:jc w:val="both"/>
        <w:rPr>
          <w:rFonts w:ascii="Franklin Gothic Book" w:hAnsi="Franklin Gothic Book" w:cs="Tahoma"/>
        </w:rPr>
      </w:pPr>
    </w:p>
    <w:p w14:paraId="56A9A7A9" w14:textId="77777777" w:rsidR="001F7DBD" w:rsidRPr="006E6B8D" w:rsidRDefault="00E23F68" w:rsidP="003D4AD9">
      <w:pPr>
        <w:pStyle w:val="Alaprtelmezett"/>
        <w:numPr>
          <w:ilvl w:val="0"/>
          <w:numId w:val="2"/>
        </w:numPr>
        <w:tabs>
          <w:tab w:val="clear" w:pos="708"/>
          <w:tab w:val="left" w:pos="567"/>
        </w:tabs>
        <w:spacing w:after="0"/>
        <w:ind w:left="0" w:firstLine="0"/>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AZ AJÁNLATOK ÉRTÉKELÉSI SZEMPONTJA</w:t>
      </w:r>
    </w:p>
    <w:p w14:paraId="4591D1CA" w14:textId="77777777" w:rsidR="001F7DBD" w:rsidRPr="006E6B8D" w:rsidRDefault="001F7DBD" w:rsidP="003D4AD9">
      <w:pPr>
        <w:pStyle w:val="Alaprtelmezett"/>
        <w:tabs>
          <w:tab w:val="clear" w:pos="708"/>
          <w:tab w:val="left" w:pos="567"/>
        </w:tabs>
        <w:spacing w:after="0"/>
        <w:jc w:val="both"/>
        <w:rPr>
          <w:rFonts w:ascii="Franklin Gothic Book" w:hAnsi="Franklin Gothic Book" w:cs="Tahoma"/>
          <w:b/>
          <w:bCs/>
          <w:color w:val="auto"/>
          <w:sz w:val="22"/>
          <w:szCs w:val="22"/>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4320"/>
        <w:gridCol w:w="1549"/>
        <w:gridCol w:w="1857"/>
      </w:tblGrid>
      <w:tr w:rsidR="0021272B" w:rsidRPr="006E6B8D" w14:paraId="429ABA99" w14:textId="77777777" w:rsidTr="00FD15C8">
        <w:trPr>
          <w:trHeight w:val="518"/>
        </w:trPr>
        <w:tc>
          <w:tcPr>
            <w:tcW w:w="640" w:type="dxa"/>
            <w:shd w:val="clear" w:color="auto" w:fill="8EAADB"/>
            <w:vAlign w:val="center"/>
          </w:tcPr>
          <w:p w14:paraId="062A1298" w14:textId="77777777" w:rsidR="0021272B" w:rsidRPr="006E6B8D" w:rsidRDefault="0021272B" w:rsidP="003D4AD9">
            <w:pPr>
              <w:spacing w:after="0"/>
              <w:ind w:right="-2"/>
              <w:jc w:val="center"/>
              <w:rPr>
                <w:rFonts w:ascii="Franklin Gothic Book" w:hAnsi="Franklin Gothic Book" w:cs="Tahoma"/>
                <w:b/>
              </w:rPr>
            </w:pPr>
          </w:p>
        </w:tc>
        <w:tc>
          <w:tcPr>
            <w:tcW w:w="4320" w:type="dxa"/>
            <w:shd w:val="clear" w:color="auto" w:fill="8EAADB"/>
          </w:tcPr>
          <w:p w14:paraId="17180D64" w14:textId="77777777" w:rsidR="0021272B" w:rsidRPr="006E6B8D" w:rsidRDefault="0021272B" w:rsidP="003D4AD9">
            <w:pPr>
              <w:spacing w:after="0"/>
              <w:ind w:right="-2"/>
              <w:jc w:val="center"/>
              <w:rPr>
                <w:rFonts w:ascii="Franklin Gothic Book" w:hAnsi="Franklin Gothic Book" w:cs="Tahoma"/>
                <w:b/>
              </w:rPr>
            </w:pPr>
            <w:r w:rsidRPr="006E6B8D">
              <w:rPr>
                <w:rFonts w:ascii="Franklin Gothic Book" w:hAnsi="Franklin Gothic Book" w:cs="Tahoma"/>
                <w:b/>
              </w:rPr>
              <w:t>Részszempont</w:t>
            </w:r>
          </w:p>
        </w:tc>
        <w:tc>
          <w:tcPr>
            <w:tcW w:w="1549" w:type="dxa"/>
            <w:shd w:val="clear" w:color="auto" w:fill="8EAADB"/>
          </w:tcPr>
          <w:p w14:paraId="10C66356" w14:textId="77777777" w:rsidR="0021272B" w:rsidRPr="006E6B8D" w:rsidRDefault="0021272B" w:rsidP="003D4AD9">
            <w:pPr>
              <w:spacing w:after="0"/>
              <w:ind w:right="-2"/>
              <w:jc w:val="center"/>
              <w:rPr>
                <w:rFonts w:ascii="Franklin Gothic Book" w:hAnsi="Franklin Gothic Book" w:cs="Tahoma"/>
                <w:b/>
              </w:rPr>
            </w:pPr>
            <w:r w:rsidRPr="006E6B8D">
              <w:rPr>
                <w:rFonts w:ascii="Franklin Gothic Book" w:hAnsi="Franklin Gothic Book" w:cs="Tahoma"/>
                <w:b/>
              </w:rPr>
              <w:t>Adható pontszám alsó és felső határa</w:t>
            </w:r>
          </w:p>
        </w:tc>
        <w:tc>
          <w:tcPr>
            <w:tcW w:w="1857" w:type="dxa"/>
            <w:tcBorders>
              <w:bottom w:val="single" w:sz="4" w:space="0" w:color="auto"/>
            </w:tcBorders>
            <w:shd w:val="clear" w:color="auto" w:fill="8EAADB"/>
          </w:tcPr>
          <w:p w14:paraId="25DDA1F3" w14:textId="77777777" w:rsidR="0021272B" w:rsidRPr="006E6B8D" w:rsidRDefault="0021272B" w:rsidP="003D4AD9">
            <w:pPr>
              <w:spacing w:after="0"/>
              <w:ind w:right="-2"/>
              <w:jc w:val="center"/>
              <w:rPr>
                <w:rFonts w:ascii="Franklin Gothic Book" w:hAnsi="Franklin Gothic Book" w:cs="Tahoma"/>
                <w:b/>
              </w:rPr>
            </w:pPr>
            <w:r w:rsidRPr="006E6B8D">
              <w:rPr>
                <w:rFonts w:ascii="Franklin Gothic Book" w:hAnsi="Franklin Gothic Book" w:cs="Tahoma"/>
                <w:b/>
              </w:rPr>
              <w:t>Súlyszám</w:t>
            </w:r>
          </w:p>
        </w:tc>
      </w:tr>
      <w:tr w:rsidR="0021272B" w:rsidRPr="006E6B8D" w14:paraId="721608EA" w14:textId="77777777" w:rsidTr="00073888">
        <w:tc>
          <w:tcPr>
            <w:tcW w:w="640" w:type="dxa"/>
            <w:vAlign w:val="center"/>
          </w:tcPr>
          <w:p w14:paraId="44F558D2" w14:textId="77777777" w:rsidR="0021272B" w:rsidRPr="006E6B8D" w:rsidRDefault="0021272B" w:rsidP="003D4AD9">
            <w:pPr>
              <w:spacing w:after="0"/>
              <w:jc w:val="center"/>
              <w:rPr>
                <w:rFonts w:ascii="Franklin Gothic Book" w:hAnsi="Franklin Gothic Book" w:cs="Tahoma"/>
                <w:b/>
              </w:rPr>
            </w:pPr>
            <w:r w:rsidRPr="006E6B8D">
              <w:rPr>
                <w:rFonts w:ascii="Franklin Gothic Book" w:hAnsi="Franklin Gothic Book" w:cs="Tahoma"/>
              </w:rPr>
              <w:t>1.</w:t>
            </w:r>
          </w:p>
        </w:tc>
        <w:tc>
          <w:tcPr>
            <w:tcW w:w="4320" w:type="dxa"/>
            <w:vAlign w:val="center"/>
          </w:tcPr>
          <w:p w14:paraId="135D56F2" w14:textId="77777777" w:rsidR="0021272B" w:rsidRPr="006E6B8D" w:rsidRDefault="0021272B" w:rsidP="003D4AD9">
            <w:pPr>
              <w:spacing w:after="0"/>
              <w:rPr>
                <w:rFonts w:ascii="Franklin Gothic Book" w:hAnsi="Franklin Gothic Book" w:cs="Tahoma"/>
              </w:rPr>
            </w:pPr>
            <w:r w:rsidRPr="006E6B8D">
              <w:rPr>
                <w:rFonts w:ascii="Franklin Gothic Book" w:hAnsi="Franklin Gothic Book" w:cs="Tahoma"/>
              </w:rPr>
              <w:t>Nettó üzemeltetési díj mértéke / hó</w:t>
            </w:r>
          </w:p>
        </w:tc>
        <w:tc>
          <w:tcPr>
            <w:tcW w:w="1549" w:type="dxa"/>
          </w:tcPr>
          <w:p w14:paraId="7EDD2F8B"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0-100</w:t>
            </w:r>
          </w:p>
        </w:tc>
        <w:tc>
          <w:tcPr>
            <w:tcW w:w="1857" w:type="dxa"/>
            <w:vAlign w:val="center"/>
          </w:tcPr>
          <w:p w14:paraId="0675D917" w14:textId="77777777" w:rsidR="0021272B" w:rsidRPr="006E6B8D" w:rsidRDefault="00F73EA9" w:rsidP="003D4AD9">
            <w:pPr>
              <w:spacing w:after="0"/>
              <w:jc w:val="center"/>
              <w:rPr>
                <w:rFonts w:ascii="Franklin Gothic Book" w:hAnsi="Franklin Gothic Book" w:cs="Tahoma"/>
              </w:rPr>
            </w:pPr>
            <w:r w:rsidRPr="006E6B8D">
              <w:rPr>
                <w:rFonts w:ascii="Franklin Gothic Book" w:hAnsi="Franklin Gothic Book" w:cs="Tahoma"/>
              </w:rPr>
              <w:t>9</w:t>
            </w:r>
            <w:r w:rsidR="0021272B" w:rsidRPr="006E6B8D">
              <w:rPr>
                <w:rFonts w:ascii="Franklin Gothic Book" w:hAnsi="Franklin Gothic Book" w:cs="Tahoma"/>
              </w:rPr>
              <w:t>0</w:t>
            </w:r>
          </w:p>
        </w:tc>
      </w:tr>
      <w:tr w:rsidR="0021272B" w:rsidRPr="006E6B8D" w14:paraId="057A369C" w14:textId="77777777" w:rsidTr="00073888">
        <w:tc>
          <w:tcPr>
            <w:tcW w:w="640" w:type="dxa"/>
            <w:vAlign w:val="center"/>
          </w:tcPr>
          <w:p w14:paraId="5260F6BD"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2.</w:t>
            </w:r>
          </w:p>
        </w:tc>
        <w:tc>
          <w:tcPr>
            <w:tcW w:w="4320" w:type="dxa"/>
            <w:shd w:val="clear" w:color="auto" w:fill="auto"/>
            <w:vAlign w:val="center"/>
          </w:tcPr>
          <w:p w14:paraId="6CE682B4" w14:textId="77777777" w:rsidR="0021272B" w:rsidRPr="006E6B8D" w:rsidRDefault="0021272B" w:rsidP="003D4AD9">
            <w:pPr>
              <w:spacing w:after="0"/>
              <w:jc w:val="both"/>
              <w:rPr>
                <w:rFonts w:ascii="Franklin Gothic Book" w:hAnsi="Franklin Gothic Book" w:cs="Tahoma"/>
              </w:rPr>
            </w:pPr>
            <w:r w:rsidRPr="006E6B8D">
              <w:rPr>
                <w:rFonts w:ascii="Franklin Gothic Book" w:eastAsia="MyriadPro-Semibold" w:hAnsi="Franklin Gothic Book" w:cs="Tahoma"/>
              </w:rPr>
              <w:t>A teljesítésbe bevonásra kerülő M</w:t>
            </w:r>
            <w:r w:rsidR="005E230B" w:rsidRPr="006E6B8D">
              <w:rPr>
                <w:rFonts w:ascii="Franklin Gothic Book" w:eastAsia="MyriadPro-Semibold" w:hAnsi="Franklin Gothic Book" w:cs="Tahoma"/>
              </w:rPr>
              <w:t>.3</w:t>
            </w:r>
            <w:r w:rsidRPr="006E6B8D">
              <w:rPr>
                <w:rFonts w:ascii="Franklin Gothic Book" w:eastAsia="MyriadPro-Semibold" w:hAnsi="Franklin Gothic Book" w:cs="Tahoma"/>
              </w:rPr>
              <w:t>. szakember többlettapasztalata temetkezési szolgáltatások területen (0-36 hónap)</w:t>
            </w:r>
          </w:p>
        </w:tc>
        <w:tc>
          <w:tcPr>
            <w:tcW w:w="1549" w:type="dxa"/>
          </w:tcPr>
          <w:p w14:paraId="62312F9F" w14:textId="77777777" w:rsidR="0021272B" w:rsidRPr="006E6B8D" w:rsidRDefault="0021272B" w:rsidP="003D4AD9">
            <w:pPr>
              <w:spacing w:after="0"/>
              <w:jc w:val="center"/>
              <w:rPr>
                <w:rFonts w:ascii="Franklin Gothic Book" w:hAnsi="Franklin Gothic Book" w:cs="Tahoma"/>
              </w:rPr>
            </w:pPr>
          </w:p>
          <w:p w14:paraId="13FCC6E6"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0-100</w:t>
            </w:r>
          </w:p>
        </w:tc>
        <w:tc>
          <w:tcPr>
            <w:tcW w:w="1857" w:type="dxa"/>
            <w:vAlign w:val="center"/>
          </w:tcPr>
          <w:p w14:paraId="63671AC0" w14:textId="77777777" w:rsidR="0021272B" w:rsidRPr="006E6B8D" w:rsidRDefault="0021272B" w:rsidP="003D4AD9">
            <w:pPr>
              <w:spacing w:after="0"/>
              <w:jc w:val="center"/>
              <w:rPr>
                <w:rFonts w:ascii="Franklin Gothic Book" w:hAnsi="Franklin Gothic Book" w:cs="Tahoma"/>
              </w:rPr>
            </w:pPr>
            <w:r w:rsidRPr="006E6B8D">
              <w:rPr>
                <w:rFonts w:ascii="Franklin Gothic Book" w:hAnsi="Franklin Gothic Book" w:cs="Tahoma"/>
              </w:rPr>
              <w:t>10</w:t>
            </w:r>
          </w:p>
        </w:tc>
      </w:tr>
    </w:tbl>
    <w:p w14:paraId="3C8D9FA4" w14:textId="77777777" w:rsidR="00957BD9" w:rsidRPr="006E6B8D" w:rsidRDefault="00957BD9" w:rsidP="003D4AD9">
      <w:pPr>
        <w:pStyle w:val="Alaprtelmezett"/>
        <w:tabs>
          <w:tab w:val="clear" w:pos="708"/>
          <w:tab w:val="left" w:pos="567"/>
        </w:tabs>
        <w:spacing w:after="0"/>
        <w:jc w:val="both"/>
        <w:rPr>
          <w:rFonts w:ascii="Franklin Gothic Book" w:hAnsi="Franklin Gothic Book" w:cs="Tahoma"/>
          <w:bCs/>
          <w:color w:val="auto"/>
          <w:sz w:val="22"/>
          <w:szCs w:val="22"/>
        </w:rPr>
      </w:pPr>
    </w:p>
    <w:p w14:paraId="20322D6C" w14:textId="77777777" w:rsidR="00080489" w:rsidRPr="006E6B8D" w:rsidRDefault="00994D1E" w:rsidP="003D4AD9">
      <w:pPr>
        <w:pStyle w:val="Alaprtelmezett"/>
        <w:numPr>
          <w:ilvl w:val="1"/>
          <w:numId w:val="2"/>
        </w:numPr>
        <w:tabs>
          <w:tab w:val="clear" w:pos="708"/>
          <w:tab w:val="left" w:pos="567"/>
        </w:tabs>
        <w:spacing w:after="0"/>
        <w:ind w:left="284" w:hanging="284"/>
        <w:jc w:val="both"/>
        <w:rPr>
          <w:rFonts w:ascii="Franklin Gothic Book" w:hAnsi="Franklin Gothic Book" w:cs="Tahoma"/>
          <w:b/>
          <w:bCs/>
          <w:color w:val="auto"/>
          <w:sz w:val="22"/>
          <w:szCs w:val="22"/>
        </w:rPr>
      </w:pPr>
      <w:r w:rsidRPr="006E6B8D">
        <w:rPr>
          <w:rFonts w:ascii="Franklin Gothic Book" w:hAnsi="Franklin Gothic Book" w:cs="Tahoma"/>
          <w:b/>
          <w:bCs/>
          <w:color w:val="auto"/>
          <w:sz w:val="22"/>
          <w:szCs w:val="22"/>
        </w:rPr>
        <w:t>1. értékelési szempon</w:t>
      </w:r>
      <w:r w:rsidR="00DF1B41" w:rsidRPr="006E6B8D">
        <w:rPr>
          <w:rFonts w:ascii="Franklin Gothic Book" w:hAnsi="Franklin Gothic Book" w:cs="Tahoma"/>
          <w:b/>
          <w:bCs/>
          <w:color w:val="auto"/>
          <w:sz w:val="22"/>
          <w:szCs w:val="22"/>
        </w:rPr>
        <w:t xml:space="preserve">t: </w:t>
      </w:r>
      <w:r w:rsidR="00004E0E" w:rsidRPr="006E6B8D">
        <w:rPr>
          <w:rFonts w:ascii="Franklin Gothic Book" w:hAnsi="Franklin Gothic Book" w:cs="Tahoma"/>
          <w:b/>
          <w:bCs/>
          <w:sz w:val="22"/>
          <w:szCs w:val="22"/>
        </w:rPr>
        <w:t>Nettó üzemeltetési díj mértéke / hó</w:t>
      </w:r>
    </w:p>
    <w:p w14:paraId="40054FB7"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 xml:space="preserve">Ajánlatkérő az </w:t>
      </w:r>
      <w:r w:rsidRPr="006E6B8D">
        <w:rPr>
          <w:rFonts w:ascii="Franklin Gothic Book" w:hAnsi="Franklin Gothic Book" w:cs="Tahoma"/>
          <w:b/>
        </w:rPr>
        <w:t>1. számú értékelési részszempont</w:t>
      </w:r>
      <w:r w:rsidRPr="006E6B8D">
        <w:rPr>
          <w:rFonts w:ascii="Franklin Gothic Book" w:hAnsi="Franklin Gothic Book" w:cs="Tahoma"/>
        </w:rPr>
        <w:t xml:space="preserve"> esetében a legjobb ajánlatot tartalmazó ajánlatra (</w:t>
      </w:r>
      <w:r w:rsidR="00004E0E" w:rsidRPr="006E6B8D">
        <w:rPr>
          <w:rFonts w:ascii="Franklin Gothic Book" w:hAnsi="Franklin Gothic Book" w:cs="Tahoma"/>
        </w:rPr>
        <w:t>Nettó üzemeltetési díj mértéke / hó</w:t>
      </w:r>
      <w:r w:rsidRPr="006E6B8D">
        <w:rPr>
          <w:rFonts w:ascii="Franklin Gothic Book" w:hAnsi="Franklin Gothic Book" w:cs="Tahoma"/>
        </w:rPr>
        <w:t xml:space="preserve">) </w:t>
      </w:r>
      <w:r w:rsidR="00DE0842" w:rsidRPr="006E6B8D">
        <w:rPr>
          <w:rFonts w:ascii="Franklin Gothic Book" w:hAnsi="Franklin Gothic Book" w:cs="Tahoma"/>
        </w:rPr>
        <w:t>10</w:t>
      </w:r>
      <w:r w:rsidRPr="006E6B8D">
        <w:rPr>
          <w:rFonts w:ascii="Franklin Gothic Book" w:hAnsi="Franklin Gothic Book" w:cs="Tahoma"/>
        </w:rPr>
        <w:t xml:space="preserve">0 pontot ad, a többi ajánlatra arányosan kevesebbet. A pontszámok kiszámítása során alkalmazandó képletet a Közbeszerzési Hatóság útmutatója szerinti </w:t>
      </w:r>
      <w:r w:rsidRPr="006E6B8D">
        <w:rPr>
          <w:rFonts w:ascii="Franklin Gothic Book" w:hAnsi="Franklin Gothic Book" w:cs="Tahoma"/>
          <w:b/>
        </w:rPr>
        <w:t>fordított arányosítás módszere</w:t>
      </w:r>
      <w:r w:rsidRPr="006E6B8D">
        <w:rPr>
          <w:rFonts w:ascii="Franklin Gothic Book" w:hAnsi="Franklin Gothic Book" w:cs="Tahoma"/>
        </w:rPr>
        <w:t xml:space="preserve"> tartalmazza. </w:t>
      </w:r>
    </w:p>
    <w:p w14:paraId="26D00443" w14:textId="77777777" w:rsidR="000559D1" w:rsidRPr="006E6B8D" w:rsidRDefault="000559D1" w:rsidP="003D4AD9">
      <w:pPr>
        <w:spacing w:after="0"/>
        <w:ind w:left="993"/>
        <w:jc w:val="both"/>
        <w:rPr>
          <w:rFonts w:ascii="Franklin Gothic Book" w:hAnsi="Franklin Gothic Book" w:cs="Tahoma"/>
        </w:rPr>
      </w:pPr>
    </w:p>
    <w:p w14:paraId="15403D95"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Az értékelés módszere képlettel leírva:</w:t>
      </w:r>
    </w:p>
    <w:p w14:paraId="5C873C4B" w14:textId="77777777" w:rsidR="000559D1" w:rsidRPr="006E6B8D" w:rsidRDefault="000559D1" w:rsidP="003D4AD9">
      <w:pPr>
        <w:spacing w:after="0"/>
        <w:ind w:left="993"/>
        <w:jc w:val="both"/>
        <w:rPr>
          <w:rFonts w:ascii="Franklin Gothic Book" w:hAnsi="Franklin Gothic Book" w:cs="Tahoma"/>
        </w:rPr>
      </w:pPr>
    </w:p>
    <w:p w14:paraId="4B20E7CE" w14:textId="77777777" w:rsidR="000559D1" w:rsidRPr="006E6B8D" w:rsidRDefault="000559D1" w:rsidP="003D4AD9">
      <w:pPr>
        <w:spacing w:after="0"/>
        <w:jc w:val="both"/>
        <w:rPr>
          <w:rFonts w:ascii="Franklin Gothic Book" w:hAnsi="Franklin Gothic Book" w:cs="Tahoma"/>
          <w:b/>
        </w:rPr>
      </w:pPr>
      <w:r w:rsidRPr="006E6B8D">
        <w:rPr>
          <w:rFonts w:ascii="Franklin Gothic Book" w:hAnsi="Franklin Gothic Book" w:cs="Tahoma"/>
          <w:b/>
        </w:rPr>
        <w:t xml:space="preserve">P = (A legjobb / A vizsgált) × (P </w:t>
      </w:r>
      <w:proofErr w:type="spellStart"/>
      <w:r w:rsidRPr="006E6B8D">
        <w:rPr>
          <w:rFonts w:ascii="Franklin Gothic Book" w:hAnsi="Franklin Gothic Book" w:cs="Tahoma"/>
          <w:b/>
        </w:rPr>
        <w:t>max</w:t>
      </w:r>
      <w:proofErr w:type="spellEnd"/>
      <w:r w:rsidRPr="006E6B8D">
        <w:rPr>
          <w:rFonts w:ascii="Franklin Gothic Book" w:hAnsi="Franklin Gothic Book" w:cs="Tahoma"/>
          <w:b/>
        </w:rPr>
        <w:t xml:space="preserve"> - P min) + P min</w:t>
      </w:r>
    </w:p>
    <w:p w14:paraId="4869AC84" w14:textId="77777777" w:rsidR="000559D1" w:rsidRPr="006E6B8D" w:rsidRDefault="000559D1" w:rsidP="003D4AD9">
      <w:pPr>
        <w:spacing w:after="0"/>
        <w:jc w:val="both"/>
        <w:rPr>
          <w:rFonts w:ascii="Franklin Gothic Book" w:hAnsi="Franklin Gothic Book" w:cs="Tahoma"/>
        </w:rPr>
      </w:pPr>
    </w:p>
    <w:p w14:paraId="190C2643"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ahol:</w:t>
      </w:r>
    </w:p>
    <w:p w14:paraId="022497CF"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P:</w:t>
      </w:r>
      <w:r w:rsidRPr="006E6B8D">
        <w:rPr>
          <w:rFonts w:ascii="Franklin Gothic Book" w:hAnsi="Franklin Gothic Book" w:cs="Tahoma"/>
        </w:rPr>
        <w:tab/>
        <w:t>a vizsgált ajánlati elem adott szempontra vonatkozó pontszáma</w:t>
      </w:r>
    </w:p>
    <w:p w14:paraId="50E08DE8"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 xml:space="preserve">P </w:t>
      </w:r>
      <w:proofErr w:type="spellStart"/>
      <w:r w:rsidRPr="006E6B8D">
        <w:rPr>
          <w:rFonts w:ascii="Franklin Gothic Book" w:hAnsi="Franklin Gothic Book" w:cs="Tahoma"/>
        </w:rPr>
        <w:t>max</w:t>
      </w:r>
      <w:proofErr w:type="spellEnd"/>
      <w:r w:rsidRPr="006E6B8D">
        <w:rPr>
          <w:rFonts w:ascii="Franklin Gothic Book" w:hAnsi="Franklin Gothic Book" w:cs="Tahoma"/>
        </w:rPr>
        <w:t>:</w:t>
      </w:r>
      <w:r w:rsidRPr="006E6B8D">
        <w:rPr>
          <w:rFonts w:ascii="Franklin Gothic Book" w:hAnsi="Franklin Gothic Book" w:cs="Tahoma"/>
        </w:rPr>
        <w:tab/>
        <w:t xml:space="preserve">a pontskála felső határa, azaz </w:t>
      </w:r>
      <w:r w:rsidR="00DE0842" w:rsidRPr="006E6B8D">
        <w:rPr>
          <w:rFonts w:ascii="Franklin Gothic Book" w:hAnsi="Franklin Gothic Book" w:cs="Tahoma"/>
        </w:rPr>
        <w:t>10</w:t>
      </w:r>
      <w:r w:rsidR="00004E0E" w:rsidRPr="006E6B8D">
        <w:rPr>
          <w:rFonts w:ascii="Franklin Gothic Book" w:hAnsi="Franklin Gothic Book" w:cs="Tahoma"/>
        </w:rPr>
        <w:t>0</w:t>
      </w:r>
    </w:p>
    <w:p w14:paraId="51B0CF7B"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P min:</w:t>
      </w:r>
      <w:r w:rsidRPr="006E6B8D">
        <w:rPr>
          <w:rFonts w:ascii="Franklin Gothic Book" w:hAnsi="Franklin Gothic Book" w:cs="Tahoma"/>
        </w:rPr>
        <w:tab/>
        <w:t>a pontskála alsó határa, azaz 0</w:t>
      </w:r>
    </w:p>
    <w:p w14:paraId="07147622"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 legjobb: a legelőnyösebb ajánlat tartalmi eleme</w:t>
      </w:r>
    </w:p>
    <w:p w14:paraId="37049EAA" w14:textId="77777777" w:rsidR="000559D1" w:rsidRPr="006E6B8D" w:rsidRDefault="000559D1" w:rsidP="003D4AD9">
      <w:pPr>
        <w:spacing w:after="0"/>
        <w:jc w:val="both"/>
        <w:rPr>
          <w:rFonts w:ascii="Franklin Gothic Book" w:hAnsi="Franklin Gothic Book" w:cs="Tahoma"/>
        </w:rPr>
      </w:pPr>
      <w:r w:rsidRPr="006E6B8D">
        <w:rPr>
          <w:rFonts w:ascii="Franklin Gothic Book" w:hAnsi="Franklin Gothic Book" w:cs="Tahoma"/>
        </w:rPr>
        <w:t>A vizsgált: a vizsgált ajánlat tartalmi eleme</w:t>
      </w:r>
    </w:p>
    <w:p w14:paraId="4747AEF5" w14:textId="77777777" w:rsidR="000559D1" w:rsidRPr="006E6B8D" w:rsidRDefault="000559D1" w:rsidP="003D4AD9">
      <w:pPr>
        <w:autoSpaceDE w:val="0"/>
        <w:autoSpaceDN w:val="0"/>
        <w:adjustRightInd w:val="0"/>
        <w:spacing w:after="0"/>
        <w:jc w:val="both"/>
        <w:rPr>
          <w:rFonts w:ascii="Franklin Gothic Book" w:hAnsi="Franklin Gothic Book" w:cs="Tahoma"/>
        </w:rPr>
      </w:pPr>
    </w:p>
    <w:p w14:paraId="240FC69F" w14:textId="77777777" w:rsidR="000559D1" w:rsidRPr="006E6B8D" w:rsidRDefault="000559D1" w:rsidP="003D4AD9">
      <w:pPr>
        <w:autoSpaceDE w:val="0"/>
        <w:autoSpaceDN w:val="0"/>
        <w:adjustRightInd w:val="0"/>
        <w:spacing w:after="0"/>
        <w:jc w:val="both"/>
        <w:rPr>
          <w:rFonts w:ascii="Franklin Gothic Book" w:hAnsi="Franklin Gothic Book" w:cs="Tahoma"/>
        </w:rPr>
      </w:pPr>
      <w:r w:rsidRPr="006E6B8D">
        <w:rPr>
          <w:rFonts w:ascii="Franklin Gothic Book" w:hAnsi="Franklin Gothic Book" w:cs="Tahoma"/>
        </w:rPr>
        <w:t>Ha e módszer alkalmazásával tört pontértékek keletkeznek, akkor azokat az általános szabályoknak megfelelően két tizedes jegyre kell kerekíteni (ehhez Ajánlatkérő Microsoft Excel programot fog használni a pontszámítás során).</w:t>
      </w:r>
    </w:p>
    <w:p w14:paraId="0C437E88" w14:textId="77777777" w:rsidR="00D921D3" w:rsidRPr="006E6B8D" w:rsidRDefault="00D921D3" w:rsidP="003D4AD9">
      <w:pPr>
        <w:autoSpaceDE w:val="0"/>
        <w:autoSpaceDN w:val="0"/>
        <w:adjustRightInd w:val="0"/>
        <w:spacing w:after="0"/>
        <w:jc w:val="both"/>
        <w:rPr>
          <w:rFonts w:ascii="Franklin Gothic Book" w:hAnsi="Franklin Gothic Book" w:cs="Tahoma"/>
        </w:rPr>
      </w:pPr>
    </w:p>
    <w:p w14:paraId="1459E6CC" w14:textId="77777777" w:rsidR="000559D1" w:rsidRPr="006E6B8D" w:rsidRDefault="00D921D3" w:rsidP="003D4AD9">
      <w:pPr>
        <w:pStyle w:val="Alaprtelmezett"/>
        <w:numPr>
          <w:ilvl w:val="1"/>
          <w:numId w:val="2"/>
        </w:numPr>
        <w:tabs>
          <w:tab w:val="clear" w:pos="708"/>
          <w:tab w:val="left" w:pos="567"/>
        </w:tabs>
        <w:autoSpaceDE w:val="0"/>
        <w:autoSpaceDN w:val="0"/>
        <w:adjustRightInd w:val="0"/>
        <w:spacing w:after="0"/>
        <w:ind w:left="284" w:hanging="284"/>
        <w:jc w:val="both"/>
        <w:rPr>
          <w:rFonts w:ascii="Franklin Gothic Book" w:hAnsi="Franklin Gothic Book" w:cs="Tahoma"/>
          <w:sz w:val="22"/>
          <w:szCs w:val="22"/>
        </w:rPr>
      </w:pPr>
      <w:r w:rsidRPr="006E6B8D">
        <w:rPr>
          <w:rFonts w:ascii="Franklin Gothic Book" w:hAnsi="Franklin Gothic Book" w:cs="Tahoma"/>
          <w:b/>
          <w:bCs/>
          <w:color w:val="auto"/>
          <w:sz w:val="22"/>
          <w:szCs w:val="22"/>
        </w:rPr>
        <w:t xml:space="preserve">2. értékelési szempont: </w:t>
      </w:r>
      <w:r w:rsidRPr="006E6B8D">
        <w:rPr>
          <w:rFonts w:ascii="Franklin Gothic Book" w:hAnsi="Franklin Gothic Book" w:cs="Tahoma"/>
          <w:b/>
          <w:bCs/>
          <w:sz w:val="22"/>
          <w:szCs w:val="22"/>
        </w:rPr>
        <w:t>A teljesítésbe bevonásra kerülő M</w:t>
      </w:r>
      <w:r w:rsidR="00A8430B" w:rsidRPr="006E6B8D">
        <w:rPr>
          <w:rFonts w:ascii="Franklin Gothic Book" w:hAnsi="Franklin Gothic Book" w:cs="Tahoma"/>
          <w:b/>
          <w:bCs/>
          <w:sz w:val="22"/>
          <w:szCs w:val="22"/>
        </w:rPr>
        <w:t>.3</w:t>
      </w:r>
      <w:r w:rsidRPr="006E6B8D">
        <w:rPr>
          <w:rFonts w:ascii="Franklin Gothic Book" w:hAnsi="Franklin Gothic Book" w:cs="Tahoma"/>
          <w:b/>
          <w:bCs/>
          <w:sz w:val="22"/>
          <w:szCs w:val="22"/>
        </w:rPr>
        <w:t>. szakember többlettapasztalata temetkezési szolgáltatások területen (0-36 hónap)</w:t>
      </w:r>
    </w:p>
    <w:p w14:paraId="57F7ED36" w14:textId="77777777" w:rsidR="008040B6" w:rsidRPr="006E6B8D" w:rsidRDefault="008040B6" w:rsidP="003D4AD9">
      <w:pPr>
        <w:pStyle w:val="Alaprtelmezett"/>
        <w:tabs>
          <w:tab w:val="clear" w:pos="708"/>
          <w:tab w:val="left" w:pos="567"/>
        </w:tabs>
        <w:autoSpaceDE w:val="0"/>
        <w:autoSpaceDN w:val="0"/>
        <w:adjustRightInd w:val="0"/>
        <w:spacing w:after="0"/>
        <w:jc w:val="both"/>
        <w:rPr>
          <w:rFonts w:ascii="Franklin Gothic Book" w:hAnsi="Franklin Gothic Book" w:cs="Tahoma"/>
          <w:sz w:val="22"/>
          <w:szCs w:val="22"/>
        </w:rPr>
      </w:pPr>
    </w:p>
    <w:p w14:paraId="5D5406EF" w14:textId="77777777" w:rsidR="008040B6" w:rsidRPr="006E6B8D" w:rsidRDefault="004F4B9F" w:rsidP="003D4AD9">
      <w:pPr>
        <w:tabs>
          <w:tab w:val="left" w:pos="7655"/>
        </w:tabs>
        <w:spacing w:after="0"/>
        <w:jc w:val="both"/>
        <w:rPr>
          <w:rFonts w:ascii="Franklin Gothic Book" w:hAnsi="Franklin Gothic Book" w:cs="Tahoma"/>
        </w:rPr>
      </w:pPr>
      <w:r w:rsidRPr="006E6B8D">
        <w:rPr>
          <w:rFonts w:ascii="Franklin Gothic Book" w:hAnsi="Franklin Gothic Book" w:cs="Tahoma"/>
        </w:rPr>
        <w:t>A 2.</w:t>
      </w:r>
      <w:r w:rsidR="008040B6" w:rsidRPr="006E6B8D">
        <w:rPr>
          <w:rFonts w:ascii="Franklin Gothic Book" w:hAnsi="Franklin Gothic Book" w:cs="Tahoma"/>
        </w:rPr>
        <w:t xml:space="preserve"> értékelési szempont esetében ajánlatkérő az </w:t>
      </w:r>
      <w:r w:rsidRPr="006E6B8D">
        <w:rPr>
          <w:rFonts w:ascii="Franklin Gothic Book" w:hAnsi="Franklin Gothic Book" w:cs="Tahoma"/>
        </w:rPr>
        <w:t>M</w:t>
      </w:r>
      <w:r w:rsidR="00020676" w:rsidRPr="006E6B8D">
        <w:rPr>
          <w:rFonts w:ascii="Franklin Gothic Book" w:hAnsi="Franklin Gothic Book" w:cs="Tahoma"/>
        </w:rPr>
        <w:t>.3</w:t>
      </w:r>
      <w:r w:rsidR="00167033" w:rsidRPr="006E6B8D">
        <w:rPr>
          <w:rFonts w:ascii="Franklin Gothic Book" w:hAnsi="Franklin Gothic Book" w:cs="Tahoma"/>
        </w:rPr>
        <w:t>.</w:t>
      </w:r>
      <w:r w:rsidR="008040B6" w:rsidRPr="006E6B8D">
        <w:rPr>
          <w:rFonts w:ascii="Franklin Gothic Book" w:hAnsi="Franklin Gothic Book" w:cs="Tahoma"/>
        </w:rPr>
        <w:t xml:space="preserve"> alkalmassági minimumkövetelménynek való megfeleléshez bemutatott szakember az alkalmasság keretében előírt tárgyú, az ott meghatározottakon túli többlettapasztalatát értékeli.</w:t>
      </w:r>
    </w:p>
    <w:p w14:paraId="7B9AE240" w14:textId="77777777" w:rsidR="00263746" w:rsidRPr="006E6B8D" w:rsidRDefault="00263746" w:rsidP="003D4AD9">
      <w:pPr>
        <w:tabs>
          <w:tab w:val="left" w:pos="7655"/>
        </w:tabs>
        <w:spacing w:after="0"/>
        <w:jc w:val="both"/>
        <w:rPr>
          <w:rFonts w:ascii="Franklin Gothic Book" w:hAnsi="Franklin Gothic Book" w:cs="Tahoma"/>
        </w:rPr>
      </w:pPr>
      <w:r w:rsidRPr="006E6B8D">
        <w:rPr>
          <w:rFonts w:ascii="Franklin Gothic Book" w:hAnsi="Franklin Gothic Book" w:cs="Tahoma"/>
        </w:rPr>
        <w:t xml:space="preserve">Ajánlatkérő az értékelés során jelen értékelési szempont kapcsán azt vizsgálja, hogy az Ajánlattevő által megnevezett szakember az ajánlati felhívás III.1.3) műszaki, illetve szakmai alkalmasság </w:t>
      </w:r>
      <w:r w:rsidR="00AC4B3B" w:rsidRPr="006E6B8D">
        <w:rPr>
          <w:rFonts w:ascii="Franklin Gothic Book" w:hAnsi="Franklin Gothic Book" w:cs="Tahoma"/>
        </w:rPr>
        <w:t>M.3.</w:t>
      </w:r>
      <w:r w:rsidRPr="006E6B8D">
        <w:rPr>
          <w:rFonts w:ascii="Franklin Gothic Book" w:hAnsi="Franklin Gothic Book" w:cs="Tahoma"/>
        </w:rPr>
        <w:t xml:space="preserve"> alpontjában előírtakon túl összesen hány hónap szakmai tapasztalattal rendelkezik szakterületén.</w:t>
      </w:r>
    </w:p>
    <w:p w14:paraId="7FE6B2DF" w14:textId="77777777" w:rsidR="00A05C47" w:rsidRPr="006E6B8D" w:rsidRDefault="00A05C47" w:rsidP="003D4AD9">
      <w:pPr>
        <w:tabs>
          <w:tab w:val="left" w:pos="7655"/>
        </w:tabs>
        <w:spacing w:after="0"/>
        <w:jc w:val="both"/>
        <w:rPr>
          <w:rFonts w:ascii="Franklin Gothic Book" w:hAnsi="Franklin Gothic Book" w:cs="Tahoma"/>
        </w:rPr>
      </w:pPr>
    </w:p>
    <w:p w14:paraId="50691E81" w14:textId="77777777" w:rsidR="00A05C47" w:rsidRPr="006E6B8D" w:rsidRDefault="00A05C47" w:rsidP="00A05C47">
      <w:pPr>
        <w:tabs>
          <w:tab w:val="left" w:pos="7655"/>
        </w:tabs>
        <w:suppressAutoHyphens/>
        <w:spacing w:after="0"/>
        <w:jc w:val="both"/>
        <w:textAlignment w:val="baseline"/>
        <w:rPr>
          <w:rFonts w:ascii="Franklin Gothic Book" w:eastAsia="Calibri" w:hAnsi="Franklin Gothic Book" w:cs="Tahoma"/>
          <w:color w:val="000000"/>
          <w:kern w:val="1"/>
          <w:u w:val="single"/>
          <w:lang w:eastAsia="zh-CN"/>
        </w:rPr>
      </w:pPr>
      <w:r w:rsidRPr="006E6B8D">
        <w:rPr>
          <w:rFonts w:ascii="Franklin Gothic Book" w:eastAsia="Calibri" w:hAnsi="Franklin Gothic Book" w:cs="Tahoma"/>
          <w:color w:val="000000"/>
          <w:kern w:val="1"/>
          <w:u w:val="single"/>
          <w:lang w:eastAsia="zh-CN"/>
        </w:rPr>
        <w:t xml:space="preserve">Az értékelési szempont szerinti értéket Ajánlatkérő a </w:t>
      </w:r>
      <w:r w:rsidRPr="006E6B8D">
        <w:rPr>
          <w:rFonts w:ascii="Franklin Gothic Book" w:eastAsia="Calibri" w:hAnsi="Franklin Gothic Book" w:cs="Tahoma"/>
          <w:b/>
          <w:color w:val="000000"/>
          <w:kern w:val="1"/>
          <w:u w:val="single"/>
          <w:lang w:eastAsia="zh-CN"/>
        </w:rPr>
        <w:t xml:space="preserve">felolvasólapon 0 és 36 hónap közötti </w:t>
      </w:r>
      <w:r w:rsidRPr="006E6B8D">
        <w:rPr>
          <w:rFonts w:ascii="Franklin Gothic Book" w:eastAsia="Calibri" w:hAnsi="Franklin Gothic Book" w:cs="Tahoma"/>
          <w:color w:val="000000"/>
          <w:kern w:val="1"/>
          <w:u w:val="single"/>
          <w:lang w:eastAsia="zh-CN"/>
        </w:rPr>
        <w:t xml:space="preserve">egész számban kéri megadni. </w:t>
      </w:r>
    </w:p>
    <w:p w14:paraId="6BC420B0" w14:textId="77777777" w:rsidR="00263746" w:rsidRPr="006E6B8D" w:rsidRDefault="00263746" w:rsidP="003D4AD9">
      <w:pPr>
        <w:tabs>
          <w:tab w:val="left" w:pos="7655"/>
        </w:tabs>
        <w:spacing w:after="0"/>
        <w:jc w:val="both"/>
        <w:rPr>
          <w:rFonts w:ascii="Franklin Gothic Book" w:hAnsi="Franklin Gothic Book" w:cs="Tahoma"/>
        </w:rPr>
      </w:pPr>
      <w:r w:rsidRPr="006E6B8D">
        <w:rPr>
          <w:rFonts w:ascii="Franklin Gothic Book" w:hAnsi="Franklin Gothic Book" w:cs="Tahoma"/>
          <w:b/>
          <w:bCs/>
        </w:rPr>
        <w:t>Tekintettel a Miniszterelnökség Kbt. 77. § (1) bekezdése szerinti legkedvezőbb szint, illetve legkedvezőtlenebb elvárás meghatározásához készített útmutatójának 2. pontjában foglaltakra, Ajánlatkérő a legkedvezőtlenebb elvárás mértékét 0 hónapban</w:t>
      </w:r>
      <w:r w:rsidR="00E040D1" w:rsidRPr="006E6B8D">
        <w:rPr>
          <w:rFonts w:ascii="Franklin Gothic Book" w:hAnsi="Franklin Gothic Book" w:cs="Tahoma"/>
          <w:b/>
          <w:bCs/>
        </w:rPr>
        <w:t xml:space="preserve">, </w:t>
      </w:r>
      <w:r w:rsidR="00E040D1" w:rsidRPr="006E6B8D">
        <w:rPr>
          <w:rFonts w:ascii="Franklin Gothic Book" w:hAnsi="Franklin Gothic Book" w:cs="Tahoma"/>
          <w:b/>
          <w:color w:val="00000A"/>
        </w:rPr>
        <w:t xml:space="preserve">a legkedvezőbb elvárás mértékét </w:t>
      </w:r>
      <w:r w:rsidR="00E040D1" w:rsidRPr="006E6B8D">
        <w:rPr>
          <w:rFonts w:ascii="Franklin Gothic Book" w:hAnsi="Franklin Gothic Book" w:cs="Tahoma"/>
          <w:b/>
          <w:color w:val="00000A"/>
        </w:rPr>
        <w:lastRenderedPageBreak/>
        <w:t xml:space="preserve">36 hónapban </w:t>
      </w:r>
      <w:r w:rsidRPr="006E6B8D">
        <w:rPr>
          <w:rFonts w:ascii="Franklin Gothic Book" w:hAnsi="Franklin Gothic Book" w:cs="Tahoma"/>
          <w:b/>
          <w:bCs/>
        </w:rPr>
        <w:t>határozza meg</w:t>
      </w:r>
      <w:r w:rsidR="00AE00BB" w:rsidRPr="006E6B8D">
        <w:rPr>
          <w:rFonts w:ascii="Franklin Gothic Book" w:hAnsi="Franklin Gothic Book" w:cs="Tahoma"/>
          <w:b/>
          <w:bCs/>
        </w:rPr>
        <w:t xml:space="preserve">, </w:t>
      </w:r>
      <w:r w:rsidR="00487047" w:rsidRPr="006E6B8D">
        <w:rPr>
          <w:rFonts w:ascii="Franklin Gothic Book" w:hAnsi="Franklin Gothic Book" w:cs="Tahoma"/>
        </w:rPr>
        <w:t xml:space="preserve">melynél magasabb megajánlásokat is 100 ponttal jutalmazza és a képletbe ebben az esetben is a maximális pontszámhoz tartozó 36 hónapot helyettesíti be. Amennyiben </w:t>
      </w:r>
      <w:r w:rsidR="00E1207C" w:rsidRPr="006E6B8D">
        <w:rPr>
          <w:rFonts w:ascii="Franklin Gothic Book" w:hAnsi="Franklin Gothic Book" w:cs="Tahoma"/>
        </w:rPr>
        <w:t>a 2</w:t>
      </w:r>
      <w:r w:rsidR="00487047" w:rsidRPr="006E6B8D">
        <w:rPr>
          <w:rFonts w:ascii="Franklin Gothic Book" w:hAnsi="Franklin Gothic Book" w:cs="Tahoma"/>
        </w:rPr>
        <w:t xml:space="preserve">. értékelési részszempont tekintetében bemutatott szakember önéletrajz szerinti tapasztalatainak mértéke meghaladja a </w:t>
      </w:r>
      <w:r w:rsidR="00E1207C" w:rsidRPr="006E6B8D">
        <w:rPr>
          <w:rFonts w:ascii="Franklin Gothic Book" w:hAnsi="Franklin Gothic Book" w:cs="Tahoma"/>
        </w:rPr>
        <w:t>36</w:t>
      </w:r>
      <w:r w:rsidR="00487047" w:rsidRPr="006E6B8D">
        <w:rPr>
          <w:rFonts w:ascii="Franklin Gothic Book" w:hAnsi="Franklin Gothic Book" w:cs="Tahoma"/>
        </w:rPr>
        <w:t xml:space="preserve"> hónapot, úgy ajánlattevő a </w:t>
      </w:r>
      <w:r w:rsidR="00E1207C" w:rsidRPr="006E6B8D">
        <w:rPr>
          <w:rFonts w:ascii="Franklin Gothic Book" w:hAnsi="Franklin Gothic Book" w:cs="Tahoma"/>
        </w:rPr>
        <w:t>36</w:t>
      </w:r>
      <w:r w:rsidR="00487047" w:rsidRPr="006E6B8D">
        <w:rPr>
          <w:rFonts w:ascii="Franklin Gothic Book" w:hAnsi="Franklin Gothic Book" w:cs="Tahoma"/>
        </w:rPr>
        <w:t xml:space="preserve"> hónapnál magasabb értéket is feltüntetheti a felolvasólapon azzal, hogy a pontozás tekintetében Ajánlatkérő a fentiek szerint jár el, Ajánlattevő azonban a magasabb érték tekintetében vállal kötelezettséget a szerződés teljesítése során. Amennyiben ajánlattevő a felolvasólapon a maximálisan figyelembe vehető </w:t>
      </w:r>
      <w:r w:rsidR="004D0085" w:rsidRPr="006E6B8D">
        <w:rPr>
          <w:rFonts w:ascii="Franklin Gothic Book" w:hAnsi="Franklin Gothic Book" w:cs="Tahoma"/>
        </w:rPr>
        <w:t>36</w:t>
      </w:r>
      <w:r w:rsidR="00487047" w:rsidRPr="006E6B8D">
        <w:rPr>
          <w:rFonts w:ascii="Franklin Gothic Book" w:hAnsi="Franklin Gothic Book" w:cs="Tahoma"/>
        </w:rPr>
        <w:t xml:space="preserve"> hónapot tünteti fel, de a megajánlást alátámasztó önéletrajzban ezt meghaladó tapasztalati értéket mutat be, úgy az ajánlatban nyilatkozni szükséges a felolvasólap és a megajánlást alátámasztó önéletrajz közötti eltérés okáról.</w:t>
      </w:r>
    </w:p>
    <w:p w14:paraId="5E26FA5E" w14:textId="77777777" w:rsidR="00EA483B" w:rsidRPr="006E6B8D" w:rsidRDefault="00EA483B"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185FE0DC" w14:textId="77777777" w:rsidR="00A05C47" w:rsidRPr="006E6B8D" w:rsidRDefault="00A05C4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3142234D" w14:textId="77777777" w:rsidR="00915127" w:rsidRPr="006E6B8D" w:rsidRDefault="00915127" w:rsidP="00915127">
      <w:pPr>
        <w:pStyle w:val="Alaprtelmezett"/>
        <w:tabs>
          <w:tab w:val="left" w:pos="567"/>
        </w:tabs>
        <w:spacing w:after="120"/>
        <w:jc w:val="both"/>
        <w:rPr>
          <w:rFonts w:ascii="Franklin Gothic Book" w:hAnsi="Franklin Gothic Book" w:cs="Tahoma"/>
          <w:b/>
          <w:bCs/>
          <w:i/>
          <w:color w:val="00000A"/>
          <w:sz w:val="22"/>
          <w:szCs w:val="22"/>
        </w:rPr>
      </w:pPr>
      <w:r w:rsidRPr="006E6B8D">
        <w:rPr>
          <w:rFonts w:ascii="Franklin Gothic Book" w:hAnsi="Franklin Gothic Book" w:cs="Tahoma"/>
          <w:b/>
          <w:bCs/>
          <w:i/>
          <w:color w:val="00000A"/>
          <w:sz w:val="22"/>
          <w:szCs w:val="22"/>
        </w:rPr>
        <w:t>Fentiek alapján a következőképp kell megadni a ponthatárokat:</w:t>
      </w:r>
    </w:p>
    <w:p w14:paraId="51511079" w14:textId="77777777" w:rsidR="00915127" w:rsidRPr="006E6B8D" w:rsidRDefault="00915127" w:rsidP="00915127">
      <w:pPr>
        <w:pStyle w:val="Alaprtelmezett"/>
        <w:tabs>
          <w:tab w:val="left" w:pos="567"/>
        </w:tabs>
        <w:spacing w:after="120"/>
        <w:jc w:val="both"/>
        <w:rPr>
          <w:rFonts w:ascii="Franklin Gothic Book" w:hAnsi="Franklin Gothic Book" w:cs="Tahoma"/>
          <w:bCs/>
          <w:color w:val="00000A"/>
          <w:sz w:val="22"/>
          <w:szCs w:val="22"/>
        </w:rPr>
      </w:pPr>
      <w:r w:rsidRPr="006E6B8D">
        <w:rPr>
          <w:rFonts w:ascii="Franklin Gothic Book" w:hAnsi="Franklin Gothic Book" w:cs="Tahoma"/>
          <w:bCs/>
          <w:color w:val="00000A"/>
          <w:sz w:val="22"/>
          <w:szCs w:val="22"/>
        </w:rPr>
        <w:t xml:space="preserve">Ajánlatkérő a megajánlott szakember szakmai tapasztalatát az alábbiak szerint értékeli: </w:t>
      </w:r>
    </w:p>
    <w:p w14:paraId="2DF1C115" w14:textId="77777777" w:rsidR="00915127" w:rsidRPr="006E6B8D" w:rsidRDefault="00915127" w:rsidP="00915127">
      <w:pPr>
        <w:pStyle w:val="Alaprtelmezett"/>
        <w:tabs>
          <w:tab w:val="left" w:pos="567"/>
        </w:tabs>
        <w:spacing w:after="120"/>
        <w:jc w:val="both"/>
        <w:rPr>
          <w:rFonts w:ascii="Franklin Gothic Book" w:hAnsi="Franklin Gothic Book" w:cs="Tahoma"/>
          <w:bCs/>
          <w:color w:val="00000A"/>
          <w:sz w:val="22"/>
          <w:szCs w:val="22"/>
        </w:rPr>
      </w:pPr>
      <w:r w:rsidRPr="006E6B8D">
        <w:rPr>
          <w:rFonts w:ascii="Franklin Gothic Book" w:hAnsi="Franklin Gothic Book" w:cs="Tahoma"/>
          <w:bCs/>
          <w:color w:val="00000A"/>
          <w:sz w:val="22"/>
          <w:szCs w:val="22"/>
        </w:rPr>
        <w:t xml:space="preserve">Az értékelési szempont szerinti értéket Ajánlatkérő a </w:t>
      </w:r>
      <w:r w:rsidRPr="006E6B8D">
        <w:rPr>
          <w:rFonts w:ascii="Franklin Gothic Book" w:hAnsi="Franklin Gothic Book" w:cs="Tahoma"/>
          <w:b/>
          <w:bCs/>
          <w:color w:val="00000A"/>
          <w:sz w:val="22"/>
          <w:szCs w:val="22"/>
        </w:rPr>
        <w:t xml:space="preserve">felolvasólapon 0 és 36 hónap közötti </w:t>
      </w:r>
      <w:r w:rsidRPr="006E6B8D">
        <w:rPr>
          <w:rFonts w:ascii="Franklin Gothic Book" w:hAnsi="Franklin Gothic Book" w:cs="Tahoma"/>
          <w:bCs/>
          <w:color w:val="00000A"/>
          <w:sz w:val="22"/>
          <w:szCs w:val="22"/>
        </w:rPr>
        <w:t>egész számban kéri megadni. 36 hónap vagy annál több szakmai tapasztalat esetében 100 pont adható, az ennél kevesebb tapasztalatra adott pontszámot ajánlatkérő a Közbeszerzési Hatóság által kiadott útmutató (KÉ 2019. évi 106. szám; 2019. június 04.) 1. melléklet 1. pont ab) alpontja egyenes arányosítás szabályai alapján határozza meg. Amennyiben a szakember nem rendelkezik az előírt közétkeztetés területén szakmai tapasztalattal, abban az esetben 0 pont adható. Elérhető pontszám: 100 pont</w:t>
      </w:r>
    </w:p>
    <w:p w14:paraId="2E891547"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iCs/>
          <w:color w:val="000000"/>
          <w:kern w:val="1"/>
          <w:lang w:eastAsia="zh-CN"/>
        </w:rPr>
      </w:pPr>
    </w:p>
    <w:p w14:paraId="5C0205AE"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b/>
          <w:bCs/>
          <w:color w:val="000000"/>
          <w:kern w:val="1"/>
          <w:lang w:eastAsia="zh-CN"/>
        </w:rPr>
      </w:pPr>
      <w:r w:rsidRPr="006E6B8D">
        <w:rPr>
          <w:rFonts w:ascii="Franklin Gothic Book" w:eastAsia="Calibri" w:hAnsi="Franklin Gothic Book" w:cs="Tahoma"/>
          <w:b/>
          <w:bCs/>
          <w:color w:val="000000"/>
          <w:kern w:val="1"/>
          <w:lang w:eastAsia="zh-CN"/>
        </w:rPr>
        <w:t xml:space="preserve">P = (A vizsgált / A legjobb) × (P </w:t>
      </w:r>
      <w:proofErr w:type="spellStart"/>
      <w:r w:rsidRPr="006E6B8D">
        <w:rPr>
          <w:rFonts w:ascii="Franklin Gothic Book" w:eastAsia="Calibri" w:hAnsi="Franklin Gothic Book" w:cs="Tahoma"/>
          <w:b/>
          <w:bCs/>
          <w:color w:val="000000"/>
          <w:kern w:val="1"/>
          <w:lang w:eastAsia="zh-CN"/>
        </w:rPr>
        <w:t>max</w:t>
      </w:r>
      <w:proofErr w:type="spellEnd"/>
      <w:r w:rsidRPr="006E6B8D">
        <w:rPr>
          <w:rFonts w:ascii="Franklin Gothic Book" w:eastAsia="Calibri" w:hAnsi="Franklin Gothic Book" w:cs="Tahoma"/>
          <w:b/>
          <w:bCs/>
          <w:color w:val="000000"/>
          <w:kern w:val="1"/>
          <w:lang w:eastAsia="zh-CN"/>
        </w:rPr>
        <w:t xml:space="preserve"> - P min) + P min</w:t>
      </w:r>
    </w:p>
    <w:p w14:paraId="54A0C997"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b/>
          <w:bCs/>
          <w:color w:val="000000"/>
          <w:kern w:val="1"/>
          <w:lang w:eastAsia="zh-CN"/>
        </w:rPr>
      </w:pPr>
    </w:p>
    <w:p w14:paraId="3762767B" w14:textId="77777777" w:rsidR="00915127" w:rsidRPr="006E6B8D" w:rsidRDefault="00915127" w:rsidP="00915127">
      <w:pPr>
        <w:tabs>
          <w:tab w:val="left" w:pos="7655"/>
        </w:tabs>
        <w:suppressAutoHyphens/>
        <w:spacing w:after="0"/>
        <w:ind w:left="567"/>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ahol:</w:t>
      </w:r>
    </w:p>
    <w:p w14:paraId="5768113E"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P: a vizsgált ajánlati elem adott szempontra vonatkozó pontszáma</w:t>
      </w:r>
    </w:p>
    <w:p w14:paraId="4E6A5914"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P </w:t>
      </w:r>
      <w:proofErr w:type="spellStart"/>
      <w:r w:rsidRPr="006E6B8D">
        <w:rPr>
          <w:rFonts w:ascii="Franklin Gothic Book" w:eastAsia="Calibri" w:hAnsi="Franklin Gothic Book" w:cs="Tahoma"/>
          <w:color w:val="000000"/>
          <w:kern w:val="1"/>
          <w:lang w:eastAsia="zh-CN"/>
        </w:rPr>
        <w:t>max</w:t>
      </w:r>
      <w:proofErr w:type="spellEnd"/>
      <w:r w:rsidRPr="006E6B8D">
        <w:rPr>
          <w:rFonts w:ascii="Franklin Gothic Book" w:eastAsia="Calibri" w:hAnsi="Franklin Gothic Book" w:cs="Tahoma"/>
          <w:color w:val="000000"/>
          <w:kern w:val="1"/>
          <w:lang w:eastAsia="zh-CN"/>
        </w:rPr>
        <w:t>: a pontskála felső határa</w:t>
      </w:r>
    </w:p>
    <w:p w14:paraId="60E84122"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P min: a pontskála alsó határa</w:t>
      </w:r>
    </w:p>
    <w:p w14:paraId="4917B2A2"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 legjobb: a legelőnyösebb ajánlat tartalmi eleme (Amennyiben ez az érték magasabb, mint „36”, a képletbe ebben az esetben is a „36” érték kerül behelyettesítésre)</w:t>
      </w:r>
    </w:p>
    <w:p w14:paraId="2D2CBF4E"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 vizsgált: a vizsgált ajánlat tartalmi eleme</w:t>
      </w:r>
    </w:p>
    <w:p w14:paraId="28B3CDA2" w14:textId="77777777" w:rsidR="00915127" w:rsidRPr="006E6B8D" w:rsidRDefault="00915127" w:rsidP="00915127">
      <w:pPr>
        <w:suppressAutoHyphens/>
        <w:spacing w:after="0"/>
        <w:ind w:left="567"/>
        <w:textAlignment w:val="baseline"/>
        <w:rPr>
          <w:rFonts w:ascii="Franklin Gothic Book" w:eastAsia="Calibri" w:hAnsi="Franklin Gothic Book" w:cs="Tahoma"/>
          <w:color w:val="000000"/>
          <w:kern w:val="1"/>
          <w:lang w:eastAsia="zh-CN"/>
        </w:rPr>
      </w:pPr>
    </w:p>
    <w:p w14:paraId="14E47F78" w14:textId="77777777" w:rsidR="00915127" w:rsidRPr="006E6B8D" w:rsidRDefault="00915127" w:rsidP="00915127">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Ha e módszer alkalmazásával tört pontértékek keletkeznek, akkor azokat az általános szabályoknak megfelelően két tizedes jegyre kell kerekíteni (ehhez Ajánlatkérő Microsoft Excel programot fog használni a pontszámítás során).</w:t>
      </w:r>
    </w:p>
    <w:p w14:paraId="1CFADA3D" w14:textId="77777777" w:rsidR="00915127" w:rsidRPr="006E6B8D" w:rsidRDefault="0091512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5E93201D" w14:textId="77777777" w:rsidR="003646CF" w:rsidRPr="006E6B8D" w:rsidRDefault="003646CF" w:rsidP="003646CF">
      <w:pPr>
        <w:pStyle w:val="Alaprtelmezett"/>
        <w:tabs>
          <w:tab w:val="left" w:pos="567"/>
        </w:tabs>
        <w:spacing w:after="120"/>
        <w:jc w:val="both"/>
        <w:rPr>
          <w:rFonts w:ascii="Franklin Gothic Book" w:hAnsi="Franklin Gothic Book" w:cs="Tahoma"/>
          <w:b/>
          <w:bCs/>
          <w:i/>
          <w:color w:val="00000A"/>
          <w:sz w:val="22"/>
          <w:szCs w:val="22"/>
        </w:rPr>
      </w:pPr>
      <w:r w:rsidRPr="006E6B8D">
        <w:rPr>
          <w:rFonts w:ascii="Franklin Gothic Book" w:hAnsi="Franklin Gothic Book" w:cs="Tahoma"/>
          <w:b/>
          <w:bCs/>
          <w:i/>
          <w:color w:val="00000A"/>
          <w:sz w:val="22"/>
          <w:szCs w:val="22"/>
        </w:rPr>
        <w:t>A Kbt. 76. § (13) bekezdésében foglaltaknak való megfelelés érdekében:</w:t>
      </w:r>
    </w:p>
    <w:p w14:paraId="4D43DD17" w14:textId="77777777" w:rsidR="003646CF" w:rsidRPr="006E6B8D" w:rsidRDefault="003646CF" w:rsidP="003646CF">
      <w:pPr>
        <w:pStyle w:val="Alaprtelmezett"/>
        <w:tabs>
          <w:tab w:val="left" w:pos="567"/>
        </w:tabs>
        <w:spacing w:after="120"/>
        <w:jc w:val="both"/>
        <w:rPr>
          <w:rFonts w:ascii="Franklin Gothic Book" w:hAnsi="Franklin Gothic Book" w:cs="Tahoma"/>
          <w:b/>
          <w:bCs/>
          <w:color w:val="00000A"/>
          <w:sz w:val="22"/>
          <w:szCs w:val="22"/>
        </w:rPr>
      </w:pPr>
      <w:r w:rsidRPr="006E6B8D">
        <w:rPr>
          <w:rFonts w:ascii="Franklin Gothic Book" w:hAnsi="Franklin Gothic Book" w:cs="Tahoma"/>
          <w:b/>
          <w:bCs/>
          <w:color w:val="00000A"/>
          <w:sz w:val="22"/>
          <w:szCs w:val="22"/>
        </w:rPr>
        <w:t>Amennyiben Ajánlattevő a legkedvezőtlenebb mértékű, 0 hónap megajánlást teszi, vagy amennyiben az ajánlata részeként nem kíván egyáltalán bemutatni szakembert, úgy a felolvasólapon az értékelési részszempont sorban a 0 hónap feltüntetése szükséges. Amennyiben minden ajánlattevő esetében 0 hónap a megajánlás, úgy minden ajánlattevő 0 pontot kap.</w:t>
      </w:r>
    </w:p>
    <w:p w14:paraId="3F858C0E" w14:textId="77777777" w:rsidR="003646CF" w:rsidRPr="006E6B8D" w:rsidRDefault="003646CF" w:rsidP="003646CF">
      <w:pPr>
        <w:pStyle w:val="Alaprtelmezett"/>
        <w:tabs>
          <w:tab w:val="left" w:pos="567"/>
        </w:tabs>
        <w:spacing w:after="120"/>
        <w:jc w:val="both"/>
        <w:rPr>
          <w:rFonts w:ascii="Franklin Gothic Book" w:hAnsi="Franklin Gothic Book" w:cs="Tahoma"/>
          <w:b/>
          <w:bCs/>
          <w:color w:val="00000A"/>
          <w:sz w:val="22"/>
          <w:szCs w:val="22"/>
        </w:rPr>
      </w:pPr>
      <w:r w:rsidRPr="006E6B8D">
        <w:rPr>
          <w:rFonts w:ascii="Franklin Gothic Book" w:hAnsi="Franklin Gothic Book" w:cs="Tahoma"/>
          <w:b/>
          <w:bCs/>
          <w:color w:val="00000A"/>
          <w:sz w:val="22"/>
          <w:szCs w:val="22"/>
        </w:rPr>
        <w:t>Csak abban az esetben kötelező az önéletrajz benyújtása, amennyiben az ajánlattevő megajánlása nem 0 hónap, tehát rendelkezik olyan szakemberrel, akit az értékelés során be tud mutatni.</w:t>
      </w:r>
    </w:p>
    <w:p w14:paraId="015AC09E" w14:textId="77777777" w:rsidR="003646CF" w:rsidRPr="006E6B8D" w:rsidRDefault="003646CF"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119C2479" w14:textId="77777777" w:rsidR="00313045" w:rsidRPr="006E6B8D" w:rsidRDefault="00313045" w:rsidP="003D4AD9">
      <w:pPr>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lastRenderedPageBreak/>
        <w:t xml:space="preserve">Felhívjuk Ajánlattevők szíves figyelmét arra, hogy az ajánlatban egyértelműen el kell különíteni, hogy mely feltételek képezik a teljesítéshez minimálisan szükséges elvárást (alkalmassági követelmény), és melyek jelentik ezen felül az értékeléskor figyelembe vett tényezőket. Ennek érdekében </w:t>
      </w:r>
      <w:r w:rsidR="005B61BC" w:rsidRPr="006E6B8D">
        <w:rPr>
          <w:rFonts w:ascii="Franklin Gothic Book" w:eastAsia="Calibri" w:hAnsi="Franklin Gothic Book" w:cs="Tahoma"/>
          <w:color w:val="000000"/>
          <w:kern w:val="1"/>
          <w:lang w:eastAsia="zh-CN"/>
        </w:rPr>
        <w:t xml:space="preserve">javasoljuk </w:t>
      </w:r>
      <w:r w:rsidRPr="006E6B8D">
        <w:rPr>
          <w:rFonts w:ascii="Franklin Gothic Book" w:eastAsia="Calibri" w:hAnsi="Franklin Gothic Book" w:cs="Tahoma"/>
          <w:color w:val="000000"/>
          <w:kern w:val="1"/>
          <w:lang w:eastAsia="zh-CN"/>
        </w:rPr>
        <w:t xml:space="preserve">alkalmazni a kiadott önéletrajzmintákat, továbbá különös figyelmet szenteljenek arra, hogy az értékelés körében bemutatott szakmai többlettapasztalat ne legyen átfedésben az alkalmassági követelmények tekintetében vizsgálandó szakmai tapasztalattal. </w:t>
      </w:r>
    </w:p>
    <w:p w14:paraId="2E2FFCD7" w14:textId="77777777" w:rsidR="003646CF" w:rsidRPr="006E6B8D" w:rsidRDefault="003646CF" w:rsidP="003D4AD9">
      <w:pPr>
        <w:suppressAutoHyphens/>
        <w:spacing w:after="0"/>
        <w:jc w:val="both"/>
        <w:textAlignment w:val="baseline"/>
        <w:rPr>
          <w:rFonts w:ascii="Franklin Gothic Book" w:eastAsia="Calibri" w:hAnsi="Franklin Gothic Book" w:cs="Tahoma"/>
          <w:color w:val="000000"/>
          <w:kern w:val="1"/>
          <w:lang w:eastAsia="zh-CN"/>
        </w:rPr>
      </w:pPr>
    </w:p>
    <w:p w14:paraId="0203A302"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 </w:t>
      </w:r>
      <w:r w:rsidR="0046044C" w:rsidRPr="006E6B8D">
        <w:rPr>
          <w:rFonts w:ascii="Franklin Gothic Book" w:eastAsia="Calibri" w:hAnsi="Franklin Gothic Book" w:cs="Tahoma"/>
          <w:color w:val="000000"/>
          <w:kern w:val="1"/>
          <w:lang w:eastAsia="zh-CN"/>
        </w:rPr>
        <w:t>2.</w:t>
      </w:r>
      <w:r w:rsidRPr="006E6B8D">
        <w:rPr>
          <w:rFonts w:ascii="Franklin Gothic Book" w:eastAsia="Calibri" w:hAnsi="Franklin Gothic Book" w:cs="Tahoma"/>
          <w:color w:val="000000"/>
          <w:kern w:val="1"/>
          <w:lang w:eastAsia="zh-CN"/>
        </w:rPr>
        <w:t xml:space="preserve"> értékelési részszempont vonatkozásában ajánlattevőnek a megajánlott érték alátámasztására az ajánlathoz csatolnia kell a szakember önéletrajzát, melyben bemutatja az adott szakember tapasztalatát oly módon, hogy a felolvasólapon való megajánlás megfelelősége egyértelműen ellenőrizhető legyen.</w:t>
      </w:r>
    </w:p>
    <w:p w14:paraId="609125DB" w14:textId="77777777" w:rsidR="00856ECC" w:rsidRPr="006E6B8D" w:rsidRDefault="00856ECC"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3B662581"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Az értékelési szempont szerinti megajánlást alátámasztó önéletrajz tekintetében Ajánlatkérő a Kbt. 71. § (9) bekezdése szerint jár el.</w:t>
      </w:r>
    </w:p>
    <w:p w14:paraId="58B99DFA"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Az értékelési részszempont szerinti megajánlást alátámasztó önéletrajzban a szakember tapasztalatát </w:t>
      </w:r>
      <w:r w:rsidRPr="006E6B8D">
        <w:rPr>
          <w:rFonts w:ascii="Franklin Gothic Book" w:eastAsia="Calibri" w:hAnsi="Franklin Gothic Book" w:cs="Tahoma"/>
          <w:b/>
          <w:bCs/>
          <w:color w:val="000000"/>
          <w:kern w:val="1"/>
          <w:u w:val="single"/>
          <w:lang w:eastAsia="zh-CN"/>
        </w:rPr>
        <w:t>év-hónap pontossággal</w:t>
      </w:r>
      <w:r w:rsidRPr="006E6B8D">
        <w:rPr>
          <w:rFonts w:ascii="Franklin Gothic Book" w:eastAsia="Calibri" w:hAnsi="Franklin Gothic Book" w:cs="Tahoma"/>
          <w:color w:val="000000"/>
          <w:kern w:val="1"/>
          <w:lang w:eastAsia="zh-CN"/>
        </w:rPr>
        <w:t xml:space="preserve"> megadott kezdési és befejezési dátumot feltüntetve kell szerepeltetni. </w:t>
      </w:r>
    </w:p>
    <w:p w14:paraId="63EE7109"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 tapasztalatra vonatkozó megajánlás vonatkozásában Ajánlatkérő rögzíti, hogy naptári hónapot vesz figyelembe. Így például a 2000.01-2000.02-ig tartó tapasztalat kapcsán figyelembe vehető megajánlás 2 hónap. </w:t>
      </w:r>
    </w:p>
    <w:p w14:paraId="4D7351B7"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 szakmai tapasztalat vonatkozásában az időben párhuzamos gyakorlat csak egyszer számítanak bele az adott szakember szakmai tapasztalatába.</w:t>
      </w:r>
    </w:p>
    <w:p w14:paraId="5C12C573" w14:textId="77777777" w:rsidR="00B20267" w:rsidRPr="006E6B8D" w:rsidRDefault="00B2026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572DC32A"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Nyertes Ajánlattevőnek a teljesítésbe bevonni vállalt, értékelési szempontoknak megfelelő szakember</w:t>
      </w:r>
      <w:r w:rsidR="00B15A6A" w:rsidRPr="006E6B8D">
        <w:rPr>
          <w:rFonts w:ascii="Franklin Gothic Book" w:eastAsia="Calibri" w:hAnsi="Franklin Gothic Book" w:cs="Tahoma"/>
          <w:color w:val="000000"/>
          <w:kern w:val="1"/>
          <w:lang w:eastAsia="zh-CN"/>
        </w:rPr>
        <w:t>(</w:t>
      </w:r>
      <w:proofErr w:type="spellStart"/>
      <w:r w:rsidRPr="006E6B8D">
        <w:rPr>
          <w:rFonts w:ascii="Franklin Gothic Book" w:eastAsia="Calibri" w:hAnsi="Franklin Gothic Book" w:cs="Tahoma"/>
          <w:color w:val="000000"/>
          <w:kern w:val="1"/>
          <w:lang w:eastAsia="zh-CN"/>
        </w:rPr>
        <w:t>ek</w:t>
      </w:r>
      <w:proofErr w:type="spellEnd"/>
      <w:r w:rsidR="00B15A6A" w:rsidRPr="006E6B8D">
        <w:rPr>
          <w:rFonts w:ascii="Franklin Gothic Book" w:eastAsia="Calibri" w:hAnsi="Franklin Gothic Book" w:cs="Tahoma"/>
          <w:color w:val="000000"/>
          <w:kern w:val="1"/>
          <w:lang w:eastAsia="zh-CN"/>
        </w:rPr>
        <w:t>)</w:t>
      </w:r>
      <w:r w:rsidRPr="006E6B8D">
        <w:rPr>
          <w:rFonts w:ascii="Franklin Gothic Book" w:eastAsia="Calibri" w:hAnsi="Franklin Gothic Book" w:cs="Tahoma"/>
          <w:color w:val="000000"/>
          <w:kern w:val="1"/>
          <w:lang w:eastAsia="zh-CN"/>
        </w:rPr>
        <w:t xml:space="preserve"> szakmai többlettapasztalatát és rendelkezésre állását az ajánlat részeként csatolni kell olyan tartalommal, amelyből egyértelműen megállapítható az értékelés körében vizsgált releváns többlettapasztalat. Ajánlatkérő az ajánlat részeként kizárólag a releváns többlettapasztalat feltüntetését kéri a szakmai önéletrajzokban az ajánlat részeként.</w:t>
      </w:r>
    </w:p>
    <w:p w14:paraId="11A4FBCD" w14:textId="77777777" w:rsidR="00B20267" w:rsidRPr="006E6B8D" w:rsidRDefault="00B20267"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015C9D46" w14:textId="77777777" w:rsidR="00313045" w:rsidRPr="006E6B8D" w:rsidRDefault="00313045" w:rsidP="003D4AD9">
      <w:pPr>
        <w:spacing w:after="0"/>
        <w:jc w:val="both"/>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csatolt szakmai önéletrajzból egyértelműen ki kell derülnie:</w:t>
      </w:r>
    </w:p>
    <w:p w14:paraId="590A49F0" w14:textId="77777777" w:rsidR="00313045" w:rsidRPr="006E6B8D" w:rsidRDefault="00313045" w:rsidP="003D4AD9">
      <w:pPr>
        <w:numPr>
          <w:ilvl w:val="2"/>
          <w:numId w:val="14"/>
        </w:numPr>
        <w:suppressAutoHyphens/>
        <w:spacing w:after="0"/>
        <w:ind w:left="851" w:hanging="284"/>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szakemberre vonatkozó személyes adatok (a minta szerint),</w:t>
      </w:r>
    </w:p>
    <w:p w14:paraId="7AC36F46" w14:textId="77777777" w:rsidR="00313045" w:rsidRPr="006E6B8D" w:rsidRDefault="00313045" w:rsidP="003D4AD9">
      <w:pPr>
        <w:numPr>
          <w:ilvl w:val="2"/>
          <w:numId w:val="14"/>
        </w:numPr>
        <w:suppressAutoHyphens/>
        <w:spacing w:after="0"/>
        <w:ind w:left="851" w:hanging="284"/>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szakember által ellátott, az értékelés szempontjából releváns feladat tárgyának, és annak időtartamának (év, hó megjelöléssel),</w:t>
      </w:r>
    </w:p>
    <w:p w14:paraId="3690DC19" w14:textId="77777777" w:rsidR="00313045" w:rsidRPr="006E6B8D" w:rsidRDefault="00313045" w:rsidP="003D4AD9">
      <w:pPr>
        <w:numPr>
          <w:ilvl w:val="2"/>
          <w:numId w:val="14"/>
        </w:numPr>
        <w:suppressAutoHyphens/>
        <w:spacing w:after="0"/>
        <w:ind w:left="851" w:hanging="284"/>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szakember végzettsége/képzettsége.</w:t>
      </w:r>
    </w:p>
    <w:p w14:paraId="6E5874BC" w14:textId="77777777" w:rsidR="00313045" w:rsidRPr="006E6B8D" w:rsidRDefault="00313045" w:rsidP="00CA59B2">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 xml:space="preserve">A szakembernek nyilatkoznia kell arról, hogy az ajánlattevő nyertessége esetén a szerződés teljesítésében személyesen részt vesz. </w:t>
      </w:r>
    </w:p>
    <w:p w14:paraId="52833F57" w14:textId="77777777" w:rsidR="00CA59B2" w:rsidRPr="006E6B8D" w:rsidRDefault="00CA59B2" w:rsidP="00CA59B2">
      <w:pPr>
        <w:tabs>
          <w:tab w:val="left" w:pos="7655"/>
        </w:tabs>
        <w:suppressAutoHyphens/>
        <w:spacing w:after="0"/>
        <w:jc w:val="both"/>
        <w:textAlignment w:val="baseline"/>
        <w:rPr>
          <w:rFonts w:ascii="Franklin Gothic Book" w:eastAsia="Calibri" w:hAnsi="Franklin Gothic Book" w:cs="Tahoma"/>
          <w:color w:val="000000"/>
          <w:kern w:val="1"/>
          <w:lang w:eastAsia="zh-CN"/>
        </w:rPr>
      </w:pPr>
    </w:p>
    <w:p w14:paraId="1021CDF1" w14:textId="77777777" w:rsidR="00313045" w:rsidRPr="006E6B8D" w:rsidRDefault="00313045" w:rsidP="003D4AD9">
      <w:pPr>
        <w:tabs>
          <w:tab w:val="left" w:pos="7655"/>
        </w:tabs>
        <w:suppressAutoHyphens/>
        <w:spacing w:after="0"/>
        <w:jc w:val="both"/>
        <w:textAlignment w:val="baseline"/>
        <w:rPr>
          <w:rFonts w:ascii="Franklin Gothic Book" w:eastAsia="Calibri" w:hAnsi="Franklin Gothic Book" w:cs="Tahoma"/>
          <w:color w:val="000000"/>
          <w:kern w:val="1"/>
          <w:lang w:eastAsia="zh-CN"/>
        </w:rPr>
      </w:pPr>
      <w:r w:rsidRPr="006E6B8D">
        <w:rPr>
          <w:rFonts w:ascii="Franklin Gothic Book" w:eastAsia="Calibri" w:hAnsi="Franklin Gothic Book" w:cs="Tahoma"/>
          <w:color w:val="000000"/>
          <w:kern w:val="1"/>
          <w:lang w:eastAsia="zh-CN"/>
        </w:rPr>
        <w:t>Ajánlatkérő a szakmai gyakorlat alatt a</w:t>
      </w:r>
      <w:r w:rsidR="00484E28" w:rsidRPr="006E6B8D">
        <w:rPr>
          <w:rFonts w:ascii="Franklin Gothic Book" w:eastAsia="Calibri" w:hAnsi="Franklin Gothic Book" w:cs="Tahoma"/>
          <w:color w:val="000000"/>
          <w:kern w:val="1"/>
          <w:lang w:eastAsia="zh-CN"/>
        </w:rPr>
        <w:t xml:space="preserve"> </w:t>
      </w:r>
      <w:r w:rsidRPr="006E6B8D">
        <w:rPr>
          <w:rFonts w:ascii="Franklin Gothic Book" w:eastAsia="Calibri" w:hAnsi="Franklin Gothic Book" w:cs="Tahoma"/>
          <w:color w:val="000000"/>
          <w:kern w:val="1"/>
          <w:lang w:eastAsia="zh-CN"/>
        </w:rPr>
        <w:t>végzettség megszerzését követően az elvárt szakmai gyakorlat tárgyának megfelelő munkakörben eltöltött munkavégzésen alapuló gyakorlatot érti.</w:t>
      </w:r>
    </w:p>
    <w:p w14:paraId="7BE64826" w14:textId="77777777" w:rsidR="00A231E5" w:rsidRPr="006E6B8D" w:rsidRDefault="00313045" w:rsidP="00A231E5">
      <w:pPr>
        <w:pStyle w:val="Alaprtelmezett"/>
        <w:tabs>
          <w:tab w:val="left" w:pos="567"/>
        </w:tabs>
        <w:spacing w:after="120"/>
        <w:jc w:val="both"/>
        <w:rPr>
          <w:rFonts w:ascii="Franklin Gothic Book" w:hAnsi="Franklin Gothic Book" w:cs="Tahoma"/>
          <w:bCs/>
          <w:color w:val="00000A"/>
          <w:sz w:val="22"/>
          <w:szCs w:val="22"/>
        </w:rPr>
      </w:pPr>
      <w:r w:rsidRPr="006E6B8D">
        <w:rPr>
          <w:rFonts w:ascii="Franklin Gothic Book" w:eastAsia="Calibri" w:hAnsi="Franklin Gothic Book" w:cs="Tahoma"/>
          <w:b/>
          <w:bCs/>
          <w:i/>
          <w:kern w:val="1"/>
          <w:sz w:val="22"/>
          <w:szCs w:val="22"/>
          <w:lang w:eastAsia="zh-CN"/>
        </w:rPr>
        <w:t>Ajánlattevőknek csatolniuk kell egy nyilatkozatot a teljesítésbe bevonni kívánt szakemberekről az EKR rendszerben létrehozott űrlap kitöltésével.</w:t>
      </w:r>
      <w:r w:rsidR="00A231E5" w:rsidRPr="006E6B8D">
        <w:rPr>
          <w:rFonts w:ascii="Franklin Gothic Book" w:eastAsia="Calibri" w:hAnsi="Franklin Gothic Book" w:cs="Tahoma"/>
          <w:b/>
          <w:bCs/>
          <w:i/>
          <w:kern w:val="1"/>
          <w:lang w:eastAsia="zh-CN"/>
        </w:rPr>
        <w:t xml:space="preserve"> </w:t>
      </w:r>
      <w:r w:rsidR="00A231E5" w:rsidRPr="006E6B8D">
        <w:rPr>
          <w:rFonts w:ascii="Franklin Gothic Book" w:hAnsi="Franklin Gothic Book" w:cs="Tahoma"/>
          <w:bCs/>
          <w:color w:val="00000A"/>
          <w:sz w:val="22"/>
          <w:szCs w:val="22"/>
        </w:rPr>
        <w:t xml:space="preserve">Ajánlatkérő az értékelési szempont vonatkozásában 1 fő szakember bemutatását írja elő. </w:t>
      </w:r>
      <w:r w:rsidR="00A231E5" w:rsidRPr="006E6B8D">
        <w:rPr>
          <w:rFonts w:ascii="Franklin Gothic Book" w:hAnsi="Franklin Gothic Book" w:cs="Tahoma"/>
          <w:b/>
          <w:color w:val="00000A"/>
          <w:sz w:val="22"/>
          <w:szCs w:val="22"/>
          <w:u w:val="single"/>
        </w:rPr>
        <w:t>Amennyiben Ajánlattevő több szakembert mutat be, úgy az többváltozatú ajánlattételnek minősül, amelynek lehetőségét Ajánlatkérő az eljárást megindító felhívásban kizárta. Erre figyelemmel 1 főnél több szakember bemutatása az ajánlat érvénytelenségét eredményezi.</w:t>
      </w:r>
    </w:p>
    <w:p w14:paraId="4C6AE373" w14:textId="77777777" w:rsidR="00991E7E" w:rsidRPr="006E6B8D" w:rsidRDefault="00991E7E" w:rsidP="003D4AD9">
      <w:pPr>
        <w:tabs>
          <w:tab w:val="left" w:pos="7655"/>
        </w:tabs>
        <w:suppressAutoHyphens/>
        <w:spacing w:after="0"/>
        <w:jc w:val="both"/>
        <w:textAlignment w:val="baseline"/>
        <w:rPr>
          <w:rFonts w:ascii="Franklin Gothic Book" w:eastAsia="Calibri" w:hAnsi="Franklin Gothic Book" w:cs="Tahoma"/>
          <w:iCs/>
          <w:color w:val="000000"/>
          <w:kern w:val="1"/>
          <w:lang w:eastAsia="zh-CN"/>
        </w:rPr>
      </w:pPr>
    </w:p>
    <w:p w14:paraId="3BA4802E" w14:textId="77777777" w:rsidR="00313045" w:rsidRPr="006E6B8D" w:rsidRDefault="00313045" w:rsidP="003D4AD9">
      <w:pPr>
        <w:spacing w:after="0"/>
        <w:jc w:val="both"/>
        <w:rPr>
          <w:rFonts w:ascii="Franklin Gothic Book" w:eastAsia="Calibri" w:hAnsi="Franklin Gothic Book" w:cs="Tahoma"/>
          <w:iCs/>
          <w:kern w:val="1"/>
          <w:lang w:eastAsia="zh-CN"/>
        </w:rPr>
      </w:pPr>
      <w:r w:rsidRPr="006E6B8D">
        <w:rPr>
          <w:rFonts w:ascii="Franklin Gothic Book" w:eastAsia="Calibri" w:hAnsi="Franklin Gothic Book" w:cs="Tahoma"/>
          <w:iCs/>
          <w:kern w:val="1"/>
          <w:lang w:eastAsia="zh-CN"/>
        </w:rPr>
        <w:t xml:space="preserve">Ajánlatkérő felhívja a figyelmet a Miniszterelnökség által kiadott, a Kbt. 77. § (1) bekezdése szerinti legkedvezőbb szint, illetve legkedvezőtlenebb elvárás meghatározásához tárgyú </w:t>
      </w:r>
      <w:r w:rsidRPr="006E6B8D">
        <w:rPr>
          <w:rFonts w:ascii="Franklin Gothic Book" w:eastAsia="Calibri" w:hAnsi="Franklin Gothic Book" w:cs="Tahoma"/>
          <w:iCs/>
          <w:kern w:val="1"/>
          <w:lang w:eastAsia="zh-CN"/>
        </w:rPr>
        <w:lastRenderedPageBreak/>
        <w:t>útmutatóra (http://kozbeszerzes.hu/cikkek/miniszterelnoksegi-utmutatok), továbbá a Közbeszerzési Hatóság 2016. december 21. napján kiadott útmutatójára is (KÉ 2016. évi 147. szám; 2016. december 21.).</w:t>
      </w:r>
    </w:p>
    <w:p w14:paraId="30D6308A" w14:textId="77777777" w:rsidR="00A231E5" w:rsidRPr="006E6B8D" w:rsidRDefault="00A231E5" w:rsidP="003D4AD9">
      <w:pPr>
        <w:spacing w:after="0"/>
        <w:jc w:val="both"/>
        <w:rPr>
          <w:rFonts w:ascii="Franklin Gothic Book" w:eastAsia="Calibri" w:hAnsi="Franklin Gothic Book" w:cs="Tahoma"/>
          <w:iCs/>
          <w:kern w:val="1"/>
          <w:lang w:eastAsia="zh-CN"/>
        </w:rPr>
      </w:pPr>
    </w:p>
    <w:p w14:paraId="2410F115" w14:textId="77777777" w:rsidR="001C53E5" w:rsidRPr="006E6B8D" w:rsidRDefault="001C53E5" w:rsidP="001C53E5">
      <w:pPr>
        <w:pStyle w:val="Alaprtelmezett"/>
        <w:spacing w:after="0"/>
        <w:jc w:val="both"/>
        <w:rPr>
          <w:rFonts w:ascii="Franklin Gothic Book" w:hAnsi="Franklin Gothic Book" w:cs="Tahoma"/>
          <w:b/>
          <w:bCs/>
          <w:iCs/>
          <w:color w:val="00000A"/>
          <w:sz w:val="22"/>
          <w:szCs w:val="22"/>
          <w:u w:val="single"/>
          <w:lang w:eastAsia="en-US"/>
        </w:rPr>
      </w:pPr>
      <w:r w:rsidRPr="006E6B8D">
        <w:rPr>
          <w:rFonts w:ascii="Franklin Gothic Book" w:hAnsi="Franklin Gothic Book" w:cs="Tahoma"/>
          <w:b/>
          <w:bCs/>
          <w:iCs/>
          <w:color w:val="00000A"/>
          <w:sz w:val="22"/>
          <w:szCs w:val="22"/>
          <w:u w:val="single"/>
          <w:lang w:eastAsia="en-US"/>
        </w:rPr>
        <w:t>A Kbt. 77. § (2) bekezdésében foglaltaknak való megfelelés érdekében:</w:t>
      </w:r>
    </w:p>
    <w:p w14:paraId="38FD6907" w14:textId="77777777" w:rsidR="001C53E5" w:rsidRPr="006E6B8D" w:rsidRDefault="001C53E5" w:rsidP="001C53E5">
      <w:pPr>
        <w:pStyle w:val="Alaprtelmezett"/>
        <w:spacing w:after="0"/>
        <w:jc w:val="both"/>
        <w:rPr>
          <w:rFonts w:ascii="Franklin Gothic Book" w:hAnsi="Franklin Gothic Book" w:cs="Tahoma"/>
          <w:b/>
          <w:bCs/>
          <w:iCs/>
          <w:color w:val="00000A"/>
          <w:sz w:val="22"/>
          <w:szCs w:val="22"/>
          <w:u w:val="single"/>
          <w:lang w:eastAsia="en-US"/>
        </w:rPr>
      </w:pPr>
    </w:p>
    <w:p w14:paraId="6CB3066F"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 fenti módszerrel értékelt egyes tartalmi elemekre adott értékelési pontszámot az ajánlatkérő megszorozza a felhívásban is meghatározott súlyszámmal, a szorzatokat pedig ajánlatonként összeadja.</w:t>
      </w:r>
    </w:p>
    <w:p w14:paraId="2B0AC8CF"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Az az ajánlat a legjobb ár-érték arányú, amelynek az összpontszáma a legnagyobb.</w:t>
      </w:r>
    </w:p>
    <w:p w14:paraId="57C68A09"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76AA5721" w14:textId="77777777" w:rsidR="00313045" w:rsidRPr="006E6B8D" w:rsidRDefault="00313045" w:rsidP="003D4AD9">
      <w:pPr>
        <w:suppressAutoHyphens/>
        <w:spacing w:after="0"/>
        <w:jc w:val="both"/>
        <w:textAlignment w:val="baseline"/>
        <w:rPr>
          <w:rFonts w:ascii="Franklin Gothic Book" w:eastAsia="Calibri" w:hAnsi="Franklin Gothic Book" w:cs="Tahoma"/>
          <w:kern w:val="1"/>
          <w:lang w:eastAsia="zh-CN"/>
        </w:rPr>
      </w:pPr>
      <w:r w:rsidRPr="006E6B8D">
        <w:rPr>
          <w:rFonts w:ascii="Franklin Gothic Book" w:eastAsia="Calibri" w:hAnsi="Franklin Gothic Book" w:cs="Tahoma"/>
          <w:kern w:val="1"/>
          <w:lang w:eastAsia="zh-CN"/>
        </w:rPr>
        <w:t>Ajánlatkérő nem fogad el aránytalan vagy nem teljesíthető vagy nem érvényesíthető megajánlásokat.</w:t>
      </w:r>
    </w:p>
    <w:p w14:paraId="7FDD8159" w14:textId="77777777" w:rsidR="00080489" w:rsidRPr="006E6B8D" w:rsidRDefault="00080489" w:rsidP="003D4AD9">
      <w:pPr>
        <w:pStyle w:val="Alaprtelmezett"/>
        <w:tabs>
          <w:tab w:val="clear" w:pos="708"/>
          <w:tab w:val="left" w:pos="567"/>
        </w:tabs>
        <w:autoSpaceDE w:val="0"/>
        <w:autoSpaceDN w:val="0"/>
        <w:adjustRightInd w:val="0"/>
        <w:spacing w:after="0"/>
        <w:ind w:left="142" w:hanging="142"/>
        <w:jc w:val="both"/>
        <w:rPr>
          <w:rFonts w:ascii="Franklin Gothic Book" w:hAnsi="Franklin Gothic Book" w:cs="Tahoma"/>
          <w:sz w:val="22"/>
          <w:szCs w:val="22"/>
        </w:rPr>
      </w:pPr>
    </w:p>
    <w:p w14:paraId="6FB836FA" w14:textId="77777777" w:rsidR="006F0AC7" w:rsidRPr="006E6B8D" w:rsidRDefault="006F0AC7" w:rsidP="003D4AD9">
      <w:pPr>
        <w:pStyle w:val="Alaprtelmezett"/>
        <w:numPr>
          <w:ilvl w:val="0"/>
          <w:numId w:val="2"/>
        </w:numPr>
        <w:tabs>
          <w:tab w:val="clear" w:pos="708"/>
          <w:tab w:val="left" w:pos="567"/>
        </w:tabs>
        <w:spacing w:after="0"/>
        <w:ind w:left="0" w:firstLine="0"/>
        <w:jc w:val="both"/>
        <w:rPr>
          <w:rFonts w:ascii="Franklin Gothic Book" w:hAnsi="Franklin Gothic Book" w:cs="Tahoma"/>
          <w:color w:val="auto"/>
          <w:sz w:val="22"/>
          <w:szCs w:val="22"/>
        </w:rPr>
      </w:pPr>
      <w:r w:rsidRPr="006E6B8D">
        <w:rPr>
          <w:rFonts w:ascii="Franklin Gothic Book" w:hAnsi="Franklin Gothic Book" w:cs="Tahoma"/>
          <w:b/>
          <w:bCs/>
          <w:color w:val="auto"/>
          <w:sz w:val="22"/>
          <w:szCs w:val="22"/>
        </w:rPr>
        <w:t>ELŐZETES VITARENDEZÉS</w:t>
      </w:r>
      <w:r w:rsidR="00333FD1" w:rsidRPr="006E6B8D">
        <w:rPr>
          <w:rFonts w:ascii="Franklin Gothic Book" w:hAnsi="Franklin Gothic Book" w:cs="Tahoma"/>
          <w:b/>
          <w:bCs/>
          <w:color w:val="auto"/>
          <w:sz w:val="22"/>
          <w:szCs w:val="22"/>
        </w:rPr>
        <w:t xml:space="preserve"> ÉS IRATBETEKINTÉS</w:t>
      </w:r>
    </w:p>
    <w:p w14:paraId="09221A92" w14:textId="77777777" w:rsidR="002D6DCA" w:rsidRPr="006E6B8D" w:rsidRDefault="006F0AC7"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 Kbt. 80. § (1)</w:t>
      </w:r>
      <w:r w:rsidR="004B4E2C" w:rsidRPr="006E6B8D">
        <w:rPr>
          <w:rFonts w:ascii="Franklin Gothic Book" w:hAnsi="Franklin Gothic Book" w:cs="Tahoma"/>
          <w:color w:val="auto"/>
          <w:sz w:val="22"/>
          <w:szCs w:val="22"/>
        </w:rPr>
        <w:t>-</w:t>
      </w:r>
      <w:r w:rsidR="009D6EAD" w:rsidRPr="006E6B8D">
        <w:rPr>
          <w:rFonts w:ascii="Franklin Gothic Book" w:hAnsi="Franklin Gothic Book" w:cs="Tahoma"/>
          <w:color w:val="auto"/>
          <w:sz w:val="22"/>
          <w:szCs w:val="22"/>
        </w:rPr>
        <w:t xml:space="preserve">(2) </w:t>
      </w:r>
      <w:r w:rsidRPr="006E6B8D">
        <w:rPr>
          <w:rFonts w:ascii="Franklin Gothic Book" w:hAnsi="Franklin Gothic Book" w:cs="Tahoma"/>
          <w:color w:val="auto"/>
          <w:sz w:val="22"/>
          <w:szCs w:val="22"/>
        </w:rPr>
        <w:t>bekezdése szerinti előzetes vitarendezési kérelmet</w:t>
      </w:r>
      <w:r w:rsidR="009D6EAD" w:rsidRPr="006E6B8D">
        <w:rPr>
          <w:rFonts w:ascii="Franklin Gothic Book" w:hAnsi="Franklin Gothic Book" w:cs="Tahoma"/>
          <w:color w:val="auto"/>
          <w:sz w:val="22"/>
          <w:szCs w:val="22"/>
        </w:rPr>
        <w:t xml:space="preserve"> a Kbt. </w:t>
      </w:r>
      <w:r w:rsidR="008F3804" w:rsidRPr="006E6B8D">
        <w:rPr>
          <w:rFonts w:ascii="Franklin Gothic Book" w:hAnsi="Franklin Gothic Book" w:cs="Tahoma"/>
          <w:color w:val="auto"/>
          <w:sz w:val="22"/>
          <w:szCs w:val="22"/>
        </w:rPr>
        <w:t>80.§ (3) bekezdése alapján</w:t>
      </w:r>
      <w:r w:rsidRPr="006E6B8D">
        <w:rPr>
          <w:rFonts w:ascii="Franklin Gothic Book" w:hAnsi="Franklin Gothic Book" w:cs="Tahoma"/>
          <w:color w:val="auto"/>
          <w:sz w:val="22"/>
          <w:szCs w:val="22"/>
        </w:rPr>
        <w:t xml:space="preserve"> </w:t>
      </w:r>
      <w:r w:rsidR="002D6DCA" w:rsidRPr="006E6B8D">
        <w:rPr>
          <w:rFonts w:ascii="Franklin Gothic Book" w:hAnsi="Franklin Gothic Book" w:cs="Tahoma"/>
          <w:color w:val="auto"/>
          <w:sz w:val="22"/>
          <w:szCs w:val="22"/>
        </w:rPr>
        <w:t>az EKR-en keresztül</w:t>
      </w:r>
      <w:r w:rsidRPr="006E6B8D">
        <w:rPr>
          <w:rFonts w:ascii="Franklin Gothic Book" w:hAnsi="Franklin Gothic Book" w:cs="Tahoma"/>
          <w:color w:val="auto"/>
          <w:sz w:val="22"/>
          <w:szCs w:val="22"/>
        </w:rPr>
        <w:t xml:space="preserve"> kell benyújtani</w:t>
      </w:r>
      <w:r w:rsidR="002D6DCA" w:rsidRPr="006E6B8D">
        <w:rPr>
          <w:rFonts w:ascii="Franklin Gothic Book" w:hAnsi="Franklin Gothic Book" w:cs="Tahoma"/>
          <w:color w:val="auto"/>
          <w:sz w:val="22"/>
          <w:szCs w:val="22"/>
        </w:rPr>
        <w:t>.</w:t>
      </w:r>
    </w:p>
    <w:p w14:paraId="7C620F5A" w14:textId="77777777" w:rsidR="0028170A" w:rsidRPr="006E6B8D" w:rsidRDefault="0028170A"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w:t>
      </w:r>
      <w:r w:rsidR="00821293" w:rsidRPr="006E6B8D">
        <w:rPr>
          <w:rFonts w:ascii="Franklin Gothic Book" w:hAnsi="Franklin Gothic Book" w:cs="Tahoma"/>
          <w:color w:val="auto"/>
          <w:sz w:val="22"/>
          <w:szCs w:val="22"/>
        </w:rPr>
        <w:t>jánlatkérő a</w:t>
      </w:r>
      <w:r w:rsidRPr="006E6B8D">
        <w:rPr>
          <w:rFonts w:ascii="Franklin Gothic Book" w:hAnsi="Franklin Gothic Book" w:cs="Tahoma"/>
          <w:color w:val="auto"/>
          <w:sz w:val="22"/>
          <w:szCs w:val="22"/>
        </w:rPr>
        <w:t xml:space="preserve"> Kbt. </w:t>
      </w:r>
      <w:r w:rsidR="00986B3A" w:rsidRPr="006E6B8D">
        <w:rPr>
          <w:rFonts w:ascii="Franklin Gothic Book" w:hAnsi="Franklin Gothic Book" w:cs="Tahoma"/>
          <w:color w:val="auto"/>
          <w:sz w:val="22"/>
          <w:szCs w:val="22"/>
        </w:rPr>
        <w:t xml:space="preserve">45. § </w:t>
      </w:r>
      <w:r w:rsidR="00EF4EBA" w:rsidRPr="006E6B8D">
        <w:rPr>
          <w:rFonts w:ascii="Franklin Gothic Book" w:hAnsi="Franklin Gothic Book" w:cs="Tahoma"/>
          <w:color w:val="auto"/>
          <w:sz w:val="22"/>
          <w:szCs w:val="22"/>
        </w:rPr>
        <w:t xml:space="preserve">(1) bekezdés </w:t>
      </w:r>
      <w:r w:rsidRPr="006E6B8D">
        <w:rPr>
          <w:rFonts w:ascii="Franklin Gothic Book" w:hAnsi="Franklin Gothic Book" w:cs="Tahoma"/>
          <w:color w:val="auto"/>
          <w:sz w:val="22"/>
          <w:szCs w:val="22"/>
        </w:rPr>
        <w:t>szerinti iratbetekintést a gazdasági szereplő képviselőjének személyes megjelenése útján biztosítja, azonban az iratbetekintési kérelmet az EKR-en keresztül kell benyújtani, és az iratbetekintési kérelemmel kapcsolatos írásbeli kommunikációt az EKR-en keresztül kell bonyolítani.</w:t>
      </w:r>
    </w:p>
    <w:p w14:paraId="58F3F85D" w14:textId="77777777" w:rsidR="00770855" w:rsidRPr="006E6B8D" w:rsidRDefault="00770855"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 </w:t>
      </w:r>
      <w:r w:rsidR="00146741" w:rsidRPr="006E6B8D">
        <w:rPr>
          <w:rFonts w:ascii="Franklin Gothic Book" w:hAnsi="Franklin Gothic Book" w:cs="Tahoma"/>
          <w:color w:val="auto"/>
          <w:sz w:val="22"/>
          <w:szCs w:val="22"/>
        </w:rPr>
        <w:t>szerződés megkötését követően kezdeményezett előzetes vitarendezési kérel</w:t>
      </w:r>
      <w:r w:rsidR="00982551" w:rsidRPr="006E6B8D">
        <w:rPr>
          <w:rFonts w:ascii="Franklin Gothic Book" w:hAnsi="Franklin Gothic Book" w:cs="Tahoma"/>
          <w:color w:val="auto"/>
          <w:sz w:val="22"/>
          <w:szCs w:val="22"/>
        </w:rPr>
        <w:t>e</w:t>
      </w:r>
      <w:r w:rsidR="00146741" w:rsidRPr="006E6B8D">
        <w:rPr>
          <w:rFonts w:ascii="Franklin Gothic Book" w:hAnsi="Franklin Gothic Book" w:cs="Tahoma"/>
          <w:color w:val="auto"/>
          <w:sz w:val="22"/>
          <w:szCs w:val="22"/>
        </w:rPr>
        <w:t>m és iratbetekintés esetén a Kbt. 41.§ (2) bekezdés c) pont</w:t>
      </w:r>
      <w:r w:rsidR="00982551" w:rsidRPr="006E6B8D">
        <w:rPr>
          <w:rFonts w:ascii="Franklin Gothic Book" w:hAnsi="Franklin Gothic Book" w:cs="Tahoma"/>
          <w:color w:val="auto"/>
          <w:sz w:val="22"/>
          <w:szCs w:val="22"/>
        </w:rPr>
        <w:t>ja az irányadó.</w:t>
      </w:r>
    </w:p>
    <w:p w14:paraId="228BED9D" w14:textId="77777777" w:rsidR="00DE457C" w:rsidRPr="006E6B8D" w:rsidRDefault="00DE457C" w:rsidP="003D4AD9">
      <w:pPr>
        <w:pStyle w:val="Alaprtelmezett"/>
        <w:tabs>
          <w:tab w:val="clear" w:pos="708"/>
        </w:tabs>
        <w:spacing w:after="0"/>
        <w:ind w:left="567"/>
        <w:jc w:val="both"/>
        <w:rPr>
          <w:rFonts w:ascii="Franklin Gothic Book" w:eastAsia="Calibri" w:hAnsi="Franklin Gothic Book" w:cs="Tahoma"/>
          <w:color w:val="auto"/>
          <w:kern w:val="1"/>
          <w:sz w:val="22"/>
          <w:szCs w:val="22"/>
          <w:lang w:eastAsia="zh-CN"/>
        </w:rPr>
      </w:pPr>
    </w:p>
    <w:p w14:paraId="6D27741A" w14:textId="77777777" w:rsidR="006F0AC7" w:rsidRPr="006E6B8D" w:rsidRDefault="005E6978" w:rsidP="003D4AD9">
      <w:pPr>
        <w:pStyle w:val="Alaprtelmezett"/>
        <w:numPr>
          <w:ilvl w:val="0"/>
          <w:numId w:val="2"/>
        </w:numPr>
        <w:tabs>
          <w:tab w:val="clear" w:pos="708"/>
          <w:tab w:val="left" w:pos="567"/>
        </w:tabs>
        <w:spacing w:after="0"/>
        <w:ind w:left="0" w:firstLine="0"/>
        <w:jc w:val="both"/>
        <w:rPr>
          <w:rFonts w:ascii="Franklin Gothic Book" w:hAnsi="Franklin Gothic Book" w:cs="Tahoma"/>
          <w:color w:val="auto"/>
          <w:sz w:val="22"/>
          <w:szCs w:val="22"/>
        </w:rPr>
      </w:pPr>
      <w:r w:rsidRPr="006E6B8D">
        <w:rPr>
          <w:rFonts w:ascii="Franklin Gothic Book" w:hAnsi="Franklin Gothic Book" w:cs="Tahoma"/>
          <w:b/>
          <w:color w:val="auto"/>
          <w:sz w:val="22"/>
          <w:szCs w:val="22"/>
        </w:rPr>
        <w:t>TÁJÉKOZTATÁST NYÚJTÓ SZERVEZETEK</w:t>
      </w:r>
    </w:p>
    <w:p w14:paraId="1D9E0202" w14:textId="77777777" w:rsidR="002340D6" w:rsidRPr="006E6B8D" w:rsidRDefault="002340D6" w:rsidP="003D4AD9">
      <w:pPr>
        <w:pStyle w:val="Alaprtelmezett"/>
        <w:numPr>
          <w:ilvl w:val="1"/>
          <w:numId w:val="2"/>
        </w:numPr>
        <w:tabs>
          <w:tab w:val="clear" w:pos="708"/>
        </w:tabs>
        <w:spacing w:after="0"/>
        <w:ind w:left="454" w:hanging="454"/>
        <w:jc w:val="both"/>
        <w:rPr>
          <w:rFonts w:ascii="Franklin Gothic Book" w:hAnsi="Franklin Gothic Book" w:cs="Tahoma"/>
          <w:sz w:val="22"/>
          <w:szCs w:val="22"/>
        </w:rPr>
      </w:pPr>
      <w:r w:rsidRPr="006E6B8D">
        <w:rPr>
          <w:rFonts w:ascii="Franklin Gothic Book" w:hAnsi="Franklin Gothic Book" w:cs="Tahoma"/>
          <w:sz w:val="22"/>
          <w:szCs w:val="22"/>
        </w:rPr>
        <w:t xml:space="preserve">Ajánlatkérő </w:t>
      </w:r>
      <w:r w:rsidR="00B82273" w:rsidRPr="006E6B8D">
        <w:rPr>
          <w:rFonts w:ascii="Franklin Gothic Book" w:hAnsi="Franklin Gothic Book" w:cs="Tahoma"/>
          <w:sz w:val="22"/>
          <w:szCs w:val="22"/>
        </w:rPr>
        <w:t>a Kbt. 73. § (5) bekezdés alapján tájékoztatásként közli azoknak a szervezeteknek a nevét, amelyektől az ajánlattevő tájékoztatást kaphat a Kbt. 73. § (4) bekezdés szerinti azon követelményekről, amelyeknek a teljesítés során meg kell felelni</w:t>
      </w:r>
      <w:r w:rsidR="009A311A" w:rsidRPr="006E6B8D">
        <w:rPr>
          <w:rFonts w:ascii="Franklin Gothic Book" w:hAnsi="Franklin Gothic Book" w:cs="Tahoma"/>
          <w:sz w:val="22"/>
          <w:szCs w:val="22"/>
        </w:rPr>
        <w:t>:</w:t>
      </w:r>
    </w:p>
    <w:p w14:paraId="51BFC43E" w14:textId="77777777" w:rsidR="00CE3338" w:rsidRPr="006E6B8D" w:rsidRDefault="00CE3338" w:rsidP="003D4AD9">
      <w:pPr>
        <w:pStyle w:val="Alaprtelmezett"/>
        <w:tabs>
          <w:tab w:val="clear" w:pos="708"/>
        </w:tabs>
        <w:spacing w:after="0"/>
        <w:ind w:left="454"/>
        <w:jc w:val="both"/>
        <w:rPr>
          <w:rFonts w:ascii="Franklin Gothic Book" w:hAnsi="Franklin Gothic Book" w:cs="Tahoma"/>
          <w:sz w:val="22"/>
          <w:szCs w:val="22"/>
        </w:rPr>
      </w:pPr>
    </w:p>
    <w:p w14:paraId="44D85D3C" w14:textId="77777777" w:rsidR="002B7C2A" w:rsidRPr="006E6B8D" w:rsidRDefault="002B7C2A" w:rsidP="003D4AD9">
      <w:pPr>
        <w:spacing w:after="0"/>
        <w:jc w:val="center"/>
        <w:rPr>
          <w:rFonts w:ascii="Franklin Gothic Book" w:hAnsi="Franklin Gothic Book" w:cs="Tahoma"/>
          <w:b/>
          <w:kern w:val="2"/>
          <w:u w:val="single"/>
        </w:rPr>
      </w:pPr>
      <w:r w:rsidRPr="006E6B8D">
        <w:rPr>
          <w:rFonts w:ascii="Franklin Gothic Book" w:hAnsi="Franklin Gothic Book" w:cs="Tahoma"/>
          <w:b/>
          <w:u w:val="single"/>
        </w:rPr>
        <w:t>Országos illetékességű szervezetek</w:t>
      </w:r>
    </w:p>
    <w:p w14:paraId="3B7D910D" w14:textId="77777777" w:rsidR="002B7C2A" w:rsidRPr="006E6B8D" w:rsidRDefault="002B7C2A" w:rsidP="003D4AD9">
      <w:pPr>
        <w:spacing w:after="0"/>
        <w:ind w:left="720"/>
        <w:jc w:val="both"/>
        <w:rPr>
          <w:rFonts w:ascii="Franklin Gothic Book" w:hAnsi="Franklin Gothic Book" w:cs="Tahoma"/>
          <w:u w:val="single"/>
        </w:rPr>
      </w:pPr>
      <w:r w:rsidRPr="006E6B8D">
        <w:rPr>
          <w:rFonts w:ascii="Franklin Gothic Book" w:hAnsi="Franklin Gothic Book" w:cs="Tahoma"/>
          <w:u w:val="single"/>
        </w:rPr>
        <w:t xml:space="preserve">Munkajogi: </w:t>
      </w:r>
    </w:p>
    <w:p w14:paraId="5B3279C9" w14:textId="77777777" w:rsidR="002B7C2A" w:rsidRPr="006E6B8D" w:rsidRDefault="002B7C2A" w:rsidP="003D4AD9">
      <w:pPr>
        <w:spacing w:after="0"/>
        <w:ind w:left="720"/>
        <w:rPr>
          <w:rFonts w:ascii="Franklin Gothic Book" w:hAnsi="Franklin Gothic Book" w:cs="Tahoma"/>
        </w:rPr>
      </w:pPr>
      <w:r w:rsidRPr="006E6B8D">
        <w:rPr>
          <w:rFonts w:ascii="Franklin Gothic Book" w:hAnsi="Franklin Gothic Book" w:cs="Tahoma"/>
          <w:b/>
          <w:bCs/>
          <w:shd w:val="clear" w:color="auto" w:fill="FFFFFF"/>
        </w:rPr>
        <w:t>Pénzügyminisztérium</w:t>
      </w:r>
      <w:r w:rsidRPr="006E6B8D">
        <w:rPr>
          <w:rFonts w:ascii="Franklin Gothic Book" w:hAnsi="Franklin Gothic Book" w:cs="Tahoma"/>
          <w:b/>
          <w:bCs/>
          <w:shd w:val="clear" w:color="auto" w:fill="FFFFFF"/>
        </w:rPr>
        <w:br/>
        <w:t>Munkavédelmi Főosztály</w:t>
      </w:r>
      <w:r w:rsidRPr="006E6B8D">
        <w:rPr>
          <w:rFonts w:ascii="Franklin Gothic Book" w:hAnsi="Franklin Gothic Book" w:cs="Tahoma"/>
          <w:b/>
          <w:bCs/>
          <w:shd w:val="clear" w:color="auto" w:fill="FFFFFF"/>
        </w:rPr>
        <w:br/>
      </w:r>
      <w:r w:rsidRPr="006E6B8D">
        <w:rPr>
          <w:rFonts w:ascii="Franklin Gothic Book" w:hAnsi="Franklin Gothic Book" w:cs="Tahoma"/>
          <w:bCs/>
          <w:shd w:val="clear" w:color="auto" w:fill="FFFFFF"/>
        </w:rPr>
        <w:t>1054 Budapest, Kálmán Imre u. 2.</w:t>
      </w:r>
      <w:r w:rsidRPr="006E6B8D">
        <w:rPr>
          <w:rFonts w:ascii="Franklin Gothic Book" w:hAnsi="Franklin Gothic Book" w:cs="Tahoma"/>
          <w:bCs/>
          <w:shd w:val="clear" w:color="auto" w:fill="FFFFFF"/>
        </w:rPr>
        <w:br/>
        <w:t>Postacím: 1369 Budapest, Pf.: 481.</w:t>
      </w:r>
      <w:r w:rsidRPr="006E6B8D">
        <w:rPr>
          <w:rFonts w:ascii="Franklin Gothic Book" w:hAnsi="Franklin Gothic Book" w:cs="Tahoma"/>
          <w:bCs/>
          <w:shd w:val="clear" w:color="auto" w:fill="FFFFFF"/>
        </w:rPr>
        <w:br/>
        <w:t>Telefon: +36 (80)</w:t>
      </w:r>
      <w:r w:rsidRPr="006E6B8D">
        <w:rPr>
          <w:rFonts w:ascii="Franklin Gothic Book" w:hAnsi="Franklin Gothic Book" w:cs="Tahoma"/>
          <w:bCs/>
        </w:rPr>
        <w:t xml:space="preserve"> 2</w:t>
      </w:r>
      <w:r w:rsidRPr="006E6B8D">
        <w:rPr>
          <w:rFonts w:ascii="Franklin Gothic Book" w:hAnsi="Franklin Gothic Book" w:cs="Tahoma"/>
          <w:bCs/>
          <w:shd w:val="clear" w:color="auto" w:fill="FFFFFF"/>
        </w:rPr>
        <w:t>04-292; +36 (1) 896-3002</w:t>
      </w:r>
      <w:r w:rsidRPr="006E6B8D">
        <w:rPr>
          <w:rFonts w:ascii="Franklin Gothic Book" w:hAnsi="Franklin Gothic Book" w:cs="Tahoma"/>
          <w:bCs/>
          <w:shd w:val="clear" w:color="auto" w:fill="FFFFFF"/>
        </w:rPr>
        <w:br/>
        <w:t>Fax: +36 (1) 795-0884</w:t>
      </w:r>
      <w:r w:rsidRPr="006E6B8D">
        <w:rPr>
          <w:rFonts w:ascii="Franklin Gothic Book" w:hAnsi="Franklin Gothic Book" w:cs="Tahoma"/>
          <w:bCs/>
          <w:shd w:val="clear" w:color="auto" w:fill="FFFFFF"/>
        </w:rPr>
        <w:br/>
        <w:t>Email: </w:t>
      </w:r>
      <w:hyperlink r:id="rId13" w:history="1">
        <w:r w:rsidRPr="006E6B8D">
          <w:rPr>
            <w:rStyle w:val="Hiperhivatkozs"/>
            <w:rFonts w:ascii="Franklin Gothic Book" w:hAnsi="Franklin Gothic Book" w:cs="Tahoma"/>
            <w:bCs/>
            <w:shd w:val="clear" w:color="auto" w:fill="FFFFFF"/>
          </w:rPr>
          <w:t>munkavedelmi-foo@pm.gov.hu</w:t>
        </w:r>
      </w:hyperlink>
      <w:r w:rsidRPr="006E6B8D">
        <w:rPr>
          <w:rFonts w:ascii="Franklin Gothic Book" w:hAnsi="Franklin Gothic Book" w:cs="Tahoma"/>
          <w:bCs/>
        </w:rPr>
        <w:br/>
      </w:r>
      <w:r w:rsidRPr="006E6B8D">
        <w:rPr>
          <w:rFonts w:ascii="Franklin Gothic Book" w:hAnsi="Franklin Gothic Book" w:cs="Tahoma"/>
          <w:bCs/>
          <w:shd w:val="clear" w:color="auto" w:fill="FFFFFF"/>
        </w:rPr>
        <w:t>Egyéb elérhetőségek:</w:t>
      </w:r>
      <w:r w:rsidRPr="006E6B8D">
        <w:rPr>
          <w:rFonts w:ascii="Franklin Gothic Book" w:hAnsi="Franklin Gothic Book" w:cs="Tahoma"/>
          <w:bCs/>
          <w:shd w:val="clear" w:color="auto" w:fill="FFFFFF"/>
        </w:rPr>
        <w:br/>
        <w:t>Munkavédelmi Tanácsadó Szolgálat:</w:t>
      </w:r>
      <w:r w:rsidRPr="006E6B8D">
        <w:rPr>
          <w:rFonts w:ascii="Franklin Gothic Book" w:hAnsi="Franklin Gothic Book" w:cs="Tahoma"/>
          <w:bCs/>
          <w:shd w:val="clear" w:color="auto" w:fill="FFFFFF"/>
        </w:rPr>
        <w:br/>
      </w:r>
      <w:hyperlink r:id="rId14" w:history="1">
        <w:r w:rsidRPr="006E6B8D">
          <w:rPr>
            <w:rStyle w:val="Hiperhivatkozs"/>
            <w:rFonts w:ascii="Franklin Gothic Book" w:hAnsi="Franklin Gothic Book" w:cs="Tahoma"/>
            <w:bCs/>
            <w:shd w:val="clear" w:color="auto" w:fill="FFFFFF"/>
          </w:rPr>
          <w:t>munkavedelem-info@ngm.gov.hu</w:t>
        </w:r>
      </w:hyperlink>
      <w:r w:rsidRPr="006E6B8D">
        <w:rPr>
          <w:rFonts w:ascii="Franklin Gothic Book" w:hAnsi="Franklin Gothic Book" w:cs="Tahoma"/>
          <w:bCs/>
          <w:shd w:val="clear" w:color="auto" w:fill="FFFFFF"/>
        </w:rPr>
        <w:br/>
        <w:t>Ingyenes (zöld) telefonszáma: +36 (80) 204-292</w:t>
      </w:r>
      <w:r w:rsidRPr="006E6B8D">
        <w:rPr>
          <w:rFonts w:ascii="Franklin Gothic Book" w:hAnsi="Franklin Gothic Book" w:cs="Tahoma"/>
          <w:bCs/>
          <w:shd w:val="clear" w:color="auto" w:fill="FFFFFF"/>
        </w:rPr>
        <w:br/>
      </w:r>
    </w:p>
    <w:p w14:paraId="3A76FA99" w14:textId="77777777" w:rsidR="002B7C2A" w:rsidRPr="006E6B8D" w:rsidRDefault="002B7C2A" w:rsidP="003D4AD9">
      <w:pPr>
        <w:spacing w:after="0"/>
        <w:ind w:left="720"/>
        <w:rPr>
          <w:rFonts w:ascii="Franklin Gothic Book" w:hAnsi="Franklin Gothic Book" w:cs="Tahoma"/>
          <w:bCs/>
          <w:shd w:val="clear" w:color="auto" w:fill="FFFFFF"/>
        </w:rPr>
      </w:pPr>
      <w:r w:rsidRPr="006E6B8D">
        <w:rPr>
          <w:rFonts w:ascii="Franklin Gothic Book" w:hAnsi="Franklin Gothic Book" w:cs="Tahoma"/>
          <w:b/>
          <w:bCs/>
          <w:shd w:val="clear" w:color="auto" w:fill="FFFFFF"/>
        </w:rPr>
        <w:t>Pénzügyminisztérium</w:t>
      </w:r>
      <w:r w:rsidRPr="006E6B8D">
        <w:rPr>
          <w:rFonts w:ascii="Franklin Gothic Book" w:hAnsi="Franklin Gothic Book" w:cs="Tahoma"/>
          <w:b/>
          <w:bCs/>
          <w:shd w:val="clear" w:color="auto" w:fill="FFFFFF"/>
        </w:rPr>
        <w:br/>
        <w:t>Foglalkoztatás-felügyeleti Főosztály</w:t>
      </w:r>
      <w:r w:rsidRPr="006E6B8D">
        <w:rPr>
          <w:rFonts w:ascii="Franklin Gothic Book" w:hAnsi="Franklin Gothic Book" w:cs="Tahoma"/>
          <w:b/>
          <w:bCs/>
          <w:shd w:val="clear" w:color="auto" w:fill="FFFFFF"/>
        </w:rPr>
        <w:br/>
      </w:r>
      <w:r w:rsidRPr="006E6B8D">
        <w:rPr>
          <w:rFonts w:ascii="Franklin Gothic Book" w:hAnsi="Franklin Gothic Book" w:cs="Tahoma"/>
          <w:bCs/>
          <w:shd w:val="clear" w:color="auto" w:fill="FFFFFF"/>
        </w:rPr>
        <w:t>1054 Budapest, Kálmán Imre u. 2.</w:t>
      </w:r>
      <w:r w:rsidRPr="006E6B8D">
        <w:rPr>
          <w:rFonts w:ascii="Franklin Gothic Book" w:hAnsi="Franklin Gothic Book" w:cs="Tahoma"/>
          <w:bCs/>
          <w:shd w:val="clear" w:color="auto" w:fill="FFFFFF"/>
        </w:rPr>
        <w:br/>
        <w:t>Postacím: 1369 Budapest, Pf.: 481.</w:t>
      </w:r>
      <w:r w:rsidRPr="006E6B8D">
        <w:rPr>
          <w:rFonts w:ascii="Franklin Gothic Book" w:hAnsi="Franklin Gothic Book" w:cs="Tahoma"/>
          <w:bCs/>
          <w:shd w:val="clear" w:color="auto" w:fill="FFFFFF"/>
        </w:rPr>
        <w:br/>
      </w:r>
      <w:r w:rsidRPr="006E6B8D">
        <w:rPr>
          <w:rFonts w:ascii="Franklin Gothic Book" w:hAnsi="Franklin Gothic Book" w:cs="Tahoma"/>
          <w:bCs/>
          <w:shd w:val="clear" w:color="auto" w:fill="FFFFFF"/>
        </w:rPr>
        <w:lastRenderedPageBreak/>
        <w:t>Telefon: +36 (1) 896-2902</w:t>
      </w:r>
      <w:r w:rsidRPr="006E6B8D">
        <w:rPr>
          <w:rFonts w:ascii="Franklin Gothic Book" w:hAnsi="Franklin Gothic Book" w:cs="Tahoma"/>
          <w:bCs/>
          <w:shd w:val="clear" w:color="auto" w:fill="FFFFFF"/>
        </w:rPr>
        <w:br/>
        <w:t>Fax: +36 (1) 795-0880</w:t>
      </w:r>
      <w:r w:rsidRPr="006E6B8D">
        <w:rPr>
          <w:rFonts w:ascii="Franklin Gothic Book" w:hAnsi="Franklin Gothic Book" w:cs="Tahoma"/>
          <w:bCs/>
          <w:shd w:val="clear" w:color="auto" w:fill="FFFFFF"/>
        </w:rPr>
        <w:br/>
        <w:t>Email: </w:t>
      </w:r>
      <w:hyperlink r:id="rId15" w:history="1">
        <w:r w:rsidRPr="006E6B8D">
          <w:rPr>
            <w:rStyle w:val="Hiperhivatkozs"/>
            <w:rFonts w:ascii="Franklin Gothic Book" w:hAnsi="Franklin Gothic Book" w:cs="Tahoma"/>
            <w:bCs/>
            <w:shd w:val="clear" w:color="auto" w:fill="FFFFFF"/>
          </w:rPr>
          <w:t>foglalkoztatas.felugyeleti-foo@pm.gov.hu</w:t>
        </w:r>
      </w:hyperlink>
    </w:p>
    <w:p w14:paraId="01788C9D" w14:textId="77777777" w:rsidR="002B7C2A" w:rsidRPr="006E6B8D" w:rsidRDefault="002B7C2A" w:rsidP="003D4AD9">
      <w:pPr>
        <w:spacing w:after="0"/>
        <w:ind w:left="720"/>
        <w:rPr>
          <w:rFonts w:ascii="Franklin Gothic Book" w:hAnsi="Franklin Gothic Book" w:cs="Tahoma"/>
          <w:b/>
          <w:shd w:val="clear" w:color="auto" w:fill="FFFFFF"/>
        </w:rPr>
      </w:pPr>
      <w:r w:rsidRPr="006E6B8D">
        <w:rPr>
          <w:rFonts w:ascii="Franklin Gothic Book" w:hAnsi="Franklin Gothic Book" w:cs="Tahoma"/>
          <w:bCs/>
          <w:shd w:val="clear" w:color="auto" w:fill="FFFFFF"/>
        </w:rPr>
        <w:br/>
      </w:r>
      <w:r w:rsidRPr="006E6B8D">
        <w:rPr>
          <w:rFonts w:ascii="Franklin Gothic Book" w:hAnsi="Franklin Gothic Book" w:cs="Tahoma"/>
          <w:b/>
          <w:shd w:val="clear" w:color="auto" w:fill="FFFFFF"/>
        </w:rPr>
        <w:t>Nemzeti Adó- és Vámhivatal</w:t>
      </w:r>
    </w:p>
    <w:p w14:paraId="08B70C06"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 xml:space="preserve">1054 Budapest, Széchenyi u. 2. </w:t>
      </w:r>
      <w:r w:rsidRPr="006E6B8D">
        <w:rPr>
          <w:rFonts w:ascii="Franklin Gothic Book" w:hAnsi="Franklin Gothic Book" w:cs="Tahoma"/>
          <w:shd w:val="clear" w:color="auto" w:fill="FFFFFF"/>
        </w:rPr>
        <w:br/>
        <w:t>Postacím: 1373 Budapest, Pf. 561.</w:t>
      </w:r>
      <w:r w:rsidRPr="006E6B8D">
        <w:rPr>
          <w:rFonts w:ascii="Franklin Gothic Book" w:hAnsi="Franklin Gothic Book" w:cs="Tahoma"/>
          <w:shd w:val="clear" w:color="auto" w:fill="FFFFFF"/>
        </w:rPr>
        <w:br/>
        <w:t>tel: +36 (1) 428-5100</w:t>
      </w:r>
      <w:r w:rsidRPr="006E6B8D">
        <w:rPr>
          <w:rFonts w:ascii="Franklin Gothic Book" w:hAnsi="Franklin Gothic Book" w:cs="Tahoma"/>
          <w:shd w:val="clear" w:color="auto" w:fill="FFFFFF"/>
        </w:rPr>
        <w:br/>
        <w:t>fax: +36 (1) 428-5509</w:t>
      </w:r>
      <w:r w:rsidRPr="006E6B8D">
        <w:rPr>
          <w:rFonts w:ascii="Franklin Gothic Book" w:hAnsi="Franklin Gothic Book" w:cs="Tahoma"/>
          <w:shd w:val="clear" w:color="auto" w:fill="FFFFFF"/>
        </w:rPr>
        <w:br/>
        <w:t xml:space="preserve">e-mail: </w:t>
      </w:r>
      <w:hyperlink r:id="rId16" w:history="1">
        <w:r w:rsidRPr="006E6B8D">
          <w:rPr>
            <w:rStyle w:val="Hiperhivatkozs"/>
            <w:rFonts w:ascii="Franklin Gothic Book" w:hAnsi="Franklin Gothic Book" w:cs="Tahoma"/>
            <w:shd w:val="clear" w:color="auto" w:fill="FFFFFF"/>
          </w:rPr>
          <w:t>nav_kozpont@nav.gov.hu</w:t>
        </w:r>
      </w:hyperlink>
    </w:p>
    <w:p w14:paraId="7155035E" w14:textId="77777777" w:rsidR="002B7C2A" w:rsidRPr="006E6B8D" w:rsidRDefault="002B7C2A" w:rsidP="003D4AD9">
      <w:pPr>
        <w:spacing w:after="0"/>
        <w:ind w:left="720"/>
        <w:jc w:val="both"/>
        <w:rPr>
          <w:rFonts w:ascii="Franklin Gothic Book" w:hAnsi="Franklin Gothic Book" w:cs="Tahoma"/>
          <w:u w:val="single"/>
        </w:rPr>
      </w:pPr>
      <w:r w:rsidRPr="006E6B8D">
        <w:rPr>
          <w:rFonts w:ascii="Franklin Gothic Book" w:hAnsi="Franklin Gothic Book" w:cs="Tahoma"/>
          <w:u w:val="single"/>
        </w:rPr>
        <w:t>Környezetvédelmi:</w:t>
      </w:r>
    </w:p>
    <w:p w14:paraId="656F1389" w14:textId="77777777" w:rsidR="002B7C2A" w:rsidRPr="006E6B8D" w:rsidRDefault="002B7C2A" w:rsidP="003D4AD9">
      <w:pPr>
        <w:spacing w:after="0"/>
        <w:ind w:left="720"/>
        <w:rPr>
          <w:rFonts w:ascii="Franklin Gothic Book" w:hAnsi="Franklin Gothic Book" w:cs="Tahoma"/>
          <w:b/>
          <w:shd w:val="clear" w:color="auto" w:fill="FFFFFF"/>
        </w:rPr>
      </w:pPr>
      <w:r w:rsidRPr="006E6B8D">
        <w:rPr>
          <w:rFonts w:ascii="Franklin Gothic Book" w:hAnsi="Franklin Gothic Book" w:cs="Tahoma"/>
          <w:b/>
          <w:shd w:val="clear" w:color="auto" w:fill="FFFFFF"/>
        </w:rPr>
        <w:t>Agrárminisztérium</w:t>
      </w:r>
    </w:p>
    <w:p w14:paraId="714D6408" w14:textId="77777777" w:rsidR="002B7C2A" w:rsidRPr="006E6B8D" w:rsidRDefault="002B7C2A" w:rsidP="003D4AD9">
      <w:pPr>
        <w:spacing w:after="0"/>
        <w:ind w:left="720"/>
        <w:rPr>
          <w:rFonts w:ascii="Franklin Gothic Book" w:hAnsi="Franklin Gothic Book" w:cs="Tahoma"/>
          <w:b/>
          <w:shd w:val="clear" w:color="auto" w:fill="FFFFFF"/>
        </w:rPr>
      </w:pPr>
      <w:r w:rsidRPr="006E6B8D">
        <w:rPr>
          <w:rFonts w:ascii="Franklin Gothic Book" w:hAnsi="Franklin Gothic Book" w:cs="Tahoma"/>
          <w:b/>
          <w:shd w:val="clear" w:color="auto" w:fill="FFFFFF"/>
        </w:rPr>
        <w:t>Környezetügyért Felelős Államtitkárság</w:t>
      </w:r>
    </w:p>
    <w:p w14:paraId="41036B03"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1055 Budapest, Kossuth Lajos tér 11.</w:t>
      </w:r>
    </w:p>
    <w:p w14:paraId="3B2D1F57"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 xml:space="preserve">Postai cím: 1860 Budapest, Pf. 1. </w:t>
      </w:r>
    </w:p>
    <w:p w14:paraId="4D1830DC"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Telefon: +36 (1) 795 2000</w:t>
      </w:r>
    </w:p>
    <w:p w14:paraId="3417431C"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Telefax: +36 (1) 795 0200</w:t>
      </w:r>
    </w:p>
    <w:p w14:paraId="7B76652E" w14:textId="77777777" w:rsidR="002B7C2A" w:rsidRPr="006E6B8D" w:rsidRDefault="002B7C2A" w:rsidP="003D4AD9">
      <w:pPr>
        <w:spacing w:after="0"/>
        <w:ind w:left="720"/>
        <w:rPr>
          <w:rFonts w:ascii="Franklin Gothic Book" w:hAnsi="Franklin Gothic Book" w:cs="Tahoma"/>
          <w:shd w:val="clear" w:color="auto" w:fill="FFFFFF"/>
        </w:rPr>
      </w:pPr>
      <w:r w:rsidRPr="006E6B8D">
        <w:rPr>
          <w:rFonts w:ascii="Franklin Gothic Book" w:hAnsi="Franklin Gothic Book" w:cs="Tahoma"/>
          <w:shd w:val="clear" w:color="auto" w:fill="FFFFFF"/>
        </w:rPr>
        <w:t xml:space="preserve">E-mail: </w:t>
      </w:r>
      <w:hyperlink r:id="rId17" w:history="1">
        <w:r w:rsidRPr="006E6B8D">
          <w:rPr>
            <w:rStyle w:val="Hiperhivatkozs"/>
            <w:rFonts w:ascii="Franklin Gothic Book" w:hAnsi="Franklin Gothic Book" w:cs="Tahoma"/>
            <w:shd w:val="clear" w:color="auto" w:fill="FFFFFF"/>
          </w:rPr>
          <w:t>info@fm.gov.hu</w:t>
        </w:r>
      </w:hyperlink>
    </w:p>
    <w:p w14:paraId="08149804" w14:textId="77777777" w:rsidR="002B7C2A" w:rsidRPr="006E6B8D" w:rsidRDefault="002B7C2A" w:rsidP="003D4AD9">
      <w:pPr>
        <w:spacing w:after="0"/>
        <w:ind w:left="720"/>
        <w:rPr>
          <w:rFonts w:ascii="Franklin Gothic Book" w:hAnsi="Franklin Gothic Book" w:cs="Tahoma"/>
        </w:rPr>
      </w:pPr>
    </w:p>
    <w:p w14:paraId="19188023" w14:textId="77777777" w:rsidR="002B7C2A" w:rsidRPr="006E6B8D" w:rsidRDefault="002B7C2A" w:rsidP="003D4AD9">
      <w:pPr>
        <w:spacing w:after="0"/>
        <w:ind w:left="720"/>
        <w:jc w:val="both"/>
        <w:rPr>
          <w:rFonts w:ascii="Franklin Gothic Book" w:hAnsi="Franklin Gothic Book" w:cs="Tahoma"/>
          <w:u w:val="single"/>
        </w:rPr>
      </w:pPr>
      <w:r w:rsidRPr="006E6B8D">
        <w:rPr>
          <w:rFonts w:ascii="Franklin Gothic Book" w:hAnsi="Franklin Gothic Book" w:cs="Tahoma"/>
          <w:u w:val="single"/>
        </w:rPr>
        <w:t xml:space="preserve">Szociális: </w:t>
      </w:r>
    </w:p>
    <w:p w14:paraId="5BF87869" w14:textId="77777777" w:rsidR="002B7C2A" w:rsidRPr="006E6B8D" w:rsidRDefault="002B7C2A"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Emberi Erőforrások Minisztériuma</w:t>
      </w:r>
    </w:p>
    <w:p w14:paraId="663028BD" w14:textId="77777777" w:rsidR="002B7C2A" w:rsidRPr="006E6B8D" w:rsidRDefault="002B7C2A"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Szociális Ügyekért és Társadalmi Felzárkózásért Felelős Államtitkárság</w:t>
      </w:r>
    </w:p>
    <w:p w14:paraId="6097B745" w14:textId="77777777" w:rsidR="002B7C2A" w:rsidRPr="006E6B8D" w:rsidRDefault="002B7C2A"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1054 Budapest, Báthory u. 10.</w:t>
      </w:r>
    </w:p>
    <w:p w14:paraId="375EBF63" w14:textId="77777777" w:rsidR="002B7C2A" w:rsidRPr="006E6B8D" w:rsidRDefault="002B7C2A"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Telefon: +36 (1) 795 1860</w:t>
      </w:r>
    </w:p>
    <w:p w14:paraId="48E11354" w14:textId="77777777" w:rsidR="002B7C2A" w:rsidRPr="006E6B8D" w:rsidRDefault="002B7C2A" w:rsidP="003D4AD9">
      <w:pPr>
        <w:spacing w:after="0"/>
        <w:ind w:left="720"/>
        <w:jc w:val="both"/>
        <w:rPr>
          <w:rStyle w:val="Hiperhivatkozs"/>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E-mail: </w:t>
      </w:r>
      <w:hyperlink r:id="rId18" w:history="1">
        <w:r w:rsidRPr="006E6B8D">
          <w:rPr>
            <w:rStyle w:val="Hiperhivatkozs"/>
            <w:rFonts w:ascii="Franklin Gothic Book" w:hAnsi="Franklin Gothic Book" w:cs="Tahoma"/>
            <w:bCs/>
            <w:shd w:val="clear" w:color="auto" w:fill="FFFFFF"/>
          </w:rPr>
          <w:t>ugyfelszolgalat@emmi.gov.hu</w:t>
        </w:r>
      </w:hyperlink>
    </w:p>
    <w:p w14:paraId="7DAF5999" w14:textId="77777777" w:rsidR="005357F5" w:rsidRPr="006E6B8D" w:rsidRDefault="005357F5" w:rsidP="003D4AD9">
      <w:pPr>
        <w:spacing w:after="0"/>
        <w:ind w:left="720"/>
        <w:jc w:val="both"/>
        <w:rPr>
          <w:rStyle w:val="Hiperhivatkozs"/>
          <w:rFonts w:ascii="Franklin Gothic Book" w:hAnsi="Franklin Gothic Book" w:cs="Tahoma"/>
          <w:bCs/>
          <w:shd w:val="clear" w:color="auto" w:fill="FFFFFF"/>
        </w:rPr>
      </w:pPr>
    </w:p>
    <w:p w14:paraId="4B0D4BDA" w14:textId="77777777" w:rsidR="005357F5" w:rsidRPr="006E6B8D" w:rsidRDefault="005357F5" w:rsidP="003D4AD9">
      <w:pPr>
        <w:spacing w:after="0"/>
        <w:ind w:left="720"/>
        <w:jc w:val="center"/>
        <w:rPr>
          <w:rFonts w:ascii="Franklin Gothic Book" w:hAnsi="Franklin Gothic Book" w:cs="Tahoma"/>
          <w:b/>
          <w:bCs/>
          <w:u w:val="single"/>
          <w:shd w:val="clear" w:color="auto" w:fill="FFFFFF"/>
        </w:rPr>
      </w:pPr>
      <w:r w:rsidRPr="006E6B8D">
        <w:rPr>
          <w:rFonts w:ascii="Franklin Gothic Book" w:hAnsi="Franklin Gothic Book" w:cs="Tahoma"/>
          <w:b/>
          <w:bCs/>
          <w:u w:val="single"/>
          <w:shd w:val="clear" w:color="auto" w:fill="FFFFFF"/>
        </w:rPr>
        <w:t>Fejér megye</w:t>
      </w:r>
    </w:p>
    <w:p w14:paraId="5823BB0B" w14:textId="77777777" w:rsidR="002577CB" w:rsidRPr="006E6B8D" w:rsidRDefault="002577CB" w:rsidP="003D4AD9">
      <w:pPr>
        <w:spacing w:after="0"/>
        <w:ind w:left="720"/>
        <w:jc w:val="center"/>
        <w:rPr>
          <w:rFonts w:ascii="Franklin Gothic Book" w:hAnsi="Franklin Gothic Book" w:cs="Tahoma"/>
          <w:b/>
          <w:bCs/>
          <w:u w:val="single"/>
          <w:shd w:val="clear" w:color="auto" w:fill="FFFFFF"/>
        </w:rPr>
      </w:pPr>
    </w:p>
    <w:p w14:paraId="6DCB6E75"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u w:val="single"/>
          <w:shd w:val="clear" w:color="auto" w:fill="FFFFFF"/>
        </w:rPr>
        <w:t>Munkajogi:</w:t>
      </w:r>
    </w:p>
    <w:p w14:paraId="30597A10" w14:textId="77777777" w:rsidR="002577CB" w:rsidRPr="006E6B8D" w:rsidRDefault="002577CB" w:rsidP="003D4AD9">
      <w:pPr>
        <w:spacing w:after="0"/>
        <w:ind w:left="720"/>
        <w:jc w:val="both"/>
        <w:rPr>
          <w:rFonts w:ascii="Franklin Gothic Book" w:hAnsi="Franklin Gothic Book" w:cs="Tahoma"/>
          <w:bCs/>
          <w:u w:val="single"/>
          <w:shd w:val="clear" w:color="auto" w:fill="FFFFFF"/>
        </w:rPr>
      </w:pPr>
    </w:p>
    <w:p w14:paraId="73AC7F84" w14:textId="77777777" w:rsidR="005357F5" w:rsidRPr="006E6B8D" w:rsidRDefault="005357F5" w:rsidP="003D4AD9">
      <w:pPr>
        <w:spacing w:after="0"/>
        <w:ind w:left="720"/>
        <w:rPr>
          <w:rFonts w:ascii="Franklin Gothic Book" w:hAnsi="Franklin Gothic Book" w:cs="Tahoma"/>
          <w:bCs/>
          <w:u w:val="single"/>
          <w:shd w:val="clear" w:color="auto" w:fill="FFFFFF"/>
        </w:rPr>
      </w:pPr>
      <w:r w:rsidRPr="006E6B8D">
        <w:rPr>
          <w:rFonts w:ascii="Franklin Gothic Book" w:hAnsi="Franklin Gothic Book" w:cs="Tahoma"/>
          <w:b/>
          <w:bCs/>
          <w:shd w:val="clear" w:color="auto" w:fill="FFFFFF"/>
        </w:rPr>
        <w:t>Fejér Megyei Kormányhivatal Székesfehérvári Járási Hivatal Műszaki Engedélyezési, Fogyasztóvédelmi és Foglalkoztatási Főosztály; Munkavédelmi és Munkaügyi Osztály</w:t>
      </w:r>
      <w:r w:rsidRPr="006E6B8D">
        <w:rPr>
          <w:rFonts w:ascii="Franklin Gothic Book" w:hAnsi="Franklin Gothic Book" w:cs="Tahoma"/>
          <w:bCs/>
          <w:shd w:val="clear" w:color="auto" w:fill="FFFFFF"/>
        </w:rPr>
        <w:br/>
        <w:t xml:space="preserve">8000 Székesfehérvár, Mátyás </w:t>
      </w:r>
      <w:proofErr w:type="spellStart"/>
      <w:r w:rsidRPr="006E6B8D">
        <w:rPr>
          <w:rFonts w:ascii="Franklin Gothic Book" w:hAnsi="Franklin Gothic Book" w:cs="Tahoma"/>
          <w:bCs/>
          <w:shd w:val="clear" w:color="auto" w:fill="FFFFFF"/>
        </w:rPr>
        <w:t>kir</w:t>
      </w:r>
      <w:proofErr w:type="spellEnd"/>
      <w:r w:rsidRPr="006E6B8D">
        <w:rPr>
          <w:rFonts w:ascii="Franklin Gothic Book" w:hAnsi="Franklin Gothic Book" w:cs="Tahoma"/>
          <w:bCs/>
          <w:shd w:val="clear" w:color="auto" w:fill="FFFFFF"/>
        </w:rPr>
        <w:t>. krt. 6.</w:t>
      </w:r>
      <w:r w:rsidRPr="006E6B8D">
        <w:rPr>
          <w:rFonts w:ascii="Franklin Gothic Book" w:hAnsi="Franklin Gothic Book" w:cs="Tahoma"/>
          <w:bCs/>
          <w:shd w:val="clear" w:color="auto" w:fill="FFFFFF"/>
        </w:rPr>
        <w:br/>
        <w:t>Postacím: 8050 Székesfehérvár, Pf. 373.</w:t>
      </w:r>
      <w:r w:rsidRPr="006E6B8D">
        <w:rPr>
          <w:rFonts w:ascii="Franklin Gothic Book" w:hAnsi="Franklin Gothic Book" w:cs="Tahoma"/>
          <w:bCs/>
          <w:shd w:val="clear" w:color="auto" w:fill="FFFFFF"/>
        </w:rPr>
        <w:br/>
        <w:t>tel: +36 (22) 511-000</w:t>
      </w:r>
      <w:r w:rsidRPr="006E6B8D">
        <w:rPr>
          <w:rFonts w:ascii="Franklin Gothic Book" w:hAnsi="Franklin Gothic Book" w:cs="Tahoma"/>
          <w:bCs/>
          <w:shd w:val="clear" w:color="auto" w:fill="FFFFFF"/>
        </w:rPr>
        <w:br/>
        <w:t>fax: +36 (22) 316-577</w:t>
      </w:r>
      <w:r w:rsidRPr="006E6B8D">
        <w:rPr>
          <w:rFonts w:ascii="Franklin Gothic Book" w:hAnsi="Franklin Gothic Book" w:cs="Tahoma"/>
          <w:bCs/>
          <w:shd w:val="clear" w:color="auto" w:fill="FFFFFF"/>
        </w:rPr>
        <w:br/>
        <w:t>E-mail: </w:t>
      </w:r>
      <w:hyperlink r:id="rId19" w:history="1">
        <w:r w:rsidRPr="006E6B8D">
          <w:rPr>
            <w:rStyle w:val="Hiperhivatkozs"/>
            <w:rFonts w:ascii="Franklin Gothic Book" w:hAnsi="Franklin Gothic Book" w:cs="Tahoma"/>
            <w:bCs/>
            <w:shd w:val="clear" w:color="auto" w:fill="FFFFFF"/>
          </w:rPr>
          <w:t>ffmu@fejer.gov.hu</w:t>
        </w:r>
      </w:hyperlink>
      <w:r w:rsidRPr="006E6B8D">
        <w:rPr>
          <w:rFonts w:ascii="Franklin Gothic Book" w:hAnsi="Franklin Gothic Book" w:cs="Tahoma"/>
          <w:bCs/>
          <w:shd w:val="clear" w:color="auto" w:fill="FFFFFF"/>
        </w:rPr>
        <w:t> </w:t>
      </w:r>
      <w:hyperlink r:id="rId20" w:history="1">
        <w:r w:rsidRPr="006E6B8D">
          <w:rPr>
            <w:rStyle w:val="Hiperhivatkozs"/>
            <w:rFonts w:ascii="Franklin Gothic Book" w:hAnsi="Franklin Gothic Book" w:cs="Tahoma"/>
            <w:bCs/>
            <w:shd w:val="clear" w:color="auto" w:fill="FFFFFF"/>
          </w:rPr>
          <w:t>ffmmo@fejer.gov.hu</w:t>
        </w:r>
      </w:hyperlink>
    </w:p>
    <w:p w14:paraId="3BA4E4A3"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p>
    <w:p w14:paraId="3FE41A74" w14:textId="77777777" w:rsidR="005357F5" w:rsidRPr="006E6B8D" w:rsidRDefault="005357F5"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Nemzeti Adó- és Vámhivatal Fejér Megyei Adó- és Vámigazgatósága</w:t>
      </w:r>
    </w:p>
    <w:p w14:paraId="2CD7BACB"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8000 Székesfehérvár, Mátyás király körút 8.</w:t>
      </w:r>
    </w:p>
    <w:p w14:paraId="6B25D1BD"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Postacím: 8002 Székesfehérvár, Pf.: 345. </w:t>
      </w:r>
    </w:p>
    <w:p w14:paraId="24EC3141"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 +36 (22) 530-700</w:t>
      </w:r>
    </w:p>
    <w:p w14:paraId="142A4C2E"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fax: +36 (22) 548-919</w:t>
      </w:r>
    </w:p>
    <w:p w14:paraId="35B931B7"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shd w:val="clear" w:color="auto" w:fill="FFFFFF"/>
        </w:rPr>
        <w:t xml:space="preserve">e-mail: </w:t>
      </w:r>
      <w:hyperlink r:id="rId21" w:history="1">
        <w:r w:rsidRPr="006E6B8D">
          <w:rPr>
            <w:rStyle w:val="Hiperhivatkozs"/>
            <w:rFonts w:ascii="Franklin Gothic Book" w:hAnsi="Franklin Gothic Book" w:cs="Tahoma"/>
            <w:bCs/>
            <w:shd w:val="clear" w:color="auto" w:fill="FFFFFF"/>
          </w:rPr>
          <w:t>fejeravig@nav.gov.hu</w:t>
        </w:r>
      </w:hyperlink>
    </w:p>
    <w:p w14:paraId="1CB50B61" w14:textId="77777777" w:rsidR="005357F5" w:rsidRPr="006E6B8D" w:rsidRDefault="005357F5" w:rsidP="003D4AD9">
      <w:pPr>
        <w:spacing w:after="0"/>
        <w:ind w:left="720"/>
        <w:jc w:val="both"/>
        <w:rPr>
          <w:rFonts w:ascii="Franklin Gothic Book" w:hAnsi="Franklin Gothic Book" w:cs="Tahoma"/>
          <w:bCs/>
          <w:shd w:val="clear" w:color="auto" w:fill="FFFFFF"/>
        </w:rPr>
      </w:pPr>
    </w:p>
    <w:p w14:paraId="6882502B"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u w:val="single"/>
          <w:shd w:val="clear" w:color="auto" w:fill="FFFFFF"/>
        </w:rPr>
        <w:t>Környezetvédelmi:</w:t>
      </w:r>
    </w:p>
    <w:p w14:paraId="6A4A69D8" w14:textId="77777777" w:rsidR="002577CB" w:rsidRPr="006E6B8D" w:rsidRDefault="002577CB" w:rsidP="003D4AD9">
      <w:pPr>
        <w:spacing w:after="0"/>
        <w:ind w:left="720"/>
        <w:jc w:val="both"/>
        <w:rPr>
          <w:rFonts w:ascii="Franklin Gothic Book" w:hAnsi="Franklin Gothic Book" w:cs="Tahoma"/>
          <w:bCs/>
          <w:u w:val="single"/>
          <w:shd w:val="clear" w:color="auto" w:fill="FFFFFF"/>
        </w:rPr>
      </w:pPr>
    </w:p>
    <w:p w14:paraId="43CB76B5" w14:textId="77777777" w:rsidR="005357F5" w:rsidRPr="006E6B8D" w:rsidRDefault="005357F5" w:rsidP="003D4AD9">
      <w:pPr>
        <w:spacing w:after="0"/>
        <w:ind w:left="720"/>
        <w:jc w:val="both"/>
        <w:rPr>
          <w:rFonts w:ascii="Franklin Gothic Book" w:hAnsi="Franklin Gothic Book" w:cs="Tahoma"/>
          <w:b/>
          <w:bCs/>
          <w:shd w:val="clear" w:color="auto" w:fill="FFFFFF"/>
        </w:rPr>
      </w:pPr>
      <w:r w:rsidRPr="006E6B8D">
        <w:rPr>
          <w:rFonts w:ascii="Franklin Gothic Book" w:hAnsi="Franklin Gothic Book" w:cs="Tahoma"/>
          <w:b/>
          <w:bCs/>
          <w:shd w:val="clear" w:color="auto" w:fill="FFFFFF"/>
        </w:rPr>
        <w:t>Fejér Megyei Kormányhivatal Székesfehérvári Járási Hivatal Környezetvédelmi és Természetvédelmi Főosztály</w:t>
      </w:r>
    </w:p>
    <w:p w14:paraId="6F95E587"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lastRenderedPageBreak/>
        <w:t xml:space="preserve">8000 Székesfehérvár, Honvéd utca 8. </w:t>
      </w:r>
    </w:p>
    <w:p w14:paraId="64935BD6"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Telefon: +36 (22) 795-751</w:t>
      </w:r>
    </w:p>
    <w:p w14:paraId="0436FAE3"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Telefax: +36 (22) 795-814</w:t>
      </w:r>
    </w:p>
    <w:p w14:paraId="4C437748" w14:textId="77777777" w:rsidR="005357F5" w:rsidRPr="006E6B8D" w:rsidRDefault="005357F5" w:rsidP="003D4AD9">
      <w:pPr>
        <w:spacing w:after="0"/>
        <w:ind w:left="720"/>
        <w:jc w:val="both"/>
        <w:rPr>
          <w:rFonts w:ascii="Franklin Gothic Book" w:hAnsi="Franklin Gothic Book" w:cs="Tahoma"/>
          <w:b/>
          <w:bCs/>
          <w:shd w:val="clear" w:color="auto" w:fill="FFFFFF"/>
        </w:rPr>
      </w:pPr>
    </w:p>
    <w:p w14:paraId="5343F46D" w14:textId="77777777" w:rsidR="005357F5" w:rsidRPr="006E6B8D" w:rsidRDefault="005357F5" w:rsidP="003D4AD9">
      <w:pPr>
        <w:spacing w:after="0"/>
        <w:ind w:left="720"/>
        <w:jc w:val="both"/>
        <w:rPr>
          <w:rFonts w:ascii="Franklin Gothic Book" w:hAnsi="Franklin Gothic Book" w:cs="Tahoma"/>
          <w:bCs/>
          <w:u w:val="single"/>
          <w:shd w:val="clear" w:color="auto" w:fill="FFFFFF"/>
        </w:rPr>
      </w:pPr>
      <w:r w:rsidRPr="006E6B8D">
        <w:rPr>
          <w:rFonts w:ascii="Franklin Gothic Book" w:hAnsi="Franklin Gothic Book" w:cs="Tahoma"/>
          <w:bCs/>
          <w:u w:val="single"/>
          <w:shd w:val="clear" w:color="auto" w:fill="FFFFFF"/>
        </w:rPr>
        <w:t>Szociális:</w:t>
      </w:r>
    </w:p>
    <w:p w14:paraId="7104C952" w14:textId="77777777" w:rsidR="002577CB" w:rsidRPr="006E6B8D" w:rsidRDefault="002577CB" w:rsidP="003D4AD9">
      <w:pPr>
        <w:spacing w:after="0"/>
        <w:ind w:left="720"/>
        <w:jc w:val="both"/>
        <w:rPr>
          <w:rFonts w:ascii="Franklin Gothic Book" w:hAnsi="Franklin Gothic Book" w:cs="Tahoma"/>
          <w:bCs/>
          <w:u w:val="single"/>
          <w:shd w:val="clear" w:color="auto" w:fill="FFFFFF"/>
        </w:rPr>
      </w:pPr>
    </w:p>
    <w:p w14:paraId="5FAC32D1"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
          <w:bCs/>
          <w:shd w:val="clear" w:color="auto" w:fill="FFFFFF"/>
        </w:rPr>
        <w:t>Fejér Megyei Kormányhivatal Hatósági Főosztály; Szociális és Gyámügyi Osztály</w:t>
      </w:r>
    </w:p>
    <w:p w14:paraId="6C2668A5"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8000 Székesfehérvár, Szent István tér 9. </w:t>
      </w:r>
    </w:p>
    <w:p w14:paraId="1889714A"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Telefon: +36 (22) 514-772</w:t>
      </w:r>
    </w:p>
    <w:p w14:paraId="6BCBD45C"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Telefax: +36 (22) 526-940</w:t>
      </w:r>
    </w:p>
    <w:p w14:paraId="059EBB45" w14:textId="77777777" w:rsidR="005357F5" w:rsidRPr="006E6B8D" w:rsidRDefault="005357F5" w:rsidP="003D4AD9">
      <w:pPr>
        <w:spacing w:after="0"/>
        <w:ind w:left="720"/>
        <w:jc w:val="both"/>
        <w:rPr>
          <w:rFonts w:ascii="Franklin Gothic Book" w:hAnsi="Franklin Gothic Book" w:cs="Tahoma"/>
          <w:bCs/>
          <w:shd w:val="clear" w:color="auto" w:fill="FFFFFF"/>
        </w:rPr>
      </w:pPr>
      <w:r w:rsidRPr="006E6B8D">
        <w:rPr>
          <w:rFonts w:ascii="Franklin Gothic Book" w:hAnsi="Franklin Gothic Book" w:cs="Tahoma"/>
          <w:bCs/>
          <w:shd w:val="clear" w:color="auto" w:fill="FFFFFF"/>
        </w:rPr>
        <w:t xml:space="preserve">E-mail: </w:t>
      </w:r>
      <w:hyperlink r:id="rId22" w:history="1">
        <w:r w:rsidRPr="006E6B8D">
          <w:rPr>
            <w:rStyle w:val="Hiperhivatkozs"/>
            <w:rFonts w:ascii="Franklin Gothic Book" w:hAnsi="Franklin Gothic Book" w:cs="Tahoma"/>
            <w:bCs/>
            <w:shd w:val="clear" w:color="auto" w:fill="FFFFFF"/>
          </w:rPr>
          <w:t>hivatal.szekesfehervar@fejer.gov.hu</w:t>
        </w:r>
      </w:hyperlink>
    </w:p>
    <w:p w14:paraId="358304A2" w14:textId="77777777" w:rsidR="005357F5" w:rsidRPr="006E6B8D" w:rsidRDefault="005357F5" w:rsidP="003D4AD9">
      <w:pPr>
        <w:spacing w:after="0"/>
        <w:ind w:left="720"/>
        <w:jc w:val="both"/>
        <w:rPr>
          <w:rFonts w:ascii="Franklin Gothic Book" w:hAnsi="Franklin Gothic Book" w:cs="Tahoma"/>
          <w:bCs/>
          <w:shd w:val="clear" w:color="auto" w:fill="FFFFFF"/>
        </w:rPr>
      </w:pPr>
    </w:p>
    <w:p w14:paraId="7E558806" w14:textId="77777777" w:rsidR="00037BFF" w:rsidRPr="006E6B8D" w:rsidRDefault="00037BFF" w:rsidP="003D4AD9">
      <w:pPr>
        <w:pStyle w:val="Alaprtelmezett"/>
        <w:numPr>
          <w:ilvl w:val="0"/>
          <w:numId w:val="2"/>
        </w:numPr>
        <w:tabs>
          <w:tab w:val="clear" w:pos="708"/>
          <w:tab w:val="left" w:pos="567"/>
        </w:tabs>
        <w:spacing w:after="0"/>
        <w:ind w:left="0" w:firstLine="0"/>
        <w:jc w:val="both"/>
        <w:rPr>
          <w:rFonts w:ascii="Franklin Gothic Book" w:hAnsi="Franklin Gothic Book" w:cs="Tahoma"/>
          <w:b/>
          <w:color w:val="auto"/>
          <w:sz w:val="22"/>
          <w:szCs w:val="22"/>
        </w:rPr>
      </w:pPr>
      <w:r w:rsidRPr="006E6B8D">
        <w:rPr>
          <w:rFonts w:ascii="Franklin Gothic Book" w:hAnsi="Franklin Gothic Book" w:cs="Tahoma"/>
          <w:b/>
          <w:color w:val="auto"/>
          <w:sz w:val="22"/>
          <w:szCs w:val="22"/>
        </w:rPr>
        <w:t>EGYSÉGES EURÓPAI KÖZBESZERZÉSI DOKUMENTUM (EEKD)</w:t>
      </w:r>
    </w:p>
    <w:p w14:paraId="325051D4" w14:textId="77777777" w:rsidR="00DE6F86"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Ajánlatkérő felhívja a figyelmet a 321/2015. (X.30.) Kormányrendelet (továbbiakban: Kr.) 6. § (1) bekezdésében foglaltakra, azaz, hogy azon adatbázisok elérhetőségét nem szükséges feltüntetni az EEKD-ban, amelyek ellenőrzését a kizáró okok igazolása körében az ajánlatkérő számára a Kr. előírja, tehát ezen esetekben az EEKD űrlapon szükséges jelölni, hogy az információ elektronikusan elérhető, azonban az adatbázis elérhetőségét nem szükséges feltüntetni. </w:t>
      </w:r>
    </w:p>
    <w:p w14:paraId="4E601166" w14:textId="77777777" w:rsidR="00037BFF"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ajánlatkérő valamennyi alkalmassági minimumkövetelmény vonatkozásában előzetes igazolási módként elfogadja az ajánlattevők, érintett gazdasági szereplők egységes európai közbeszerzési dokumentum IV. rész </w:t>
      </w:r>
      <w:r w:rsidRPr="006E6B8D">
        <w:rPr>
          <w:rFonts w:ascii="Franklin Gothic Book" w:hAnsi="Franklin Gothic Book" w:cs="Tahoma"/>
          <w:color w:val="auto"/>
          <w:sz w:val="22"/>
          <w:szCs w:val="22"/>
        </w:rPr>
        <w:sym w:font="Symbol" w:char="F061"/>
      </w:r>
      <w:r w:rsidRPr="006E6B8D">
        <w:rPr>
          <w:rFonts w:ascii="Franklin Gothic Book" w:hAnsi="Franklin Gothic Book" w:cs="Tahoma"/>
          <w:color w:val="auto"/>
          <w:sz w:val="22"/>
          <w:szCs w:val="22"/>
        </w:rPr>
        <w:t xml:space="preserve"> pont szerinti egyszerű nyilatkozatát arról, hogy megfelelnek az alkalmassági minimumkövetelményeknek. Ajánlatkérő nem kéri a formanyomtatvány IV. részében szereplő részletes információk megadását.</w:t>
      </w:r>
    </w:p>
    <w:p w14:paraId="568858A9" w14:textId="77777777" w:rsidR="00037BFF"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Kizáró okokra vonatkozó kitöltési útmutató:</w:t>
      </w: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4360"/>
      </w:tblGrid>
      <w:tr w:rsidR="00037BFF" w:rsidRPr="006E6B8D" w14:paraId="1CE15ACD" w14:textId="77777777" w:rsidTr="00FD15C8">
        <w:trPr>
          <w:jc w:val="center"/>
        </w:trPr>
        <w:tc>
          <w:tcPr>
            <w:tcW w:w="2270" w:type="pct"/>
            <w:shd w:val="clear" w:color="auto" w:fill="8EAADB"/>
          </w:tcPr>
          <w:p w14:paraId="47BE26BB" w14:textId="77777777" w:rsidR="00037BFF" w:rsidRPr="006E6B8D" w:rsidRDefault="00037BFF" w:rsidP="003D4AD9">
            <w:pPr>
              <w:spacing w:after="0"/>
              <w:rPr>
                <w:rFonts w:ascii="Franklin Gothic Book" w:eastAsia="Times New Roman" w:hAnsi="Franklin Gothic Book" w:cs="Tahoma"/>
                <w:b/>
                <w:i/>
              </w:rPr>
            </w:pPr>
            <w:r w:rsidRPr="006E6B8D">
              <w:rPr>
                <w:rFonts w:ascii="Franklin Gothic Book" w:eastAsia="Times New Roman" w:hAnsi="Franklin Gothic Book" w:cs="Tahoma"/>
                <w:b/>
                <w:i/>
              </w:rPr>
              <w:t>kizáró ok</w:t>
            </w:r>
          </w:p>
        </w:tc>
        <w:tc>
          <w:tcPr>
            <w:tcW w:w="2730" w:type="pct"/>
            <w:shd w:val="clear" w:color="auto" w:fill="8EAADB"/>
          </w:tcPr>
          <w:p w14:paraId="64E0BDE1" w14:textId="77777777" w:rsidR="00037BFF" w:rsidRPr="006E6B8D" w:rsidRDefault="00037BFF" w:rsidP="003D4AD9">
            <w:pPr>
              <w:spacing w:after="0"/>
              <w:rPr>
                <w:rFonts w:ascii="Franklin Gothic Book" w:eastAsia="Times New Roman" w:hAnsi="Franklin Gothic Book" w:cs="Tahoma"/>
                <w:b/>
                <w:i/>
              </w:rPr>
            </w:pPr>
            <w:r w:rsidRPr="006E6B8D">
              <w:rPr>
                <w:rFonts w:ascii="Franklin Gothic Book" w:eastAsia="Times New Roman" w:hAnsi="Franklin Gothic Book" w:cs="Tahoma"/>
                <w:b/>
                <w:i/>
              </w:rPr>
              <w:t>Egységes Európai Közbeszerzési Dokumentum formanyomtatvány kitöltési helye és módja</w:t>
            </w:r>
          </w:p>
        </w:tc>
      </w:tr>
      <w:tr w:rsidR="00037BFF" w:rsidRPr="006E6B8D" w14:paraId="014041CB" w14:textId="77777777" w:rsidTr="00073888">
        <w:trPr>
          <w:jc w:val="center"/>
        </w:trPr>
        <w:tc>
          <w:tcPr>
            <w:tcW w:w="2270" w:type="pct"/>
            <w:shd w:val="clear" w:color="auto" w:fill="auto"/>
          </w:tcPr>
          <w:p w14:paraId="0C6519D5"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aa</w:t>
            </w:r>
            <w:proofErr w:type="spellEnd"/>
            <w:r w:rsidRPr="006E6B8D">
              <w:rPr>
                <w:rFonts w:ascii="Franklin Gothic Book" w:eastAsia="Times New Roman" w:hAnsi="Franklin Gothic Book" w:cs="Tahoma"/>
                <w:iCs/>
              </w:rPr>
              <w:t>) pont</w:t>
            </w:r>
          </w:p>
          <w:p w14:paraId="1D9CAC11" w14:textId="77777777" w:rsidR="00037BFF" w:rsidRPr="006E6B8D" w:rsidRDefault="00037BFF" w:rsidP="003D4AD9">
            <w:pPr>
              <w:spacing w:after="0"/>
              <w:rPr>
                <w:rFonts w:ascii="Franklin Gothic Book" w:eastAsia="Times New Roman" w:hAnsi="Franklin Gothic Book" w:cs="Tahoma"/>
              </w:rPr>
            </w:pPr>
          </w:p>
        </w:tc>
        <w:tc>
          <w:tcPr>
            <w:tcW w:w="2730" w:type="pct"/>
            <w:shd w:val="clear" w:color="auto" w:fill="auto"/>
          </w:tcPr>
          <w:p w14:paraId="1E81B7AF" w14:textId="77777777" w:rsidR="00037BFF" w:rsidRPr="006E6B8D" w:rsidRDefault="00051A88" w:rsidP="003D4AD9">
            <w:pPr>
              <w:spacing w:after="0"/>
              <w:rPr>
                <w:rFonts w:ascii="Franklin Gothic Book" w:eastAsia="Times New Roman" w:hAnsi="Franklin Gothic Book" w:cs="Tahoma"/>
                <w:b/>
                <w:u w:val="single"/>
              </w:rPr>
            </w:pPr>
            <w:r w:rsidRPr="006E6B8D">
              <w:rPr>
                <w:rFonts w:ascii="Franklin Gothic Book" w:eastAsia="Times New Roman" w:hAnsi="Franklin Gothic Book" w:cs="Tahoma"/>
                <w:b/>
                <w:u w:val="single"/>
              </w:rPr>
              <w:t xml:space="preserve">III. rész „A” szakasza 1. </w:t>
            </w:r>
            <w:r w:rsidR="00125F55" w:rsidRPr="006E6B8D">
              <w:rPr>
                <w:rFonts w:ascii="Franklin Gothic Book" w:eastAsia="Times New Roman" w:hAnsi="Franklin Gothic Book" w:cs="Tahoma"/>
                <w:b/>
                <w:u w:val="single"/>
              </w:rPr>
              <w:t>pont</w:t>
            </w:r>
          </w:p>
          <w:p w14:paraId="71706E31" w14:textId="77777777" w:rsidR="00037BFF" w:rsidRPr="006E6B8D" w:rsidRDefault="00037BFF" w:rsidP="003D4AD9">
            <w:pPr>
              <w:spacing w:after="0"/>
              <w:jc w:val="both"/>
              <w:rPr>
                <w:rFonts w:ascii="Franklin Gothic Book" w:eastAsia="Times New Roman" w:hAnsi="Franklin Gothic Book" w:cs="Tahoma"/>
                <w:i/>
              </w:rPr>
            </w:pPr>
          </w:p>
        </w:tc>
      </w:tr>
      <w:tr w:rsidR="00037BFF" w:rsidRPr="006E6B8D" w14:paraId="569B8412" w14:textId="77777777" w:rsidTr="00073888">
        <w:trPr>
          <w:jc w:val="center"/>
        </w:trPr>
        <w:tc>
          <w:tcPr>
            <w:tcW w:w="2270" w:type="pct"/>
            <w:shd w:val="clear" w:color="auto" w:fill="auto"/>
          </w:tcPr>
          <w:p w14:paraId="1928C31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ab</w:t>
            </w:r>
            <w:r w:rsidRPr="006E6B8D">
              <w:rPr>
                <w:rFonts w:ascii="Franklin Gothic Book" w:eastAsia="Times New Roman" w:hAnsi="Franklin Gothic Book" w:cs="Tahoma"/>
                <w:iCs/>
              </w:rPr>
              <w:t>) pont</w:t>
            </w:r>
          </w:p>
        </w:tc>
        <w:tc>
          <w:tcPr>
            <w:tcW w:w="2730" w:type="pct"/>
            <w:shd w:val="clear" w:color="auto" w:fill="auto"/>
          </w:tcPr>
          <w:p w14:paraId="4BD21C7B" w14:textId="77777777" w:rsidR="00037BFF" w:rsidRPr="006E6B8D" w:rsidRDefault="00051A88" w:rsidP="003D4AD9">
            <w:pPr>
              <w:spacing w:after="0"/>
              <w:rPr>
                <w:rFonts w:ascii="Franklin Gothic Book" w:eastAsia="Times New Roman" w:hAnsi="Franklin Gothic Book" w:cs="Tahoma"/>
                <w:b/>
                <w:u w:val="single"/>
              </w:rPr>
            </w:pPr>
            <w:r w:rsidRPr="006E6B8D">
              <w:rPr>
                <w:rFonts w:ascii="Franklin Gothic Book" w:eastAsia="Times New Roman" w:hAnsi="Franklin Gothic Book" w:cs="Tahoma"/>
                <w:b/>
                <w:u w:val="single"/>
              </w:rPr>
              <w:t xml:space="preserve">III. rész „A” szakasza 2. </w:t>
            </w:r>
            <w:r w:rsidR="00125F55" w:rsidRPr="006E6B8D">
              <w:rPr>
                <w:rFonts w:ascii="Franklin Gothic Book" w:eastAsia="Times New Roman" w:hAnsi="Franklin Gothic Book" w:cs="Tahoma"/>
                <w:b/>
                <w:u w:val="single"/>
              </w:rPr>
              <w:t>pont</w:t>
            </w:r>
          </w:p>
        </w:tc>
      </w:tr>
      <w:tr w:rsidR="00037BFF" w:rsidRPr="006E6B8D" w14:paraId="702F693C" w14:textId="77777777" w:rsidTr="00073888">
        <w:trPr>
          <w:jc w:val="center"/>
        </w:trPr>
        <w:tc>
          <w:tcPr>
            <w:tcW w:w="2270" w:type="pct"/>
            <w:shd w:val="clear" w:color="auto" w:fill="auto"/>
          </w:tcPr>
          <w:p w14:paraId="27267F8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ac</w:t>
            </w:r>
            <w:proofErr w:type="spellEnd"/>
            <w:r w:rsidRPr="006E6B8D">
              <w:rPr>
                <w:rFonts w:ascii="Franklin Gothic Book" w:eastAsia="Times New Roman" w:hAnsi="Franklin Gothic Book" w:cs="Tahoma"/>
                <w:iCs/>
              </w:rPr>
              <w:t>) pont</w:t>
            </w:r>
          </w:p>
        </w:tc>
        <w:tc>
          <w:tcPr>
            <w:tcW w:w="2730" w:type="pct"/>
            <w:shd w:val="clear" w:color="auto" w:fill="auto"/>
          </w:tcPr>
          <w:p w14:paraId="0AF83C56" w14:textId="77777777" w:rsidR="00037BFF" w:rsidRPr="006E6B8D" w:rsidRDefault="00454908" w:rsidP="003D4AD9">
            <w:pPr>
              <w:spacing w:after="0"/>
              <w:rPr>
                <w:rFonts w:ascii="Franklin Gothic Book" w:eastAsia="Times New Roman" w:hAnsi="Franklin Gothic Book" w:cs="Tahoma"/>
                <w:b/>
                <w:u w:val="single"/>
              </w:rPr>
            </w:pPr>
            <w:r w:rsidRPr="006E6B8D">
              <w:rPr>
                <w:rFonts w:ascii="Franklin Gothic Book" w:eastAsia="Times New Roman" w:hAnsi="Franklin Gothic Book" w:cs="Tahoma"/>
                <w:b/>
                <w:u w:val="single"/>
              </w:rPr>
              <w:t xml:space="preserve">III. rész „A” szakasza 3. </w:t>
            </w:r>
            <w:r w:rsidR="00125F55" w:rsidRPr="006E6B8D">
              <w:rPr>
                <w:rFonts w:ascii="Franklin Gothic Book" w:eastAsia="Times New Roman" w:hAnsi="Franklin Gothic Book" w:cs="Tahoma"/>
                <w:b/>
                <w:u w:val="single"/>
              </w:rPr>
              <w:t>pont</w:t>
            </w:r>
          </w:p>
        </w:tc>
      </w:tr>
      <w:tr w:rsidR="00037BFF" w:rsidRPr="006E6B8D" w14:paraId="28D40AB5" w14:textId="77777777" w:rsidTr="00073888">
        <w:trPr>
          <w:jc w:val="center"/>
        </w:trPr>
        <w:tc>
          <w:tcPr>
            <w:tcW w:w="2270" w:type="pct"/>
            <w:shd w:val="clear" w:color="auto" w:fill="auto"/>
          </w:tcPr>
          <w:p w14:paraId="65E51343"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hAnsi="Franklin Gothic Book" w:cs="Tahoma"/>
              </w:rPr>
              <w:t>Kbt. 62. § (1) bekezdés ad</w:t>
            </w:r>
            <w:r w:rsidRPr="006E6B8D">
              <w:rPr>
                <w:rFonts w:ascii="Franklin Gothic Book" w:hAnsi="Franklin Gothic Book" w:cs="Tahoma"/>
                <w:iCs/>
              </w:rPr>
              <w:t>) pont</w:t>
            </w:r>
          </w:p>
        </w:tc>
        <w:tc>
          <w:tcPr>
            <w:tcW w:w="2730" w:type="pct"/>
            <w:shd w:val="clear" w:color="auto" w:fill="auto"/>
          </w:tcPr>
          <w:p w14:paraId="2020E3E8" w14:textId="77777777" w:rsidR="00037BFF" w:rsidRPr="006E6B8D" w:rsidRDefault="00454908" w:rsidP="003D4AD9">
            <w:pPr>
              <w:spacing w:after="0"/>
              <w:jc w:val="both"/>
              <w:rPr>
                <w:rFonts w:ascii="Franklin Gothic Book" w:eastAsia="Times New Roman" w:hAnsi="Franklin Gothic Book" w:cs="Tahoma"/>
                <w:i/>
              </w:rPr>
            </w:pPr>
            <w:r w:rsidRPr="006E6B8D">
              <w:rPr>
                <w:rFonts w:ascii="Franklin Gothic Book" w:eastAsia="Times New Roman" w:hAnsi="Franklin Gothic Book" w:cs="Tahoma"/>
                <w:b/>
                <w:u w:val="single"/>
              </w:rPr>
              <w:t xml:space="preserve">III. rész „A” szakasza 4. </w:t>
            </w:r>
            <w:r w:rsidR="00125F55" w:rsidRPr="006E6B8D">
              <w:rPr>
                <w:rFonts w:ascii="Franklin Gothic Book" w:eastAsia="Times New Roman" w:hAnsi="Franklin Gothic Book" w:cs="Tahoma"/>
                <w:b/>
                <w:u w:val="single"/>
              </w:rPr>
              <w:t>pont</w:t>
            </w:r>
          </w:p>
        </w:tc>
      </w:tr>
      <w:tr w:rsidR="00037BFF" w:rsidRPr="006E6B8D" w14:paraId="64EF5105" w14:textId="77777777" w:rsidTr="00073888">
        <w:trPr>
          <w:trHeight w:val="454"/>
          <w:jc w:val="center"/>
        </w:trPr>
        <w:tc>
          <w:tcPr>
            <w:tcW w:w="2270" w:type="pct"/>
            <w:shd w:val="clear" w:color="auto" w:fill="auto"/>
          </w:tcPr>
          <w:p w14:paraId="69AB89E8"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ae</w:t>
            </w:r>
            <w:proofErr w:type="spellEnd"/>
            <w:r w:rsidRPr="006E6B8D">
              <w:rPr>
                <w:rFonts w:ascii="Franklin Gothic Book" w:eastAsia="Times New Roman" w:hAnsi="Franklin Gothic Book" w:cs="Tahoma"/>
                <w:iCs/>
              </w:rPr>
              <w:t>) pont</w:t>
            </w:r>
          </w:p>
        </w:tc>
        <w:tc>
          <w:tcPr>
            <w:tcW w:w="2730" w:type="pct"/>
            <w:shd w:val="clear" w:color="auto" w:fill="auto"/>
          </w:tcPr>
          <w:p w14:paraId="74D68669" w14:textId="77777777" w:rsidR="00037BFF" w:rsidRPr="006E6B8D" w:rsidRDefault="0047648E" w:rsidP="003D4AD9">
            <w:pPr>
              <w:spacing w:after="0"/>
              <w:jc w:val="both"/>
              <w:rPr>
                <w:rFonts w:ascii="Franklin Gothic Book" w:hAnsi="Franklin Gothic Book" w:cs="Tahoma"/>
              </w:rPr>
            </w:pPr>
            <w:r w:rsidRPr="006E6B8D">
              <w:rPr>
                <w:rFonts w:ascii="Franklin Gothic Book" w:eastAsia="Times New Roman" w:hAnsi="Franklin Gothic Book" w:cs="Tahoma"/>
                <w:b/>
                <w:u w:val="single"/>
              </w:rPr>
              <w:t xml:space="preserve">III. rész „A” szakasza 5. </w:t>
            </w:r>
            <w:r w:rsidR="00125F55" w:rsidRPr="006E6B8D">
              <w:rPr>
                <w:rFonts w:ascii="Franklin Gothic Book" w:eastAsia="Times New Roman" w:hAnsi="Franklin Gothic Book" w:cs="Tahoma"/>
                <w:b/>
                <w:u w:val="single"/>
              </w:rPr>
              <w:t>pont</w:t>
            </w:r>
          </w:p>
        </w:tc>
      </w:tr>
      <w:tr w:rsidR="00037BFF" w:rsidRPr="006E6B8D" w14:paraId="40CF5CB2" w14:textId="77777777" w:rsidTr="00073888">
        <w:trPr>
          <w:trHeight w:val="454"/>
          <w:jc w:val="center"/>
        </w:trPr>
        <w:tc>
          <w:tcPr>
            <w:tcW w:w="2270" w:type="pct"/>
            <w:shd w:val="clear" w:color="auto" w:fill="auto"/>
          </w:tcPr>
          <w:p w14:paraId="4C0415CA"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af</w:t>
            </w:r>
            <w:proofErr w:type="spellEnd"/>
            <w:r w:rsidRPr="006E6B8D">
              <w:rPr>
                <w:rFonts w:ascii="Franklin Gothic Book" w:eastAsia="Times New Roman" w:hAnsi="Franklin Gothic Book" w:cs="Tahoma"/>
                <w:iCs/>
              </w:rPr>
              <w:t>) pont</w:t>
            </w:r>
          </w:p>
        </w:tc>
        <w:tc>
          <w:tcPr>
            <w:tcW w:w="2730" w:type="pct"/>
            <w:shd w:val="clear" w:color="auto" w:fill="auto"/>
          </w:tcPr>
          <w:p w14:paraId="53C4D294" w14:textId="77777777" w:rsidR="00037BFF" w:rsidRPr="006E6B8D" w:rsidRDefault="00F16FDB" w:rsidP="003D4AD9">
            <w:pPr>
              <w:spacing w:after="0"/>
              <w:jc w:val="both"/>
              <w:rPr>
                <w:rFonts w:ascii="Franklin Gothic Book" w:hAnsi="Franklin Gothic Book" w:cs="Tahoma"/>
              </w:rPr>
            </w:pPr>
            <w:r w:rsidRPr="006E6B8D">
              <w:rPr>
                <w:rFonts w:ascii="Franklin Gothic Book" w:eastAsia="Times New Roman" w:hAnsi="Franklin Gothic Book" w:cs="Tahoma"/>
                <w:b/>
                <w:u w:val="single"/>
              </w:rPr>
              <w:t xml:space="preserve">III. rész „A” szakasza 6. </w:t>
            </w:r>
            <w:r w:rsidR="00125F55" w:rsidRPr="006E6B8D">
              <w:rPr>
                <w:rFonts w:ascii="Franklin Gothic Book" w:eastAsia="Times New Roman" w:hAnsi="Franklin Gothic Book" w:cs="Tahoma"/>
                <w:b/>
                <w:u w:val="single"/>
              </w:rPr>
              <w:t>pont</w:t>
            </w:r>
          </w:p>
        </w:tc>
      </w:tr>
      <w:tr w:rsidR="00037BFF" w:rsidRPr="006E6B8D" w14:paraId="00DA49B7" w14:textId="77777777" w:rsidTr="00073888">
        <w:trPr>
          <w:trHeight w:val="841"/>
          <w:jc w:val="center"/>
        </w:trPr>
        <w:tc>
          <w:tcPr>
            <w:tcW w:w="2270" w:type="pct"/>
            <w:shd w:val="clear" w:color="auto" w:fill="auto"/>
          </w:tcPr>
          <w:p w14:paraId="6E23E5D6"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ag</w:t>
            </w:r>
            <w:proofErr w:type="spellEnd"/>
            <w:r w:rsidRPr="006E6B8D">
              <w:rPr>
                <w:rFonts w:ascii="Franklin Gothic Book" w:eastAsia="Times New Roman" w:hAnsi="Franklin Gothic Book" w:cs="Tahoma"/>
                <w:iCs/>
              </w:rPr>
              <w:t>) pont</w:t>
            </w:r>
          </w:p>
        </w:tc>
        <w:tc>
          <w:tcPr>
            <w:tcW w:w="2730" w:type="pct"/>
            <w:shd w:val="clear" w:color="auto" w:fill="auto"/>
            <w:vAlign w:val="center"/>
          </w:tcPr>
          <w:p w14:paraId="72354663"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7578CCCC" w14:textId="77777777" w:rsidTr="00073888">
        <w:trPr>
          <w:trHeight w:val="699"/>
          <w:jc w:val="center"/>
        </w:trPr>
        <w:tc>
          <w:tcPr>
            <w:tcW w:w="2270" w:type="pct"/>
            <w:shd w:val="clear" w:color="auto" w:fill="auto"/>
          </w:tcPr>
          <w:p w14:paraId="514AADCC" w14:textId="77777777" w:rsidR="00037BFF" w:rsidRPr="006E6B8D" w:rsidRDefault="00037BFF" w:rsidP="003D4AD9">
            <w:pPr>
              <w:spacing w:after="0"/>
              <w:rPr>
                <w:rFonts w:ascii="Franklin Gothic Book" w:eastAsia="Times New Roman" w:hAnsi="Franklin Gothic Book" w:cs="Tahoma"/>
                <w:i/>
                <w:iCs/>
              </w:rPr>
            </w:pPr>
            <w:r w:rsidRPr="006E6B8D">
              <w:rPr>
                <w:rFonts w:ascii="Franklin Gothic Book" w:eastAsia="Times New Roman" w:hAnsi="Franklin Gothic Book" w:cs="Tahoma"/>
                <w:i/>
              </w:rPr>
              <w:t>Kbt. 62. § (1) bekezdés ah</w:t>
            </w:r>
            <w:r w:rsidRPr="006E6B8D">
              <w:rPr>
                <w:rFonts w:ascii="Franklin Gothic Book" w:eastAsia="Times New Roman" w:hAnsi="Franklin Gothic Book" w:cs="Tahoma"/>
                <w:i/>
                <w:iCs/>
              </w:rPr>
              <w:t>) pont</w:t>
            </w:r>
          </w:p>
        </w:tc>
        <w:tc>
          <w:tcPr>
            <w:tcW w:w="2730" w:type="pct"/>
            <w:shd w:val="clear" w:color="auto" w:fill="auto"/>
          </w:tcPr>
          <w:p w14:paraId="38FA4D6B" w14:textId="77777777" w:rsidR="00037BFF" w:rsidRPr="006E6B8D" w:rsidRDefault="00037BFF" w:rsidP="003D4AD9">
            <w:pPr>
              <w:spacing w:after="0"/>
              <w:jc w:val="center"/>
              <w:rPr>
                <w:rFonts w:ascii="Franklin Gothic Book" w:hAnsi="Franklin Gothic Book" w:cs="Tahoma"/>
                <w:i/>
              </w:rPr>
            </w:pPr>
            <w:r w:rsidRPr="006E6B8D">
              <w:rPr>
                <w:rFonts w:ascii="Franklin Gothic Book" w:hAnsi="Franklin Gothic Book" w:cs="Tahoma"/>
                <w:b/>
                <w:i/>
                <w:u w:val="single"/>
              </w:rPr>
              <w:t>III. rész „A” és „D” szakasza</w:t>
            </w:r>
          </w:p>
        </w:tc>
      </w:tr>
      <w:tr w:rsidR="00037BFF" w:rsidRPr="006E6B8D" w14:paraId="1BE23DAD" w14:textId="77777777" w:rsidTr="00073888">
        <w:trPr>
          <w:jc w:val="center"/>
        </w:trPr>
        <w:tc>
          <w:tcPr>
            <w:tcW w:w="2270" w:type="pct"/>
            <w:shd w:val="clear" w:color="auto" w:fill="auto"/>
          </w:tcPr>
          <w:p w14:paraId="3655A087"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lastRenderedPageBreak/>
              <w:t>Kbt. 62. § (1) bekezdés b</w:t>
            </w:r>
            <w:r w:rsidRPr="006E6B8D">
              <w:rPr>
                <w:rFonts w:ascii="Franklin Gothic Book" w:eastAsia="Times New Roman" w:hAnsi="Franklin Gothic Book" w:cs="Tahoma"/>
                <w:iCs/>
              </w:rPr>
              <w:t>) pont</w:t>
            </w:r>
          </w:p>
        </w:tc>
        <w:tc>
          <w:tcPr>
            <w:tcW w:w="2730" w:type="pct"/>
            <w:shd w:val="clear" w:color="auto" w:fill="auto"/>
          </w:tcPr>
          <w:p w14:paraId="0DFC1C9C" w14:textId="77777777" w:rsidR="00037BFF" w:rsidRPr="006E6B8D" w:rsidRDefault="00037BFF" w:rsidP="003D4AD9">
            <w:pPr>
              <w:spacing w:after="0"/>
              <w:jc w:val="center"/>
              <w:rPr>
                <w:rFonts w:ascii="Franklin Gothic Book" w:hAnsi="Franklin Gothic Book" w:cs="Tahoma"/>
                <w:b/>
                <w:i/>
                <w:u w:val="single"/>
              </w:rPr>
            </w:pPr>
            <w:r w:rsidRPr="006E6B8D">
              <w:rPr>
                <w:rFonts w:ascii="Franklin Gothic Book" w:eastAsia="Times New Roman" w:hAnsi="Franklin Gothic Book" w:cs="Tahoma"/>
                <w:b/>
                <w:i/>
                <w:u w:val="single"/>
              </w:rPr>
              <w:t>II</w:t>
            </w:r>
            <w:r w:rsidRPr="006E6B8D">
              <w:rPr>
                <w:rFonts w:ascii="Franklin Gothic Book" w:hAnsi="Franklin Gothic Book" w:cs="Tahoma"/>
                <w:b/>
                <w:i/>
                <w:u w:val="single"/>
              </w:rPr>
              <w:t>I. rész „B” szakasz</w:t>
            </w:r>
          </w:p>
        </w:tc>
      </w:tr>
      <w:tr w:rsidR="00037BFF" w:rsidRPr="006E6B8D" w14:paraId="5E31D5A6" w14:textId="77777777" w:rsidTr="00073888">
        <w:trPr>
          <w:jc w:val="center"/>
        </w:trPr>
        <w:tc>
          <w:tcPr>
            <w:tcW w:w="2270" w:type="pct"/>
            <w:shd w:val="clear" w:color="auto" w:fill="auto"/>
          </w:tcPr>
          <w:p w14:paraId="5164E7B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c</w:t>
            </w:r>
            <w:r w:rsidRPr="006E6B8D">
              <w:rPr>
                <w:rFonts w:ascii="Franklin Gothic Book" w:eastAsia="Times New Roman" w:hAnsi="Franklin Gothic Book" w:cs="Tahoma"/>
                <w:iCs/>
              </w:rPr>
              <w:t>) pont</w:t>
            </w:r>
          </w:p>
        </w:tc>
        <w:tc>
          <w:tcPr>
            <w:tcW w:w="2730" w:type="pct"/>
            <w:shd w:val="clear" w:color="auto" w:fill="auto"/>
          </w:tcPr>
          <w:p w14:paraId="271B5252"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b/>
                <w:i/>
                <w:u w:val="single"/>
              </w:rPr>
              <w:t>III. rész „C” szakasz</w:t>
            </w:r>
            <w:r w:rsidR="004F418B" w:rsidRPr="006E6B8D">
              <w:rPr>
                <w:rFonts w:ascii="Franklin Gothic Book" w:eastAsia="Times New Roman" w:hAnsi="Franklin Gothic Book" w:cs="Tahoma"/>
                <w:b/>
                <w:i/>
                <w:u w:val="single"/>
              </w:rPr>
              <w:t xml:space="preserve"> </w:t>
            </w:r>
            <w:r w:rsidR="00160B55" w:rsidRPr="006E6B8D">
              <w:rPr>
                <w:rFonts w:ascii="Franklin Gothic Book" w:eastAsia="Times New Roman" w:hAnsi="Franklin Gothic Book" w:cs="Tahoma"/>
                <w:b/>
                <w:i/>
                <w:u w:val="single"/>
              </w:rPr>
              <w:t>1-5. pontja</w:t>
            </w:r>
          </w:p>
        </w:tc>
      </w:tr>
      <w:tr w:rsidR="00037BFF" w:rsidRPr="006E6B8D" w14:paraId="771B66DB" w14:textId="77777777" w:rsidTr="00073888">
        <w:trPr>
          <w:jc w:val="center"/>
        </w:trPr>
        <w:tc>
          <w:tcPr>
            <w:tcW w:w="2270" w:type="pct"/>
            <w:shd w:val="clear" w:color="auto" w:fill="auto"/>
          </w:tcPr>
          <w:p w14:paraId="38DE348C"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d</w:t>
            </w:r>
            <w:r w:rsidRPr="006E6B8D">
              <w:rPr>
                <w:rFonts w:ascii="Franklin Gothic Book" w:eastAsia="Times New Roman" w:hAnsi="Franklin Gothic Book" w:cs="Tahoma"/>
                <w:iCs/>
              </w:rPr>
              <w:t>) pont</w:t>
            </w:r>
          </w:p>
        </w:tc>
        <w:tc>
          <w:tcPr>
            <w:tcW w:w="2730" w:type="pct"/>
            <w:shd w:val="clear" w:color="auto" w:fill="auto"/>
          </w:tcPr>
          <w:p w14:paraId="3F92A046"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b/>
                <w:i/>
                <w:u w:val="single"/>
              </w:rPr>
              <w:t>III. rész „C” szakasz</w:t>
            </w:r>
            <w:r w:rsidR="004F418B" w:rsidRPr="006E6B8D">
              <w:rPr>
                <w:rFonts w:ascii="Franklin Gothic Book" w:eastAsia="Times New Roman" w:hAnsi="Franklin Gothic Book" w:cs="Tahoma"/>
                <w:b/>
                <w:i/>
                <w:u w:val="single"/>
              </w:rPr>
              <w:t xml:space="preserve"> </w:t>
            </w:r>
            <w:r w:rsidR="0029654C" w:rsidRPr="006E6B8D">
              <w:rPr>
                <w:rFonts w:ascii="Franklin Gothic Book" w:eastAsia="Times New Roman" w:hAnsi="Franklin Gothic Book" w:cs="Tahoma"/>
                <w:b/>
                <w:i/>
                <w:u w:val="single"/>
              </w:rPr>
              <w:t>6. pontja</w:t>
            </w:r>
          </w:p>
        </w:tc>
      </w:tr>
      <w:tr w:rsidR="00037BFF" w:rsidRPr="006E6B8D" w14:paraId="567DBB7D" w14:textId="77777777" w:rsidTr="00073888">
        <w:trPr>
          <w:jc w:val="center"/>
        </w:trPr>
        <w:tc>
          <w:tcPr>
            <w:tcW w:w="2270" w:type="pct"/>
            <w:shd w:val="clear" w:color="auto" w:fill="auto"/>
          </w:tcPr>
          <w:p w14:paraId="7145E00F"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e</w:t>
            </w:r>
            <w:r w:rsidRPr="006E6B8D">
              <w:rPr>
                <w:rFonts w:ascii="Franklin Gothic Book" w:eastAsia="Times New Roman" w:hAnsi="Franklin Gothic Book" w:cs="Tahoma"/>
                <w:iCs/>
              </w:rPr>
              <w:t>) pont</w:t>
            </w:r>
          </w:p>
        </w:tc>
        <w:tc>
          <w:tcPr>
            <w:tcW w:w="2730" w:type="pct"/>
            <w:shd w:val="clear" w:color="auto" w:fill="auto"/>
          </w:tcPr>
          <w:p w14:paraId="20B18D12" w14:textId="77777777" w:rsidR="00037BFF" w:rsidRPr="006E6B8D" w:rsidRDefault="006D3F7C"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506F83BB" w14:textId="77777777" w:rsidTr="00073888">
        <w:trPr>
          <w:trHeight w:val="474"/>
          <w:jc w:val="center"/>
        </w:trPr>
        <w:tc>
          <w:tcPr>
            <w:tcW w:w="2270" w:type="pct"/>
            <w:shd w:val="clear" w:color="auto" w:fill="auto"/>
          </w:tcPr>
          <w:p w14:paraId="308E7CFB"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f</w:t>
            </w:r>
            <w:r w:rsidRPr="006E6B8D">
              <w:rPr>
                <w:rFonts w:ascii="Franklin Gothic Book" w:eastAsia="Times New Roman" w:hAnsi="Franklin Gothic Book" w:cs="Tahoma"/>
                <w:iCs/>
              </w:rPr>
              <w:t>) pont</w:t>
            </w:r>
          </w:p>
        </w:tc>
        <w:tc>
          <w:tcPr>
            <w:tcW w:w="2730" w:type="pct"/>
            <w:shd w:val="clear" w:color="auto" w:fill="auto"/>
          </w:tcPr>
          <w:p w14:paraId="655D8977" w14:textId="77777777" w:rsidR="00037BFF" w:rsidRPr="006E6B8D" w:rsidRDefault="006D3F7C"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III. rész „D” szakasza</w:t>
            </w:r>
          </w:p>
        </w:tc>
      </w:tr>
      <w:tr w:rsidR="00037BFF" w:rsidRPr="006E6B8D" w14:paraId="2F2C0A55" w14:textId="77777777" w:rsidTr="00073888">
        <w:trPr>
          <w:jc w:val="center"/>
        </w:trPr>
        <w:tc>
          <w:tcPr>
            <w:tcW w:w="2270" w:type="pct"/>
            <w:shd w:val="clear" w:color="auto" w:fill="auto"/>
          </w:tcPr>
          <w:p w14:paraId="611D6D2E"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g</w:t>
            </w:r>
            <w:r w:rsidRPr="006E6B8D">
              <w:rPr>
                <w:rFonts w:ascii="Franklin Gothic Book" w:eastAsia="Times New Roman" w:hAnsi="Franklin Gothic Book" w:cs="Tahoma"/>
                <w:iCs/>
              </w:rPr>
              <w:t>) pont</w:t>
            </w:r>
          </w:p>
        </w:tc>
        <w:tc>
          <w:tcPr>
            <w:tcW w:w="2730" w:type="pct"/>
            <w:shd w:val="clear" w:color="auto" w:fill="auto"/>
          </w:tcPr>
          <w:p w14:paraId="40F26C28" w14:textId="77777777" w:rsidR="00037BFF" w:rsidRPr="006E6B8D" w:rsidRDefault="006D3F7C"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III. rész „D” szakasza</w:t>
            </w:r>
          </w:p>
        </w:tc>
      </w:tr>
      <w:tr w:rsidR="00037BFF" w:rsidRPr="006E6B8D" w14:paraId="364EDE49" w14:textId="77777777" w:rsidTr="00073888">
        <w:trPr>
          <w:jc w:val="center"/>
        </w:trPr>
        <w:tc>
          <w:tcPr>
            <w:tcW w:w="2270" w:type="pct"/>
            <w:shd w:val="clear" w:color="auto" w:fill="auto"/>
          </w:tcPr>
          <w:p w14:paraId="47952383" w14:textId="77777777" w:rsidR="00037BFF" w:rsidRPr="006E6B8D" w:rsidRDefault="00037BFF" w:rsidP="003D4AD9">
            <w:pPr>
              <w:spacing w:after="0"/>
              <w:rPr>
                <w:rFonts w:ascii="Franklin Gothic Book" w:eastAsia="Times New Roman" w:hAnsi="Franklin Gothic Book" w:cs="Tahoma"/>
                <w:iCs/>
              </w:rPr>
            </w:pPr>
            <w:r w:rsidRPr="006E6B8D">
              <w:rPr>
                <w:rFonts w:ascii="Franklin Gothic Book" w:eastAsia="Times New Roman" w:hAnsi="Franklin Gothic Book" w:cs="Tahoma"/>
              </w:rPr>
              <w:t>Kbt. 62. § (1) bekezdés h</w:t>
            </w:r>
            <w:r w:rsidRPr="006E6B8D">
              <w:rPr>
                <w:rFonts w:ascii="Franklin Gothic Book" w:eastAsia="Times New Roman" w:hAnsi="Franklin Gothic Book" w:cs="Tahoma"/>
                <w:iCs/>
              </w:rPr>
              <w:t>) pont</w:t>
            </w:r>
          </w:p>
        </w:tc>
        <w:tc>
          <w:tcPr>
            <w:tcW w:w="2730" w:type="pct"/>
            <w:shd w:val="clear" w:color="auto" w:fill="auto"/>
          </w:tcPr>
          <w:p w14:paraId="3F80411D" w14:textId="77777777" w:rsidR="00037BFF" w:rsidRPr="006E6B8D" w:rsidRDefault="00037BFF" w:rsidP="003D4AD9">
            <w:pPr>
              <w:spacing w:after="0"/>
              <w:jc w:val="center"/>
              <w:rPr>
                <w:rFonts w:ascii="Franklin Gothic Book" w:eastAsia="Times New Roman" w:hAnsi="Franklin Gothic Book" w:cs="Tahoma"/>
                <w:b/>
                <w:i/>
                <w:u w:val="single"/>
              </w:rPr>
            </w:pPr>
            <w:r w:rsidRPr="006E6B8D">
              <w:rPr>
                <w:rFonts w:ascii="Franklin Gothic Book" w:eastAsia="Times New Roman" w:hAnsi="Franklin Gothic Book" w:cs="Tahoma"/>
                <w:b/>
                <w:i/>
                <w:u w:val="single"/>
              </w:rPr>
              <w:t xml:space="preserve">III. </w:t>
            </w:r>
            <w:proofErr w:type="gramStart"/>
            <w:r w:rsidRPr="006E6B8D">
              <w:rPr>
                <w:rFonts w:ascii="Franklin Gothic Book" w:eastAsia="Times New Roman" w:hAnsi="Franklin Gothic Book" w:cs="Tahoma"/>
                <w:b/>
                <w:i/>
                <w:u w:val="single"/>
              </w:rPr>
              <w:t>rész„</w:t>
            </w:r>
            <w:proofErr w:type="gramEnd"/>
            <w:r w:rsidRPr="006E6B8D">
              <w:rPr>
                <w:rFonts w:ascii="Franklin Gothic Book" w:eastAsia="Times New Roman" w:hAnsi="Franklin Gothic Book" w:cs="Tahoma"/>
                <w:b/>
                <w:i/>
                <w:u w:val="single"/>
              </w:rPr>
              <w:t>C” szakasz</w:t>
            </w:r>
            <w:r w:rsidR="004F418B" w:rsidRPr="006E6B8D">
              <w:rPr>
                <w:rFonts w:ascii="Franklin Gothic Book" w:eastAsia="Times New Roman" w:hAnsi="Franklin Gothic Book" w:cs="Tahoma"/>
                <w:b/>
                <w:i/>
                <w:u w:val="single"/>
              </w:rPr>
              <w:t xml:space="preserve"> </w:t>
            </w:r>
            <w:r w:rsidR="007F3F68" w:rsidRPr="006E6B8D">
              <w:rPr>
                <w:rFonts w:ascii="Franklin Gothic Book" w:eastAsia="Times New Roman" w:hAnsi="Franklin Gothic Book" w:cs="Tahoma"/>
                <w:b/>
                <w:i/>
                <w:u w:val="single"/>
              </w:rPr>
              <w:t xml:space="preserve">10. a-c) </w:t>
            </w:r>
            <w:r w:rsidR="004F418B" w:rsidRPr="006E6B8D">
              <w:rPr>
                <w:rFonts w:ascii="Franklin Gothic Book" w:eastAsia="Times New Roman" w:hAnsi="Franklin Gothic Book" w:cs="Tahoma"/>
                <w:b/>
                <w:i/>
                <w:u w:val="single"/>
              </w:rPr>
              <w:t>pontja</w:t>
            </w:r>
          </w:p>
        </w:tc>
      </w:tr>
      <w:tr w:rsidR="00037BFF" w:rsidRPr="006E6B8D" w14:paraId="742CA0D3" w14:textId="77777777" w:rsidTr="00073888">
        <w:trPr>
          <w:jc w:val="center"/>
        </w:trPr>
        <w:tc>
          <w:tcPr>
            <w:tcW w:w="2270" w:type="pct"/>
            <w:shd w:val="clear" w:color="auto" w:fill="auto"/>
          </w:tcPr>
          <w:p w14:paraId="0AB26DD1"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ia</w:t>
            </w:r>
            <w:proofErr w:type="spellEnd"/>
            <w:r w:rsidRPr="006E6B8D">
              <w:rPr>
                <w:rFonts w:ascii="Franklin Gothic Book" w:eastAsia="Times New Roman" w:hAnsi="Franklin Gothic Book" w:cs="Tahoma"/>
                <w:iCs/>
              </w:rPr>
              <w:t>) pont</w:t>
            </w:r>
          </w:p>
        </w:tc>
        <w:tc>
          <w:tcPr>
            <w:tcW w:w="2730" w:type="pct"/>
            <w:shd w:val="clear" w:color="auto" w:fill="auto"/>
          </w:tcPr>
          <w:p w14:paraId="7A2B8F7D" w14:textId="77777777" w:rsidR="00037BFF" w:rsidRPr="006E6B8D" w:rsidRDefault="00584C1F" w:rsidP="003D4AD9">
            <w:pPr>
              <w:spacing w:after="0"/>
              <w:jc w:val="center"/>
              <w:rPr>
                <w:rFonts w:ascii="Franklin Gothic Book" w:hAnsi="Franklin Gothic Book" w:cs="Tahoma"/>
              </w:rPr>
            </w:pPr>
            <w:r w:rsidRPr="006E6B8D">
              <w:rPr>
                <w:rFonts w:ascii="Franklin Gothic Book" w:hAnsi="Franklin Gothic Book" w:cs="Tahoma"/>
              </w:rPr>
              <w:t>Ajánlatkérő ellenőrzi az eljárás során</w:t>
            </w:r>
          </w:p>
        </w:tc>
      </w:tr>
      <w:tr w:rsidR="00037BFF" w:rsidRPr="006E6B8D" w14:paraId="5A4DF131" w14:textId="77777777" w:rsidTr="00073888">
        <w:trPr>
          <w:jc w:val="center"/>
        </w:trPr>
        <w:tc>
          <w:tcPr>
            <w:tcW w:w="2270" w:type="pct"/>
            <w:shd w:val="clear" w:color="auto" w:fill="auto"/>
          </w:tcPr>
          <w:p w14:paraId="6F22A693" w14:textId="77777777" w:rsidR="00037BFF" w:rsidRPr="006E6B8D" w:rsidRDefault="00037BFF" w:rsidP="003D4AD9">
            <w:pPr>
              <w:spacing w:after="0"/>
              <w:rPr>
                <w:rFonts w:ascii="Franklin Gothic Book"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ib</w:t>
            </w:r>
            <w:proofErr w:type="spellEnd"/>
            <w:r w:rsidRPr="006E6B8D">
              <w:rPr>
                <w:rFonts w:ascii="Franklin Gothic Book" w:eastAsia="Times New Roman" w:hAnsi="Franklin Gothic Book" w:cs="Tahoma"/>
                <w:iCs/>
              </w:rPr>
              <w:t>) pont</w:t>
            </w:r>
          </w:p>
        </w:tc>
        <w:tc>
          <w:tcPr>
            <w:tcW w:w="2730" w:type="pct"/>
            <w:shd w:val="clear" w:color="auto" w:fill="auto"/>
          </w:tcPr>
          <w:p w14:paraId="1F5D5336" w14:textId="77777777" w:rsidR="00037BFF" w:rsidRPr="006E6B8D" w:rsidRDefault="00584C1F" w:rsidP="003D4AD9">
            <w:pPr>
              <w:spacing w:after="0"/>
              <w:jc w:val="center"/>
              <w:rPr>
                <w:rFonts w:ascii="Franklin Gothic Book" w:hAnsi="Franklin Gothic Book" w:cs="Tahoma"/>
              </w:rPr>
            </w:pPr>
            <w:r w:rsidRPr="006E6B8D">
              <w:rPr>
                <w:rFonts w:ascii="Franklin Gothic Book" w:hAnsi="Franklin Gothic Book" w:cs="Tahoma"/>
              </w:rPr>
              <w:t>Ajánlatkérő ellenőrzi az eljárás során</w:t>
            </w:r>
          </w:p>
        </w:tc>
      </w:tr>
      <w:tr w:rsidR="00037BFF" w:rsidRPr="006E6B8D" w14:paraId="0109F3B7" w14:textId="77777777" w:rsidTr="00073888">
        <w:trPr>
          <w:jc w:val="center"/>
        </w:trPr>
        <w:tc>
          <w:tcPr>
            <w:tcW w:w="2270" w:type="pct"/>
            <w:shd w:val="clear" w:color="auto" w:fill="auto"/>
          </w:tcPr>
          <w:p w14:paraId="7B2AD5F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j</w:t>
            </w:r>
            <w:r w:rsidRPr="006E6B8D">
              <w:rPr>
                <w:rFonts w:ascii="Franklin Gothic Book" w:eastAsia="Times New Roman" w:hAnsi="Franklin Gothic Book" w:cs="Tahoma"/>
                <w:iCs/>
              </w:rPr>
              <w:t>) pont</w:t>
            </w:r>
          </w:p>
        </w:tc>
        <w:tc>
          <w:tcPr>
            <w:tcW w:w="2730" w:type="pct"/>
            <w:shd w:val="clear" w:color="auto" w:fill="auto"/>
          </w:tcPr>
          <w:p w14:paraId="355E6308" w14:textId="77777777" w:rsidR="00037BFF" w:rsidRPr="006E6B8D" w:rsidRDefault="00521CB5" w:rsidP="003D4AD9">
            <w:pPr>
              <w:spacing w:after="0"/>
              <w:jc w:val="center"/>
              <w:rPr>
                <w:rFonts w:ascii="Franklin Gothic Book" w:eastAsia="Times New Roman" w:hAnsi="Franklin Gothic Book" w:cs="Tahoma"/>
                <w:b/>
                <w:i/>
                <w:u w:val="single"/>
              </w:rPr>
            </w:pPr>
            <w:r w:rsidRPr="006E6B8D">
              <w:rPr>
                <w:rFonts w:ascii="Franklin Gothic Book" w:eastAsia="Times New Roman" w:hAnsi="Franklin Gothic Book" w:cs="Tahoma"/>
                <w:b/>
                <w:i/>
                <w:u w:val="single"/>
              </w:rPr>
              <w:t xml:space="preserve">III. </w:t>
            </w:r>
            <w:proofErr w:type="gramStart"/>
            <w:r w:rsidRPr="006E6B8D">
              <w:rPr>
                <w:rFonts w:ascii="Franklin Gothic Book" w:eastAsia="Times New Roman" w:hAnsi="Franklin Gothic Book" w:cs="Tahoma"/>
                <w:b/>
                <w:i/>
                <w:u w:val="single"/>
              </w:rPr>
              <w:t>rész„</w:t>
            </w:r>
            <w:proofErr w:type="gramEnd"/>
            <w:r w:rsidRPr="006E6B8D">
              <w:rPr>
                <w:rFonts w:ascii="Franklin Gothic Book" w:eastAsia="Times New Roman" w:hAnsi="Franklin Gothic Book" w:cs="Tahoma"/>
                <w:b/>
                <w:i/>
                <w:u w:val="single"/>
              </w:rPr>
              <w:t>C” szakasz 10. d) pontja</w:t>
            </w:r>
          </w:p>
        </w:tc>
      </w:tr>
      <w:tr w:rsidR="00037BFF" w:rsidRPr="006E6B8D" w14:paraId="2AEF8446" w14:textId="77777777" w:rsidTr="00073888">
        <w:trPr>
          <w:jc w:val="center"/>
        </w:trPr>
        <w:tc>
          <w:tcPr>
            <w:tcW w:w="2270" w:type="pct"/>
            <w:shd w:val="clear" w:color="auto" w:fill="auto"/>
          </w:tcPr>
          <w:p w14:paraId="75D763BB"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ka</w:t>
            </w:r>
            <w:proofErr w:type="spellEnd"/>
            <w:r w:rsidRPr="006E6B8D">
              <w:rPr>
                <w:rFonts w:ascii="Franklin Gothic Book" w:eastAsia="Times New Roman" w:hAnsi="Franklin Gothic Book" w:cs="Tahoma"/>
                <w:iCs/>
              </w:rPr>
              <w:t>) pont</w:t>
            </w:r>
          </w:p>
        </w:tc>
        <w:tc>
          <w:tcPr>
            <w:tcW w:w="2730" w:type="pct"/>
            <w:vMerge w:val="restart"/>
            <w:shd w:val="clear" w:color="auto" w:fill="auto"/>
          </w:tcPr>
          <w:p w14:paraId="6319FC3C" w14:textId="77777777" w:rsidR="005B51DE" w:rsidRPr="006E6B8D" w:rsidRDefault="005B51DE" w:rsidP="003D4AD9">
            <w:pPr>
              <w:spacing w:after="0"/>
              <w:jc w:val="both"/>
              <w:rPr>
                <w:rFonts w:ascii="Franklin Gothic Book" w:eastAsia="Times New Roman" w:hAnsi="Franklin Gothic Book" w:cs="Tahoma"/>
                <w:b/>
                <w:i/>
                <w:u w:val="single"/>
              </w:rPr>
            </w:pPr>
          </w:p>
          <w:p w14:paraId="76EE868D" w14:textId="77777777" w:rsidR="00311079" w:rsidRPr="006E6B8D" w:rsidRDefault="00311079" w:rsidP="003D4AD9">
            <w:pPr>
              <w:spacing w:after="0"/>
              <w:jc w:val="both"/>
              <w:rPr>
                <w:rFonts w:ascii="Franklin Gothic Book" w:eastAsia="Times New Roman" w:hAnsi="Franklin Gothic Book" w:cs="Tahoma"/>
                <w:b/>
                <w:i/>
                <w:u w:val="single"/>
              </w:rPr>
            </w:pPr>
          </w:p>
          <w:p w14:paraId="37ACB99F"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p w14:paraId="7859DFE6"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0A10CEED" w14:textId="77777777" w:rsidTr="00073888">
        <w:trPr>
          <w:jc w:val="center"/>
        </w:trPr>
        <w:tc>
          <w:tcPr>
            <w:tcW w:w="2270" w:type="pct"/>
            <w:shd w:val="clear" w:color="auto" w:fill="auto"/>
          </w:tcPr>
          <w:p w14:paraId="41B245E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kb</w:t>
            </w:r>
            <w:proofErr w:type="spellEnd"/>
            <w:r w:rsidRPr="006E6B8D">
              <w:rPr>
                <w:rFonts w:ascii="Franklin Gothic Book" w:eastAsia="Times New Roman" w:hAnsi="Franklin Gothic Book" w:cs="Tahoma"/>
                <w:iCs/>
              </w:rPr>
              <w:t>) pont</w:t>
            </w:r>
          </w:p>
        </w:tc>
        <w:tc>
          <w:tcPr>
            <w:tcW w:w="2730" w:type="pct"/>
            <w:vMerge/>
            <w:shd w:val="clear" w:color="auto" w:fill="auto"/>
          </w:tcPr>
          <w:p w14:paraId="6F2F710C"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5E1BE882" w14:textId="77777777" w:rsidTr="00073888">
        <w:trPr>
          <w:jc w:val="center"/>
        </w:trPr>
        <w:tc>
          <w:tcPr>
            <w:tcW w:w="2270" w:type="pct"/>
            <w:shd w:val="clear" w:color="auto" w:fill="auto"/>
          </w:tcPr>
          <w:p w14:paraId="41DF0D6C"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 xml:space="preserve">Kbt. 62. § (1) bekezdés </w:t>
            </w:r>
            <w:proofErr w:type="spellStart"/>
            <w:r w:rsidRPr="006E6B8D">
              <w:rPr>
                <w:rFonts w:ascii="Franklin Gothic Book" w:eastAsia="Times New Roman" w:hAnsi="Franklin Gothic Book" w:cs="Tahoma"/>
              </w:rPr>
              <w:t>kc</w:t>
            </w:r>
            <w:proofErr w:type="spellEnd"/>
            <w:r w:rsidRPr="006E6B8D">
              <w:rPr>
                <w:rFonts w:ascii="Franklin Gothic Book" w:eastAsia="Times New Roman" w:hAnsi="Franklin Gothic Book" w:cs="Tahoma"/>
                <w:iCs/>
              </w:rPr>
              <w:t>) pont</w:t>
            </w:r>
          </w:p>
        </w:tc>
        <w:tc>
          <w:tcPr>
            <w:tcW w:w="2730" w:type="pct"/>
            <w:vMerge/>
            <w:shd w:val="clear" w:color="auto" w:fill="auto"/>
          </w:tcPr>
          <w:p w14:paraId="2512D256"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22F0F45C" w14:textId="77777777" w:rsidTr="00073888">
        <w:trPr>
          <w:jc w:val="center"/>
        </w:trPr>
        <w:tc>
          <w:tcPr>
            <w:tcW w:w="2270" w:type="pct"/>
            <w:shd w:val="clear" w:color="auto" w:fill="auto"/>
          </w:tcPr>
          <w:p w14:paraId="6FB3B71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l</w:t>
            </w:r>
            <w:r w:rsidRPr="006E6B8D">
              <w:rPr>
                <w:rFonts w:ascii="Franklin Gothic Book" w:eastAsia="Times New Roman" w:hAnsi="Franklin Gothic Book" w:cs="Tahoma"/>
                <w:iCs/>
              </w:rPr>
              <w:t>) pont</w:t>
            </w:r>
          </w:p>
        </w:tc>
        <w:tc>
          <w:tcPr>
            <w:tcW w:w="2730" w:type="pct"/>
            <w:vMerge/>
            <w:shd w:val="clear" w:color="auto" w:fill="auto"/>
          </w:tcPr>
          <w:p w14:paraId="5C82D9F8" w14:textId="77777777" w:rsidR="00037BFF" w:rsidRPr="006E6B8D" w:rsidRDefault="00037BFF" w:rsidP="003D4AD9">
            <w:pPr>
              <w:spacing w:after="0"/>
              <w:rPr>
                <w:rFonts w:ascii="Franklin Gothic Book" w:eastAsia="Times New Roman" w:hAnsi="Franklin Gothic Book" w:cs="Tahoma"/>
                <w:b/>
                <w:i/>
                <w:u w:val="single"/>
              </w:rPr>
            </w:pPr>
          </w:p>
        </w:tc>
      </w:tr>
      <w:tr w:rsidR="00037BFF" w:rsidRPr="006E6B8D" w14:paraId="6673DA7B" w14:textId="77777777" w:rsidTr="00073888">
        <w:trPr>
          <w:jc w:val="center"/>
        </w:trPr>
        <w:tc>
          <w:tcPr>
            <w:tcW w:w="2270" w:type="pct"/>
            <w:shd w:val="clear" w:color="auto" w:fill="auto"/>
          </w:tcPr>
          <w:p w14:paraId="10DB2B2A"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m</w:t>
            </w:r>
            <w:r w:rsidRPr="006E6B8D">
              <w:rPr>
                <w:rFonts w:ascii="Franklin Gothic Book" w:eastAsia="Times New Roman" w:hAnsi="Franklin Gothic Book" w:cs="Tahoma"/>
                <w:iCs/>
              </w:rPr>
              <w:t>) pont</w:t>
            </w:r>
          </w:p>
        </w:tc>
        <w:tc>
          <w:tcPr>
            <w:tcW w:w="2730" w:type="pct"/>
            <w:shd w:val="clear" w:color="auto" w:fill="auto"/>
          </w:tcPr>
          <w:p w14:paraId="4313B782" w14:textId="77777777" w:rsidR="00037BFF" w:rsidRPr="006E6B8D" w:rsidRDefault="00037BFF" w:rsidP="003D4AD9">
            <w:pPr>
              <w:spacing w:after="0"/>
              <w:jc w:val="center"/>
              <w:rPr>
                <w:rFonts w:ascii="Franklin Gothic Book" w:eastAsia="Times New Roman" w:hAnsi="Franklin Gothic Book" w:cs="Tahoma"/>
                <w:b/>
                <w:i/>
                <w:u w:val="single"/>
              </w:rPr>
            </w:pPr>
            <w:r w:rsidRPr="006E6B8D">
              <w:rPr>
                <w:rFonts w:ascii="Franklin Gothic Book" w:eastAsia="Times New Roman" w:hAnsi="Franklin Gothic Book" w:cs="Tahoma"/>
                <w:b/>
                <w:i/>
                <w:u w:val="single"/>
              </w:rPr>
              <w:t xml:space="preserve">III. rész„C” szakasz </w:t>
            </w:r>
            <w:r w:rsidR="00FC672E" w:rsidRPr="006E6B8D">
              <w:rPr>
                <w:rFonts w:ascii="Franklin Gothic Book" w:eastAsia="Times New Roman" w:hAnsi="Franklin Gothic Book" w:cs="Tahoma"/>
                <w:b/>
                <w:i/>
                <w:u w:val="single"/>
              </w:rPr>
              <w:t>8</w:t>
            </w:r>
            <w:r w:rsidRPr="006E6B8D">
              <w:rPr>
                <w:rFonts w:ascii="Franklin Gothic Book" w:eastAsia="Times New Roman" w:hAnsi="Franklin Gothic Book" w:cs="Tahoma"/>
                <w:b/>
                <w:i/>
                <w:u w:val="single"/>
              </w:rPr>
              <w:t>-</w:t>
            </w:r>
            <w:r w:rsidR="00FC672E" w:rsidRPr="006E6B8D">
              <w:rPr>
                <w:rFonts w:ascii="Franklin Gothic Book" w:eastAsia="Times New Roman" w:hAnsi="Franklin Gothic Book" w:cs="Tahoma"/>
                <w:b/>
                <w:i/>
                <w:u w:val="single"/>
              </w:rPr>
              <w:t>9</w:t>
            </w:r>
            <w:r w:rsidRPr="006E6B8D">
              <w:rPr>
                <w:rFonts w:ascii="Franklin Gothic Book" w:eastAsia="Times New Roman" w:hAnsi="Franklin Gothic Book" w:cs="Tahoma"/>
                <w:b/>
                <w:i/>
                <w:u w:val="single"/>
              </w:rPr>
              <w:t xml:space="preserve">. </w:t>
            </w:r>
            <w:r w:rsidR="00CB4569" w:rsidRPr="006E6B8D">
              <w:rPr>
                <w:rFonts w:ascii="Franklin Gothic Book" w:eastAsia="Times New Roman" w:hAnsi="Franklin Gothic Book" w:cs="Tahoma"/>
                <w:b/>
                <w:i/>
                <w:u w:val="single"/>
              </w:rPr>
              <w:t>pontja</w:t>
            </w:r>
          </w:p>
        </w:tc>
      </w:tr>
      <w:tr w:rsidR="00037BFF" w:rsidRPr="006E6B8D" w14:paraId="6570201D" w14:textId="77777777" w:rsidTr="00073888">
        <w:trPr>
          <w:jc w:val="center"/>
        </w:trPr>
        <w:tc>
          <w:tcPr>
            <w:tcW w:w="2270" w:type="pct"/>
            <w:shd w:val="clear" w:color="auto" w:fill="auto"/>
          </w:tcPr>
          <w:p w14:paraId="05917BE0"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n</w:t>
            </w:r>
            <w:r w:rsidRPr="006E6B8D">
              <w:rPr>
                <w:rFonts w:ascii="Franklin Gothic Book" w:eastAsia="Times New Roman" w:hAnsi="Franklin Gothic Book" w:cs="Tahoma"/>
                <w:iCs/>
              </w:rPr>
              <w:t>) pont</w:t>
            </w:r>
          </w:p>
        </w:tc>
        <w:tc>
          <w:tcPr>
            <w:tcW w:w="2730" w:type="pct"/>
            <w:shd w:val="clear" w:color="auto" w:fill="auto"/>
          </w:tcPr>
          <w:p w14:paraId="3949F606" w14:textId="77777777" w:rsidR="00037BFF" w:rsidRPr="006E6B8D" w:rsidRDefault="00037BFF"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 xml:space="preserve">III. rész„C” szakasz </w:t>
            </w:r>
            <w:r w:rsidR="00447D9D" w:rsidRPr="006E6B8D">
              <w:rPr>
                <w:rFonts w:ascii="Franklin Gothic Book" w:eastAsia="Times New Roman" w:hAnsi="Franklin Gothic Book" w:cs="Tahoma"/>
                <w:b/>
                <w:i/>
                <w:u w:val="single"/>
              </w:rPr>
              <w:t>7</w:t>
            </w:r>
            <w:r w:rsidRPr="006E6B8D">
              <w:rPr>
                <w:rFonts w:ascii="Franklin Gothic Book" w:eastAsia="Times New Roman" w:hAnsi="Franklin Gothic Book" w:cs="Tahoma"/>
                <w:b/>
                <w:i/>
                <w:u w:val="single"/>
              </w:rPr>
              <w:t xml:space="preserve">. </w:t>
            </w:r>
            <w:r w:rsidR="00447D9D" w:rsidRPr="006E6B8D">
              <w:rPr>
                <w:rFonts w:ascii="Franklin Gothic Book" w:eastAsia="Times New Roman" w:hAnsi="Franklin Gothic Book" w:cs="Tahoma"/>
                <w:b/>
                <w:i/>
                <w:u w:val="single"/>
              </w:rPr>
              <w:t>pontja</w:t>
            </w:r>
          </w:p>
        </w:tc>
      </w:tr>
      <w:tr w:rsidR="00037BFF" w:rsidRPr="006E6B8D" w14:paraId="3F497F60" w14:textId="77777777" w:rsidTr="00073888">
        <w:trPr>
          <w:jc w:val="center"/>
        </w:trPr>
        <w:tc>
          <w:tcPr>
            <w:tcW w:w="2270" w:type="pct"/>
            <w:shd w:val="clear" w:color="auto" w:fill="auto"/>
          </w:tcPr>
          <w:p w14:paraId="198CF3DF"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o</w:t>
            </w:r>
            <w:r w:rsidRPr="006E6B8D">
              <w:rPr>
                <w:rFonts w:ascii="Franklin Gothic Book" w:eastAsia="Times New Roman" w:hAnsi="Franklin Gothic Book" w:cs="Tahoma"/>
                <w:iCs/>
              </w:rPr>
              <w:t>) pont</w:t>
            </w:r>
          </w:p>
        </w:tc>
        <w:tc>
          <w:tcPr>
            <w:tcW w:w="2730" w:type="pct"/>
            <w:shd w:val="clear" w:color="auto" w:fill="auto"/>
          </w:tcPr>
          <w:p w14:paraId="4F7464BD" w14:textId="77777777" w:rsidR="00037BFF" w:rsidRPr="006E6B8D" w:rsidRDefault="00133EB8" w:rsidP="003D4AD9">
            <w:pPr>
              <w:spacing w:after="0"/>
              <w:jc w:val="center"/>
              <w:rPr>
                <w:rFonts w:ascii="Franklin Gothic Book" w:hAnsi="Franklin Gothic Book" w:cs="Tahoma"/>
              </w:rPr>
            </w:pPr>
            <w:r w:rsidRPr="006E6B8D">
              <w:rPr>
                <w:rFonts w:ascii="Franklin Gothic Book" w:eastAsia="Times New Roman" w:hAnsi="Franklin Gothic Book" w:cs="Tahoma"/>
                <w:b/>
                <w:i/>
                <w:u w:val="single"/>
              </w:rPr>
              <w:t>III. rész„C” szakasz 7. pontja</w:t>
            </w:r>
          </w:p>
        </w:tc>
      </w:tr>
      <w:tr w:rsidR="00037BFF" w:rsidRPr="006E6B8D" w14:paraId="37080B10" w14:textId="77777777" w:rsidTr="00073888">
        <w:trPr>
          <w:jc w:val="center"/>
        </w:trPr>
        <w:tc>
          <w:tcPr>
            <w:tcW w:w="2270" w:type="pct"/>
            <w:shd w:val="clear" w:color="auto" w:fill="auto"/>
          </w:tcPr>
          <w:p w14:paraId="01A8621E"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p</w:t>
            </w:r>
            <w:r w:rsidRPr="006E6B8D">
              <w:rPr>
                <w:rFonts w:ascii="Franklin Gothic Book" w:eastAsia="Times New Roman" w:hAnsi="Franklin Gothic Book" w:cs="Tahoma"/>
                <w:iCs/>
              </w:rPr>
              <w:t>) pont</w:t>
            </w:r>
          </w:p>
        </w:tc>
        <w:tc>
          <w:tcPr>
            <w:tcW w:w="2730" w:type="pct"/>
            <w:shd w:val="clear" w:color="auto" w:fill="auto"/>
          </w:tcPr>
          <w:p w14:paraId="33C8BD04"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3DE860B6" w14:textId="77777777" w:rsidTr="00073888">
        <w:trPr>
          <w:jc w:val="center"/>
        </w:trPr>
        <w:tc>
          <w:tcPr>
            <w:tcW w:w="2270" w:type="pct"/>
            <w:shd w:val="clear" w:color="auto" w:fill="auto"/>
          </w:tcPr>
          <w:p w14:paraId="4A9D242A"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(1) bekezdés q</w:t>
            </w:r>
            <w:r w:rsidRPr="006E6B8D">
              <w:rPr>
                <w:rFonts w:ascii="Franklin Gothic Book" w:eastAsia="Times New Roman" w:hAnsi="Franklin Gothic Book" w:cs="Tahoma"/>
                <w:iCs/>
              </w:rPr>
              <w:t>) pont</w:t>
            </w:r>
          </w:p>
        </w:tc>
        <w:tc>
          <w:tcPr>
            <w:tcW w:w="2730" w:type="pct"/>
            <w:shd w:val="clear" w:color="auto" w:fill="auto"/>
          </w:tcPr>
          <w:p w14:paraId="09813C06" w14:textId="77777777" w:rsidR="00037BFF" w:rsidRPr="006E6B8D" w:rsidRDefault="00037BFF" w:rsidP="003D4AD9">
            <w:pPr>
              <w:spacing w:after="0"/>
              <w:jc w:val="center"/>
              <w:rPr>
                <w:rFonts w:ascii="Franklin Gothic Book" w:eastAsia="Times New Roman" w:hAnsi="Franklin Gothic Book" w:cs="Tahoma"/>
                <w:i/>
              </w:rPr>
            </w:pPr>
            <w:r w:rsidRPr="006E6B8D">
              <w:rPr>
                <w:rFonts w:ascii="Franklin Gothic Book" w:eastAsia="Times New Roman" w:hAnsi="Franklin Gothic Book" w:cs="Tahoma"/>
                <w:b/>
                <w:i/>
                <w:u w:val="single"/>
              </w:rPr>
              <w:t>III. rész „D” szakasza</w:t>
            </w:r>
          </w:p>
        </w:tc>
      </w:tr>
      <w:tr w:rsidR="00037BFF" w:rsidRPr="006E6B8D" w14:paraId="3F7E5E80" w14:textId="77777777" w:rsidTr="00073888">
        <w:trPr>
          <w:jc w:val="center"/>
        </w:trPr>
        <w:tc>
          <w:tcPr>
            <w:tcW w:w="2270" w:type="pct"/>
            <w:shd w:val="clear" w:color="auto" w:fill="auto"/>
          </w:tcPr>
          <w:p w14:paraId="16D2F83E"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(2) bekezdés a</w:t>
            </w:r>
            <w:r w:rsidRPr="006E6B8D">
              <w:rPr>
                <w:rFonts w:ascii="Franklin Gothic Book" w:eastAsia="Times New Roman" w:hAnsi="Franklin Gothic Book" w:cs="Tahoma"/>
                <w:iCs/>
              </w:rPr>
              <w:t>) pont</w:t>
            </w:r>
          </w:p>
        </w:tc>
        <w:tc>
          <w:tcPr>
            <w:tcW w:w="2730" w:type="pct"/>
            <w:shd w:val="clear" w:color="auto" w:fill="auto"/>
          </w:tcPr>
          <w:p w14:paraId="368A18FF" w14:textId="77777777" w:rsidR="00037BFF" w:rsidRPr="006E6B8D" w:rsidRDefault="00037BFF" w:rsidP="003D4AD9">
            <w:pPr>
              <w:spacing w:after="0"/>
              <w:jc w:val="center"/>
              <w:rPr>
                <w:rFonts w:ascii="Franklin Gothic Book" w:eastAsia="Times New Roman" w:hAnsi="Franklin Gothic Book" w:cs="Tahoma"/>
                <w:b/>
                <w:u w:val="single"/>
              </w:rPr>
            </w:pPr>
            <w:r w:rsidRPr="006E6B8D">
              <w:rPr>
                <w:rFonts w:ascii="Franklin Gothic Book" w:eastAsia="Times New Roman" w:hAnsi="Franklin Gothic Book" w:cs="Tahoma"/>
                <w:b/>
                <w:u w:val="single"/>
              </w:rPr>
              <w:t>III. rész„A” szakasza</w:t>
            </w:r>
          </w:p>
          <w:p w14:paraId="6AEDCA7F" w14:textId="77777777" w:rsidR="00037BFF" w:rsidRPr="006E6B8D" w:rsidRDefault="00037BFF" w:rsidP="003D4AD9">
            <w:pPr>
              <w:spacing w:after="0"/>
              <w:jc w:val="both"/>
              <w:rPr>
                <w:rFonts w:ascii="Franklin Gothic Book" w:eastAsia="Times New Roman" w:hAnsi="Franklin Gothic Book" w:cs="Tahoma"/>
              </w:rPr>
            </w:pPr>
            <w:r w:rsidRPr="006E6B8D">
              <w:rPr>
                <w:rFonts w:ascii="Franklin Gothic Book" w:eastAsia="Times New Roman" w:hAnsi="Franklin Gothic Book" w:cs="Tahoma"/>
                <w:u w:val="single"/>
              </w:rPr>
              <w:t>Kbt. 62. § (1) bekezdés a)</w:t>
            </w:r>
            <w:r w:rsidRPr="006E6B8D">
              <w:rPr>
                <w:rFonts w:ascii="Franklin Gothic Book" w:eastAsia="Times New Roman" w:hAnsi="Franklin Gothic Book" w:cs="Tahoma"/>
                <w:iCs/>
                <w:u w:val="single"/>
              </w:rPr>
              <w:t xml:space="preserve"> pont </w:t>
            </w:r>
            <w:r w:rsidRPr="006E6B8D">
              <w:rPr>
                <w:rFonts w:ascii="Franklin Gothic Book" w:eastAsia="Times New Roman" w:hAnsi="Franklin Gothic Book" w:cs="Tahoma"/>
                <w:u w:val="single"/>
              </w:rPr>
              <w:t>körében a formanyomtatvány II. rész „A” szakaszának kitöltésével megtett nyilatkozat a Kbt. 62. § (2) bekezdés szerinti személyekre is vonatkozik</w:t>
            </w:r>
          </w:p>
        </w:tc>
      </w:tr>
      <w:tr w:rsidR="00037BFF" w:rsidRPr="006E6B8D" w14:paraId="5DB984B3" w14:textId="77777777" w:rsidTr="00073888">
        <w:trPr>
          <w:jc w:val="center"/>
        </w:trPr>
        <w:tc>
          <w:tcPr>
            <w:tcW w:w="2270" w:type="pct"/>
            <w:shd w:val="clear" w:color="auto" w:fill="auto"/>
          </w:tcPr>
          <w:p w14:paraId="6DFC31C9" w14:textId="77777777" w:rsidR="00037BFF" w:rsidRPr="006E6B8D" w:rsidRDefault="00037BFF" w:rsidP="003D4AD9">
            <w:pPr>
              <w:spacing w:after="0"/>
              <w:rPr>
                <w:rFonts w:ascii="Franklin Gothic Book" w:eastAsia="Times New Roman" w:hAnsi="Franklin Gothic Book" w:cs="Tahoma"/>
              </w:rPr>
            </w:pPr>
            <w:r w:rsidRPr="006E6B8D">
              <w:rPr>
                <w:rFonts w:ascii="Franklin Gothic Book" w:eastAsia="Times New Roman" w:hAnsi="Franklin Gothic Book" w:cs="Tahoma"/>
              </w:rPr>
              <w:t>Kbt. 62. § (2) bekezdés b</w:t>
            </w:r>
            <w:r w:rsidRPr="006E6B8D">
              <w:rPr>
                <w:rFonts w:ascii="Franklin Gothic Book" w:eastAsia="Times New Roman" w:hAnsi="Franklin Gothic Book" w:cs="Tahoma"/>
                <w:iCs/>
              </w:rPr>
              <w:t>) pont</w:t>
            </w:r>
          </w:p>
        </w:tc>
        <w:tc>
          <w:tcPr>
            <w:tcW w:w="2730" w:type="pct"/>
            <w:shd w:val="clear" w:color="auto" w:fill="auto"/>
          </w:tcPr>
          <w:p w14:paraId="7F0ECB53" w14:textId="77777777" w:rsidR="00037BFF" w:rsidRPr="006E6B8D" w:rsidRDefault="00037BFF" w:rsidP="003D4AD9">
            <w:pPr>
              <w:spacing w:after="0"/>
              <w:jc w:val="center"/>
              <w:rPr>
                <w:rFonts w:ascii="Franklin Gothic Book" w:eastAsia="Times New Roman" w:hAnsi="Franklin Gothic Book" w:cs="Tahoma"/>
              </w:rPr>
            </w:pPr>
            <w:r w:rsidRPr="006E6B8D">
              <w:rPr>
                <w:rFonts w:ascii="Franklin Gothic Book" w:eastAsia="Times New Roman" w:hAnsi="Franklin Gothic Book" w:cs="Tahoma"/>
                <w:b/>
                <w:u w:val="single"/>
              </w:rPr>
              <w:t>III. rész</w:t>
            </w:r>
            <w:r w:rsidR="0028163D" w:rsidRPr="006E6B8D">
              <w:rPr>
                <w:rFonts w:ascii="Franklin Gothic Book" w:eastAsia="Times New Roman" w:hAnsi="Franklin Gothic Book" w:cs="Tahoma"/>
                <w:b/>
                <w:u w:val="single"/>
              </w:rPr>
              <w:t xml:space="preserve"> </w:t>
            </w:r>
            <w:r w:rsidRPr="006E6B8D">
              <w:rPr>
                <w:rFonts w:ascii="Franklin Gothic Book" w:eastAsia="Times New Roman" w:hAnsi="Franklin Gothic Book" w:cs="Tahoma"/>
                <w:b/>
                <w:u w:val="single"/>
              </w:rPr>
              <w:t>„A” szakasza</w:t>
            </w:r>
          </w:p>
          <w:p w14:paraId="759B3126" w14:textId="77777777" w:rsidR="00037BFF" w:rsidRPr="006E6B8D" w:rsidRDefault="00037BFF" w:rsidP="003D4AD9">
            <w:pPr>
              <w:spacing w:after="0"/>
              <w:jc w:val="both"/>
              <w:rPr>
                <w:rFonts w:ascii="Franklin Gothic Book" w:eastAsia="Times New Roman" w:hAnsi="Franklin Gothic Book" w:cs="Tahoma"/>
              </w:rPr>
            </w:pPr>
            <w:r w:rsidRPr="006E6B8D">
              <w:rPr>
                <w:rFonts w:ascii="Franklin Gothic Book" w:eastAsia="Times New Roman" w:hAnsi="Franklin Gothic Book" w:cs="Tahoma"/>
                <w:u w:val="single"/>
              </w:rPr>
              <w:t>Kbt. 62. § (1) bekezdés a)</w:t>
            </w:r>
            <w:r w:rsidRPr="006E6B8D">
              <w:rPr>
                <w:rFonts w:ascii="Franklin Gothic Book" w:eastAsia="Times New Roman" w:hAnsi="Franklin Gothic Book" w:cs="Tahoma"/>
                <w:iCs/>
                <w:u w:val="single"/>
              </w:rPr>
              <w:t xml:space="preserve"> pont </w:t>
            </w:r>
            <w:r w:rsidRPr="006E6B8D">
              <w:rPr>
                <w:rFonts w:ascii="Franklin Gothic Book" w:eastAsia="Times New Roman" w:hAnsi="Franklin Gothic Book" w:cs="Tahoma"/>
                <w:u w:val="single"/>
              </w:rPr>
              <w:t>körében a formanyomtatvány II. rész „A” szakaszának kitöltésével megtett nyilatkozat a Kbt. 62. § (2) bekezdés szerinti személyekre is vonatkozik</w:t>
            </w:r>
          </w:p>
        </w:tc>
      </w:tr>
    </w:tbl>
    <w:p w14:paraId="3124B7A5" w14:textId="77777777" w:rsidR="00037BFF" w:rsidRPr="006E6B8D" w:rsidRDefault="00037BFF"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Tisztán nemzeti kizárási okok (melyekről a III. rész „D” szakaszban nyilatkozik a gazdasági szereplő): Kbt. 62. § (1) bekezdés a) pont </w:t>
      </w:r>
      <w:proofErr w:type="spellStart"/>
      <w:r w:rsidRPr="006E6B8D">
        <w:rPr>
          <w:rFonts w:ascii="Franklin Gothic Book" w:hAnsi="Franklin Gothic Book" w:cs="Tahoma"/>
          <w:color w:val="auto"/>
          <w:sz w:val="22"/>
          <w:szCs w:val="22"/>
        </w:rPr>
        <w:t>ag</w:t>
      </w:r>
      <w:proofErr w:type="spellEnd"/>
      <w:r w:rsidRPr="006E6B8D">
        <w:rPr>
          <w:rFonts w:ascii="Franklin Gothic Book" w:hAnsi="Franklin Gothic Book" w:cs="Tahoma"/>
          <w:color w:val="auto"/>
          <w:sz w:val="22"/>
          <w:szCs w:val="22"/>
        </w:rPr>
        <w:t>) alpontjában, illetve az e), f), g,) k,), l), p) és q) pontjában említett kizáró okok.</w:t>
      </w:r>
    </w:p>
    <w:p w14:paraId="68A60F01" w14:textId="77777777" w:rsidR="00037BFF" w:rsidRPr="006E6B8D" w:rsidRDefault="00037BFF" w:rsidP="003D4AD9">
      <w:pPr>
        <w:pStyle w:val="Alaprtelmezett"/>
        <w:tabs>
          <w:tab w:val="clear" w:pos="708"/>
          <w:tab w:val="left" w:pos="567"/>
        </w:tabs>
        <w:spacing w:after="0"/>
        <w:jc w:val="both"/>
        <w:rPr>
          <w:rFonts w:ascii="Franklin Gothic Book" w:hAnsi="Franklin Gothic Book" w:cs="Tahoma"/>
          <w:b/>
          <w:color w:val="auto"/>
          <w:sz w:val="22"/>
          <w:szCs w:val="22"/>
        </w:rPr>
      </w:pPr>
    </w:p>
    <w:p w14:paraId="459A7FF1" w14:textId="77777777" w:rsidR="00E911CD" w:rsidRPr="006E6B8D" w:rsidRDefault="00BF0875" w:rsidP="003D4AD9">
      <w:pPr>
        <w:pStyle w:val="Alaprtelmezett"/>
        <w:numPr>
          <w:ilvl w:val="0"/>
          <w:numId w:val="2"/>
        </w:numPr>
        <w:tabs>
          <w:tab w:val="clear" w:pos="708"/>
          <w:tab w:val="left" w:pos="567"/>
        </w:tabs>
        <w:spacing w:after="0"/>
        <w:ind w:left="0" w:firstLine="0"/>
        <w:jc w:val="both"/>
        <w:rPr>
          <w:rFonts w:ascii="Franklin Gothic Book" w:hAnsi="Franklin Gothic Book" w:cs="Tahoma"/>
          <w:b/>
          <w:color w:val="auto"/>
          <w:sz w:val="22"/>
          <w:szCs w:val="22"/>
        </w:rPr>
      </w:pPr>
      <w:r w:rsidRPr="006E6B8D">
        <w:rPr>
          <w:rFonts w:ascii="Franklin Gothic Book" w:hAnsi="Franklin Gothic Book" w:cs="Tahoma"/>
          <w:b/>
          <w:color w:val="auto"/>
          <w:sz w:val="22"/>
          <w:szCs w:val="22"/>
        </w:rPr>
        <w:t>ÜZEMSZÜNET, ÜZEMZAVAR</w:t>
      </w:r>
    </w:p>
    <w:p w14:paraId="532B0D94" w14:textId="77777777" w:rsidR="00E911CD" w:rsidRPr="006E6B8D" w:rsidRDefault="00E911CD"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A</w:t>
      </w:r>
      <w:r w:rsidR="00E0457C" w:rsidRPr="006E6B8D">
        <w:rPr>
          <w:rFonts w:ascii="Franklin Gothic Book" w:hAnsi="Franklin Gothic Book" w:cs="Tahoma"/>
          <w:color w:val="auto"/>
          <w:sz w:val="22"/>
          <w:szCs w:val="22"/>
        </w:rPr>
        <w:t>z üzemzavar és üzemszünet</w:t>
      </w:r>
      <w:r w:rsidR="00DC2137" w:rsidRPr="006E6B8D">
        <w:rPr>
          <w:rFonts w:ascii="Franklin Gothic Book" w:hAnsi="Franklin Gothic Book" w:cs="Tahoma"/>
          <w:color w:val="auto"/>
          <w:sz w:val="22"/>
          <w:szCs w:val="22"/>
        </w:rPr>
        <w:t xml:space="preserve"> vonatkozásában a</w:t>
      </w:r>
      <w:r w:rsidR="00164ECB" w:rsidRPr="006E6B8D">
        <w:rPr>
          <w:rFonts w:ascii="Franklin Gothic Book" w:hAnsi="Franklin Gothic Book" w:cs="Tahoma"/>
          <w:color w:val="auto"/>
          <w:sz w:val="22"/>
          <w:szCs w:val="22"/>
        </w:rPr>
        <w:t xml:space="preserve">z EKR </w:t>
      </w:r>
      <w:r w:rsidRPr="006E6B8D">
        <w:rPr>
          <w:rFonts w:ascii="Franklin Gothic Book" w:hAnsi="Franklin Gothic Book" w:cs="Tahoma"/>
          <w:color w:val="auto"/>
          <w:sz w:val="22"/>
          <w:szCs w:val="22"/>
        </w:rPr>
        <w:t>rendelet 22.</w:t>
      </w:r>
      <w:r w:rsidR="00F81679" w:rsidRPr="006E6B8D">
        <w:rPr>
          <w:rFonts w:ascii="Franklin Gothic Book" w:hAnsi="Franklin Gothic Book" w:cs="Tahoma"/>
          <w:color w:val="auto"/>
          <w:sz w:val="22"/>
          <w:szCs w:val="22"/>
        </w:rPr>
        <w:t xml:space="preserve"> </w:t>
      </w:r>
      <w:r w:rsidRPr="006E6B8D">
        <w:rPr>
          <w:rFonts w:ascii="Franklin Gothic Book" w:hAnsi="Franklin Gothic Book" w:cs="Tahoma"/>
          <w:color w:val="auto"/>
          <w:sz w:val="22"/>
          <w:szCs w:val="22"/>
        </w:rPr>
        <w:t xml:space="preserve">§-a </w:t>
      </w:r>
      <w:r w:rsidR="00DC2137" w:rsidRPr="006E6B8D">
        <w:rPr>
          <w:rFonts w:ascii="Franklin Gothic Book" w:hAnsi="Franklin Gothic Book" w:cs="Tahoma"/>
          <w:color w:val="auto"/>
          <w:sz w:val="22"/>
          <w:szCs w:val="22"/>
        </w:rPr>
        <w:t>rendelkezik.</w:t>
      </w:r>
    </w:p>
    <w:p w14:paraId="35B4B61E" w14:textId="77777777" w:rsidR="005B2A71" w:rsidRPr="006E6B8D" w:rsidRDefault="005B2A71" w:rsidP="003D4AD9">
      <w:pPr>
        <w:pStyle w:val="Alaprtelmezett"/>
        <w:numPr>
          <w:ilvl w:val="1"/>
          <w:numId w:val="2"/>
        </w:numPr>
        <w:tabs>
          <w:tab w:val="clear" w:pos="708"/>
        </w:tabs>
        <w:spacing w:after="0"/>
        <w:ind w:left="454" w:hanging="454"/>
        <w:jc w:val="both"/>
        <w:rPr>
          <w:rFonts w:ascii="Franklin Gothic Book" w:hAnsi="Franklin Gothic Book" w:cs="Tahoma"/>
          <w:color w:val="auto"/>
          <w:sz w:val="22"/>
          <w:szCs w:val="22"/>
        </w:rPr>
      </w:pPr>
      <w:r w:rsidRPr="006E6B8D">
        <w:rPr>
          <w:rFonts w:ascii="Franklin Gothic Book" w:hAnsi="Franklin Gothic Book" w:cs="Tahoma"/>
          <w:color w:val="auto"/>
          <w:sz w:val="22"/>
          <w:szCs w:val="22"/>
        </w:rPr>
        <w:t xml:space="preserve">Az üzemzavar </w:t>
      </w:r>
      <w:r w:rsidR="003522E9" w:rsidRPr="006E6B8D">
        <w:rPr>
          <w:rFonts w:ascii="Franklin Gothic Book" w:hAnsi="Franklin Gothic Book" w:cs="Tahoma"/>
          <w:color w:val="auto"/>
          <w:sz w:val="22"/>
          <w:szCs w:val="22"/>
        </w:rPr>
        <w:t>esetén a Kbt. 41/C</w:t>
      </w:r>
      <w:r w:rsidR="00040DF1" w:rsidRPr="006E6B8D">
        <w:rPr>
          <w:rFonts w:ascii="Franklin Gothic Book" w:hAnsi="Franklin Gothic Book" w:cs="Tahoma"/>
          <w:color w:val="auto"/>
          <w:sz w:val="22"/>
          <w:szCs w:val="22"/>
        </w:rPr>
        <w:t>. § (1) bekezdés f) pontja</w:t>
      </w:r>
      <w:r w:rsidR="00453F29" w:rsidRPr="006E6B8D">
        <w:rPr>
          <w:rFonts w:ascii="Franklin Gothic Book" w:hAnsi="Franklin Gothic Book" w:cs="Tahoma"/>
          <w:color w:val="auto"/>
          <w:sz w:val="22"/>
          <w:szCs w:val="22"/>
        </w:rPr>
        <w:t>, a Kbt. 52. § (4) bekezdés c) pontja</w:t>
      </w:r>
      <w:r w:rsidR="00780D2E" w:rsidRPr="006E6B8D">
        <w:rPr>
          <w:rFonts w:ascii="Franklin Gothic Book" w:hAnsi="Franklin Gothic Book" w:cs="Tahoma"/>
          <w:color w:val="auto"/>
          <w:sz w:val="22"/>
          <w:szCs w:val="22"/>
        </w:rPr>
        <w:t xml:space="preserve"> és a Kbt. 55. § (2)-(3) bekezdése is irányadó.</w:t>
      </w:r>
    </w:p>
    <w:p w14:paraId="70BB5E15" w14:textId="77777777" w:rsidR="00BF0875" w:rsidRPr="006E6B8D" w:rsidRDefault="00BF0875" w:rsidP="003D4AD9">
      <w:pPr>
        <w:pStyle w:val="Alaprtelmezett"/>
        <w:tabs>
          <w:tab w:val="clear" w:pos="708"/>
        </w:tabs>
        <w:spacing w:after="0"/>
        <w:ind w:left="454"/>
        <w:jc w:val="both"/>
        <w:rPr>
          <w:rFonts w:ascii="Franklin Gothic Book" w:hAnsi="Franklin Gothic Book" w:cs="Tahoma"/>
          <w:color w:val="auto"/>
          <w:sz w:val="22"/>
          <w:szCs w:val="22"/>
        </w:rPr>
      </w:pPr>
    </w:p>
    <w:p w14:paraId="5F154CE1" w14:textId="77777777" w:rsidR="00CD7B0A" w:rsidRPr="006E6B8D" w:rsidRDefault="00D809F1" w:rsidP="003D4AD9">
      <w:pPr>
        <w:pStyle w:val="Alaprtelmezett"/>
        <w:tabs>
          <w:tab w:val="clear" w:pos="708"/>
        </w:tabs>
        <w:spacing w:after="0"/>
        <w:ind w:left="567"/>
        <w:jc w:val="center"/>
        <w:rPr>
          <w:rFonts w:ascii="Franklin Gothic Book" w:hAnsi="Franklin Gothic Book" w:cs="Tahoma"/>
          <w:b/>
          <w:sz w:val="22"/>
          <w:szCs w:val="22"/>
        </w:rPr>
      </w:pPr>
      <w:r w:rsidRPr="006E6B8D">
        <w:rPr>
          <w:rFonts w:ascii="Franklin Gothic Book" w:hAnsi="Franklin Gothic Book" w:cs="Tahoma"/>
          <w:sz w:val="22"/>
          <w:szCs w:val="22"/>
        </w:rPr>
        <w:sym w:font="Wingdings" w:char="F075"/>
      </w:r>
      <w:r w:rsidRPr="006E6B8D">
        <w:rPr>
          <w:rFonts w:ascii="Franklin Gothic Book" w:hAnsi="Franklin Gothic Book" w:cs="Tahoma"/>
          <w:sz w:val="22"/>
          <w:szCs w:val="22"/>
        </w:rPr>
        <w:sym w:font="Wingdings" w:char="F075"/>
      </w:r>
      <w:r w:rsidRPr="006E6B8D">
        <w:rPr>
          <w:rFonts w:ascii="Franklin Gothic Book" w:hAnsi="Franklin Gothic Book" w:cs="Tahoma"/>
          <w:sz w:val="22"/>
          <w:szCs w:val="22"/>
        </w:rPr>
        <w:sym w:font="Wingdings" w:char="F075"/>
      </w:r>
    </w:p>
    <w:p w14:paraId="4F333A51" w14:textId="77777777" w:rsidR="00516C0E" w:rsidRPr="006E6B8D" w:rsidRDefault="00516C0E" w:rsidP="003D4AD9">
      <w:pPr>
        <w:pStyle w:val="ListParagraph1"/>
        <w:spacing w:after="0"/>
        <w:ind w:left="360"/>
        <w:jc w:val="both"/>
        <w:rPr>
          <w:rFonts w:ascii="Franklin Gothic Book" w:hAnsi="Franklin Gothic Book" w:cs="Tahoma"/>
        </w:rPr>
      </w:pPr>
    </w:p>
    <w:p w14:paraId="7B510273" w14:textId="77777777" w:rsidR="00EF214F" w:rsidRPr="006E6B8D" w:rsidRDefault="00EF214F" w:rsidP="003D4AD9">
      <w:pPr>
        <w:suppressAutoHyphens/>
        <w:spacing w:after="0"/>
        <w:jc w:val="both"/>
        <w:textAlignment w:val="baseline"/>
        <w:rPr>
          <w:rFonts w:ascii="Franklin Gothic Book" w:hAnsi="Franklin Gothic Book" w:cs="Tahoma"/>
        </w:rPr>
      </w:pPr>
    </w:p>
    <w:p w14:paraId="6DD7EB7D" w14:textId="77777777" w:rsidR="006F0AC7" w:rsidRPr="006E6B8D" w:rsidRDefault="006F0AC7" w:rsidP="003D4AD9">
      <w:pPr>
        <w:pStyle w:val="Alaprtelmezett"/>
        <w:pageBreakBefore/>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bookmarkStart w:id="14" w:name="_Toc270343736"/>
      <w:bookmarkStart w:id="15" w:name="_Toc310346152"/>
      <w:bookmarkEnd w:id="14"/>
      <w:bookmarkEnd w:id="15"/>
      <w:r w:rsidRPr="006E6B8D">
        <w:rPr>
          <w:rFonts w:ascii="Franklin Gothic Book" w:hAnsi="Franklin Gothic Book" w:cs="Tahoma"/>
          <w:b/>
          <w:bCs/>
          <w:caps/>
          <w:color w:val="auto"/>
          <w:sz w:val="22"/>
          <w:szCs w:val="22"/>
        </w:rPr>
        <w:lastRenderedPageBreak/>
        <w:t xml:space="preserve">3. </w:t>
      </w:r>
      <w:r w:rsidRPr="006E6B8D">
        <w:rPr>
          <w:rFonts w:ascii="Franklin Gothic Book" w:hAnsi="Franklin Gothic Book" w:cs="Tahoma"/>
          <w:b/>
          <w:bCs/>
          <w:color w:val="auto"/>
          <w:sz w:val="22"/>
          <w:szCs w:val="22"/>
        </w:rPr>
        <w:t>KÖTET</w:t>
      </w:r>
    </w:p>
    <w:p w14:paraId="0F72020A" w14:textId="77777777" w:rsidR="006F0AC7" w:rsidRPr="006E6B8D" w:rsidRDefault="003E141F" w:rsidP="003D4AD9">
      <w:pPr>
        <w:pStyle w:val="Alaprtelmezett"/>
        <w:pBdr>
          <w:top w:val="single" w:sz="4" w:space="0" w:color="00000A"/>
          <w:left w:val="single" w:sz="4" w:space="0" w:color="00000A"/>
          <w:bottom w:val="single" w:sz="4" w:space="0" w:color="00000A"/>
          <w:right w:val="single" w:sz="4" w:space="0" w:color="00000A"/>
        </w:pBdr>
        <w:shd w:val="clear" w:color="auto" w:fill="8EAADB"/>
        <w:spacing w:after="0"/>
        <w:jc w:val="center"/>
        <w:rPr>
          <w:rFonts w:ascii="Franklin Gothic Book" w:hAnsi="Franklin Gothic Book" w:cs="Tahoma"/>
          <w:color w:val="auto"/>
          <w:sz w:val="22"/>
          <w:szCs w:val="22"/>
        </w:rPr>
      </w:pPr>
      <w:r w:rsidRPr="006E6B8D">
        <w:rPr>
          <w:rFonts w:ascii="Franklin Gothic Book" w:hAnsi="Franklin Gothic Book" w:cs="Tahoma"/>
          <w:b/>
          <w:bCs/>
          <w:color w:val="auto"/>
          <w:sz w:val="22"/>
          <w:szCs w:val="22"/>
        </w:rPr>
        <w:t>SZERZŐDÉSTERVEZET</w:t>
      </w:r>
    </w:p>
    <w:p w14:paraId="23C4F534" w14:textId="77777777" w:rsidR="00E37C97" w:rsidRPr="00E37C97" w:rsidRDefault="00E37C97" w:rsidP="007F2DF3">
      <w:pPr>
        <w:pStyle w:val="Cmsor1"/>
        <w:spacing w:before="120" w:after="120"/>
        <w:jc w:val="center"/>
        <w:rPr>
          <w:rFonts w:ascii="Franklin Gothic Book" w:hAnsi="Franklin Gothic Book"/>
          <w:b w:val="0"/>
          <w:sz w:val="22"/>
          <w:szCs w:val="22"/>
        </w:rPr>
      </w:pPr>
    </w:p>
    <w:p w14:paraId="55FF8EE0" w14:textId="77777777" w:rsidR="0019276C" w:rsidRPr="006E6B8D" w:rsidRDefault="0019276C" w:rsidP="007F2DF3">
      <w:pPr>
        <w:pStyle w:val="Cmsor1"/>
        <w:spacing w:before="120" w:after="120"/>
        <w:jc w:val="center"/>
        <w:rPr>
          <w:rFonts w:ascii="Franklin Gothic Book" w:hAnsi="Franklin Gothic Book"/>
          <w:b w:val="0"/>
          <w:sz w:val="22"/>
          <w:szCs w:val="22"/>
        </w:rPr>
      </w:pPr>
      <w:r w:rsidRPr="006E6B8D">
        <w:rPr>
          <w:rFonts w:ascii="Franklin Gothic Book" w:hAnsi="Franklin Gothic Book"/>
          <w:sz w:val="22"/>
          <w:szCs w:val="22"/>
        </w:rPr>
        <w:t>Vállalkozási szerződés</w:t>
      </w:r>
    </w:p>
    <w:p w14:paraId="4819100D" w14:textId="77777777" w:rsidR="0019276C" w:rsidRPr="006E6B8D" w:rsidRDefault="0019276C" w:rsidP="007F2DF3">
      <w:pPr>
        <w:pStyle w:val="Cmsor2"/>
        <w:spacing w:before="120" w:after="120"/>
        <w:jc w:val="center"/>
        <w:rPr>
          <w:rFonts w:ascii="Franklin Gothic Book" w:hAnsi="Franklin Gothic Book"/>
          <w:b w:val="0"/>
          <w:bCs w:val="0"/>
          <w:sz w:val="22"/>
          <w:szCs w:val="22"/>
        </w:rPr>
      </w:pPr>
      <w:r w:rsidRPr="006E6B8D">
        <w:rPr>
          <w:rFonts w:ascii="Franklin Gothic Book" w:hAnsi="Franklin Gothic Book"/>
          <w:sz w:val="22"/>
          <w:szCs w:val="22"/>
        </w:rPr>
        <w:t>kegyeleti közszolgáltatási tevékenység ellátására</w:t>
      </w:r>
    </w:p>
    <w:p w14:paraId="0489930D" w14:textId="77777777" w:rsidR="0019276C" w:rsidRPr="006E6B8D" w:rsidRDefault="0019276C" w:rsidP="007F2DF3">
      <w:pPr>
        <w:spacing w:before="120" w:after="120"/>
        <w:jc w:val="center"/>
        <w:rPr>
          <w:rFonts w:ascii="Franklin Gothic Book" w:hAnsi="Franklin Gothic Book" w:cs="Calibri Light"/>
          <w:b/>
          <w:smallCaps/>
        </w:rPr>
      </w:pPr>
      <w:r w:rsidRPr="006E6B8D">
        <w:rPr>
          <w:rFonts w:ascii="Franklin Gothic Book" w:hAnsi="Franklin Gothic Book" w:cs="Calibri Light"/>
          <w:b/>
          <w:smallCaps/>
        </w:rPr>
        <w:t>(tervezet)</w:t>
      </w:r>
    </w:p>
    <w:p w14:paraId="2CDB0269" w14:textId="77777777" w:rsidR="0019276C" w:rsidRPr="006E6B8D" w:rsidRDefault="0019276C" w:rsidP="007F2DF3">
      <w:pPr>
        <w:spacing w:before="120" w:after="120"/>
        <w:jc w:val="both"/>
        <w:rPr>
          <w:rFonts w:ascii="Franklin Gothic Book" w:hAnsi="Franklin Gothic Book" w:cs="Calibri Light"/>
        </w:rPr>
      </w:pPr>
      <w:r w:rsidRPr="006E6B8D">
        <w:rPr>
          <w:rFonts w:ascii="Franklin Gothic Book" w:hAnsi="Franklin Gothic Book" w:cs="Calibri Light"/>
        </w:rPr>
        <w:t>amely létrejött egyrészről</w:t>
      </w:r>
    </w:p>
    <w:p w14:paraId="68F841D2"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Név: </w:t>
      </w:r>
      <w:r w:rsidRPr="006E6B8D">
        <w:rPr>
          <w:rFonts w:ascii="Franklin Gothic Book" w:hAnsi="Franklin Gothic Book" w:cs="Calibri Light"/>
          <w:b/>
        </w:rPr>
        <w:t>Dunaújváros Megyei Jogú Város Önkormányzata</w:t>
      </w:r>
    </w:p>
    <w:p w14:paraId="170200AA"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Székhely:2400 Dunaújváros, Városháza tér 1.</w:t>
      </w:r>
    </w:p>
    <w:p w14:paraId="42E03866"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adószám: </w:t>
      </w:r>
    </w:p>
    <w:p w14:paraId="2EE07533"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képviseli: …………</w:t>
      </w:r>
    </w:p>
    <w:p w14:paraId="73FCFEB0"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mint Megrendelő (a továbbiakban: „</w:t>
      </w:r>
      <w:r w:rsidRPr="006E6B8D">
        <w:rPr>
          <w:rFonts w:ascii="Franklin Gothic Book" w:hAnsi="Franklin Gothic Book" w:cs="Calibri Light"/>
          <w:b/>
        </w:rPr>
        <w:t>Megrendelő</w:t>
      </w:r>
      <w:r w:rsidRPr="006E6B8D">
        <w:rPr>
          <w:rFonts w:ascii="Franklin Gothic Book" w:hAnsi="Franklin Gothic Book" w:cs="Calibri Light"/>
          <w:lang w:eastAsia="ar-SA"/>
        </w:rPr>
        <w:t>”</w:t>
      </w:r>
      <w:r w:rsidRPr="006E6B8D">
        <w:rPr>
          <w:rFonts w:ascii="Franklin Gothic Book" w:hAnsi="Franklin Gothic Book" w:cs="Calibri Light"/>
        </w:rPr>
        <w:t xml:space="preserve">), </w:t>
      </w:r>
    </w:p>
    <w:p w14:paraId="4BC3ABFC" w14:textId="77777777" w:rsidR="0019276C" w:rsidRPr="006E6B8D" w:rsidRDefault="0019276C" w:rsidP="007F2DF3">
      <w:pPr>
        <w:spacing w:before="120" w:after="120"/>
        <w:jc w:val="center"/>
        <w:rPr>
          <w:rFonts w:ascii="Franklin Gothic Book" w:hAnsi="Franklin Gothic Book" w:cs="Calibri Light"/>
        </w:rPr>
      </w:pPr>
    </w:p>
    <w:p w14:paraId="2CA9BABD" w14:textId="77777777" w:rsidR="0019276C" w:rsidRPr="006E6B8D" w:rsidRDefault="0019276C" w:rsidP="007F2DF3">
      <w:pPr>
        <w:spacing w:before="120" w:after="120"/>
        <w:rPr>
          <w:rFonts w:ascii="Franklin Gothic Book" w:hAnsi="Franklin Gothic Book" w:cs="Calibri Light"/>
        </w:rPr>
      </w:pPr>
      <w:r w:rsidRPr="006E6B8D">
        <w:rPr>
          <w:rFonts w:ascii="Franklin Gothic Book" w:hAnsi="Franklin Gothic Book" w:cs="Calibri Light"/>
        </w:rPr>
        <w:t>másrészről</w:t>
      </w:r>
    </w:p>
    <w:p w14:paraId="066DB67C"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Név: </w:t>
      </w:r>
      <w:r w:rsidRPr="006E6B8D">
        <w:rPr>
          <w:rFonts w:ascii="Franklin Gothic Book" w:hAnsi="Franklin Gothic Book" w:cs="Calibri Light"/>
          <w:b/>
        </w:rPr>
        <w:t>...</w:t>
      </w:r>
    </w:p>
    <w:p w14:paraId="39FE7403"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székhely: ….</w:t>
      </w:r>
    </w:p>
    <w:p w14:paraId="71B55D12"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adószám: .</w:t>
      </w:r>
    </w:p>
    <w:p w14:paraId="55C06E67"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 xml:space="preserve">cg.: .. </w:t>
      </w:r>
    </w:p>
    <w:p w14:paraId="525850CA" w14:textId="77777777" w:rsidR="0019276C" w:rsidRPr="006E6B8D" w:rsidRDefault="0019276C" w:rsidP="007F2DF3">
      <w:pPr>
        <w:spacing w:before="120" w:after="120"/>
        <w:jc w:val="center"/>
        <w:rPr>
          <w:rFonts w:ascii="Franklin Gothic Book" w:hAnsi="Franklin Gothic Book" w:cs="Calibri Light"/>
        </w:rPr>
      </w:pPr>
      <w:r w:rsidRPr="006E6B8D">
        <w:rPr>
          <w:rFonts w:ascii="Franklin Gothic Book" w:hAnsi="Franklin Gothic Book" w:cs="Calibri Light"/>
        </w:rPr>
        <w:t>képviselő: ..</w:t>
      </w:r>
    </w:p>
    <w:p w14:paraId="21203A63" w14:textId="77777777" w:rsidR="0019276C" w:rsidRPr="006E6B8D" w:rsidRDefault="0019276C" w:rsidP="007F2DF3">
      <w:pPr>
        <w:spacing w:before="120" w:after="120"/>
        <w:ind w:left="567"/>
        <w:jc w:val="center"/>
        <w:rPr>
          <w:rFonts w:ascii="Franklin Gothic Book" w:hAnsi="Franklin Gothic Book" w:cs="Calibri Light"/>
        </w:rPr>
      </w:pPr>
      <w:r w:rsidRPr="006E6B8D">
        <w:rPr>
          <w:rFonts w:ascii="Franklin Gothic Book" w:hAnsi="Franklin Gothic Book" w:cs="Calibri Light"/>
        </w:rPr>
        <w:t>Vállalkozó (a továbbiakban: „</w:t>
      </w:r>
      <w:r w:rsidRPr="006E6B8D">
        <w:rPr>
          <w:rFonts w:ascii="Franklin Gothic Book" w:hAnsi="Franklin Gothic Book" w:cs="Calibri Light"/>
          <w:b/>
        </w:rPr>
        <w:t>Vállalkozó</w:t>
      </w:r>
      <w:r w:rsidRPr="006E6B8D">
        <w:rPr>
          <w:rFonts w:ascii="Franklin Gothic Book" w:hAnsi="Franklin Gothic Book" w:cs="Calibri Light"/>
          <w:lang w:eastAsia="ar-SA"/>
        </w:rPr>
        <w:t>”</w:t>
      </w:r>
      <w:r w:rsidRPr="006E6B8D">
        <w:rPr>
          <w:rFonts w:ascii="Franklin Gothic Book" w:hAnsi="Franklin Gothic Book" w:cs="Calibri Light"/>
        </w:rPr>
        <w:t>)</w:t>
      </w:r>
    </w:p>
    <w:p w14:paraId="6C6CBC1B" w14:textId="77777777" w:rsidR="0019276C" w:rsidRPr="006E6B8D" w:rsidRDefault="0019276C" w:rsidP="007F2DF3">
      <w:pPr>
        <w:spacing w:before="120" w:after="120"/>
        <w:jc w:val="both"/>
        <w:rPr>
          <w:rFonts w:ascii="Franklin Gothic Book" w:hAnsi="Franklin Gothic Book" w:cs="Calibri Light"/>
        </w:rPr>
      </w:pPr>
      <w:r w:rsidRPr="006E6B8D">
        <w:rPr>
          <w:rFonts w:ascii="Franklin Gothic Book" w:hAnsi="Franklin Gothic Book" w:cs="Calibri Light"/>
        </w:rPr>
        <w:t>(a továbbiakban: Megrendelő</w:t>
      </w:r>
      <w:r w:rsidRPr="006E6B8D">
        <w:rPr>
          <w:rFonts w:ascii="Franklin Gothic Book" w:hAnsi="Franklin Gothic Book" w:cs="Calibri Light"/>
          <w:i/>
        </w:rPr>
        <w:t xml:space="preserve">, </w:t>
      </w:r>
      <w:r w:rsidRPr="006E6B8D">
        <w:rPr>
          <w:rFonts w:ascii="Franklin Gothic Book" w:hAnsi="Franklin Gothic Book" w:cs="Calibri Light"/>
        </w:rPr>
        <w:t xml:space="preserve">és Vállalkozó együttesen: </w:t>
      </w:r>
      <w:r w:rsidRPr="006E6B8D">
        <w:rPr>
          <w:rFonts w:ascii="Franklin Gothic Book" w:hAnsi="Franklin Gothic Book" w:cs="Calibri Light"/>
          <w:b/>
        </w:rPr>
        <w:t>Szerződő felek</w:t>
      </w:r>
      <w:r w:rsidRPr="006E6B8D">
        <w:rPr>
          <w:rFonts w:ascii="Franklin Gothic Book" w:hAnsi="Franklin Gothic Book" w:cs="Calibri Light"/>
        </w:rPr>
        <w:t xml:space="preserve"> vagy </w:t>
      </w:r>
      <w:r w:rsidRPr="006E6B8D">
        <w:rPr>
          <w:rFonts w:ascii="Franklin Gothic Book" w:hAnsi="Franklin Gothic Book" w:cs="Calibri Light"/>
          <w:b/>
        </w:rPr>
        <w:t>Felek</w:t>
      </w:r>
      <w:r w:rsidRPr="006E6B8D">
        <w:rPr>
          <w:rFonts w:ascii="Franklin Gothic Book" w:hAnsi="Franklin Gothic Book" w:cs="Calibri Light"/>
        </w:rPr>
        <w:t>) között az alulírott helyen és napon az alábbi feltételekkel.</w:t>
      </w:r>
    </w:p>
    <w:p w14:paraId="22795757"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Előzmények</w:t>
      </w:r>
    </w:p>
    <w:p w14:paraId="24185E14" w14:textId="1E975F65"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Megrendelő a</w:t>
      </w:r>
      <w:r w:rsidRPr="006E6B8D">
        <w:rPr>
          <w:rFonts w:ascii="Franklin Gothic Book" w:hAnsi="Franklin Gothic Book"/>
          <w:szCs w:val="22"/>
        </w:rPr>
        <w:t xml:space="preserve"> </w:t>
      </w:r>
      <w:r w:rsidRPr="006E6B8D">
        <w:rPr>
          <w:rFonts w:ascii="Franklin Gothic Book" w:eastAsia="Times New Roman" w:hAnsi="Franklin Gothic Book" w:cs="Calibri Light"/>
          <w:color w:val="000000"/>
          <w:szCs w:val="22"/>
        </w:rPr>
        <w:t>közbeszerzésekről szóló 2015. évi CXLIII. törvény (a továbbiakban: Kbt.) 81 § (1) bekezdése szerinti nyílt közbeszerzési eljárást folytatott le „</w:t>
      </w:r>
      <w:r w:rsidR="004A647C" w:rsidRPr="004A647C">
        <w:rPr>
          <w:rFonts w:ascii="Franklin Gothic Book" w:eastAsia="Times New Roman" w:hAnsi="Franklin Gothic Book" w:cs="Calibri Light"/>
          <w:b/>
          <w:color w:val="000000"/>
          <w:szCs w:val="22"/>
        </w:rPr>
        <w:t>Kegyeleti közszolgáltatási szerződés-Dunaújváros</w:t>
      </w:r>
      <w:r w:rsidRPr="006E6B8D">
        <w:rPr>
          <w:rFonts w:ascii="Franklin Gothic Book" w:eastAsia="Times New Roman" w:hAnsi="Franklin Gothic Book" w:cs="Calibri Light"/>
          <w:color w:val="000000"/>
          <w:szCs w:val="22"/>
        </w:rPr>
        <w:t>” tárgyában (továbbiakban: Közbeszerzési eljárás)</w:t>
      </w:r>
      <w:r w:rsidRPr="006E6B8D">
        <w:rPr>
          <w:rFonts w:ascii="Franklin Gothic Book" w:hAnsi="Franklin Gothic Book" w:cs="Calibri Light"/>
          <w:b/>
          <w:bCs/>
          <w:caps/>
          <w:kern w:val="32"/>
          <w:szCs w:val="22"/>
          <w:lang w:eastAsia="en-US"/>
        </w:rPr>
        <w:t xml:space="preserve">. </w:t>
      </w:r>
      <w:r w:rsidRPr="006E6B8D">
        <w:rPr>
          <w:rFonts w:ascii="Franklin Gothic Book" w:eastAsia="Times New Roman" w:hAnsi="Franklin Gothic Book" w:cs="Calibri Light"/>
          <w:color w:val="000000"/>
          <w:szCs w:val="22"/>
        </w:rPr>
        <w:t xml:space="preserve">Az eljárásban nem lehetett részekre ajánlatot tenni. Az eljárást megindító felhívás a ………………… számon jelent meg az Európai Unió Hivatalos Lapjában </w:t>
      </w:r>
      <w:r w:rsidR="00CF2CC1" w:rsidRPr="006E6B8D">
        <w:rPr>
          <w:rFonts w:ascii="Franklin Gothic Book" w:eastAsia="Times New Roman" w:hAnsi="Franklin Gothic Book" w:cs="Calibri Light"/>
          <w:color w:val="000000"/>
          <w:szCs w:val="22"/>
        </w:rPr>
        <w:t>2020</w:t>
      </w:r>
      <w:r w:rsidRPr="006E6B8D">
        <w:rPr>
          <w:rFonts w:ascii="Franklin Gothic Book" w:eastAsia="Times New Roman" w:hAnsi="Franklin Gothic Book" w:cs="Calibri Light"/>
          <w:color w:val="000000"/>
          <w:szCs w:val="22"/>
        </w:rPr>
        <w:t>….. napján.</w:t>
      </w:r>
    </w:p>
    <w:p w14:paraId="55DDE4F4"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hAnsi="Franklin Gothic Book" w:cs="Calibri Light"/>
          <w:szCs w:val="22"/>
        </w:rPr>
        <w:t>Vállalkozó a Közbeszerzési eljárásban a szerződés teljesítésére való alkalmasságát igazolta, kizáró okok hatálya alatt nem áll, ajánlata érvényes és egyben a legkedvezőbb megajánlást tartalmazó ajánlatnak minősült</w:t>
      </w:r>
      <w:r w:rsidRPr="006E6B8D">
        <w:rPr>
          <w:rFonts w:ascii="Franklin Gothic Book" w:eastAsia="Times New Roman" w:hAnsi="Franklin Gothic Book" w:cs="Calibri Light"/>
          <w:color w:val="000000"/>
          <w:szCs w:val="22"/>
        </w:rPr>
        <w:t>.</w:t>
      </w:r>
    </w:p>
    <w:p w14:paraId="3CA54D9E"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hAnsi="Franklin Gothic Book" w:cs="Calibri Light"/>
          <w:szCs w:val="22"/>
        </w:rPr>
        <w:t>Figyelemmel arra, hogy Megrendelő, mint Ajánlatkérő Vállalkozó ajánlatát fogadta el a közbeszerzési eljárás</w:t>
      </w:r>
      <w:r w:rsidRPr="006E6B8D">
        <w:rPr>
          <w:rFonts w:ascii="Franklin Gothic Book" w:hAnsi="Franklin Gothic Book" w:cs="Calibri Light"/>
          <w:bCs/>
          <w:szCs w:val="22"/>
        </w:rPr>
        <w:t>ban</w:t>
      </w:r>
      <w:r w:rsidRPr="006E6B8D">
        <w:rPr>
          <w:rFonts w:ascii="Franklin Gothic Book" w:hAnsi="Franklin Gothic Book" w:cs="Calibri Light"/>
          <w:szCs w:val="22"/>
        </w:rPr>
        <w:t xml:space="preserve"> nyertes ajánlataként, a Felek a Kbt. szerinti törvényes határidőn belül kegyeleti közszolgáltatásai tevékenység ellátására vállalkozási szerződést (a továbbiakban: Szerződést) kötnek egymással. </w:t>
      </w:r>
    </w:p>
    <w:p w14:paraId="2C9F6C3C" w14:textId="4294ABDC" w:rsidR="0019276C" w:rsidRDefault="0019276C" w:rsidP="007F2DF3">
      <w:pPr>
        <w:pStyle w:val="Listaszerbekezds"/>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rögzíti, hogy a Polgári Törvénykönyvről szóló 2013. évi V. törvény 8:1. § (1) bekezdés 7. pontja alapján szerződő hatóságnak minősül.</w:t>
      </w:r>
    </w:p>
    <w:p w14:paraId="5C91F900" w14:textId="670A6C49" w:rsidR="00CC6138" w:rsidRDefault="00CC6138" w:rsidP="007F2DF3">
      <w:pPr>
        <w:pStyle w:val="Listaszerbekezds"/>
        <w:spacing w:line="276" w:lineRule="auto"/>
        <w:ind w:left="426"/>
        <w:contextualSpacing w:val="0"/>
        <w:outlineLvl w:val="0"/>
        <w:rPr>
          <w:rFonts w:ascii="Franklin Gothic Book" w:hAnsi="Franklin Gothic Book" w:cs="Calibri Light"/>
          <w:szCs w:val="22"/>
        </w:rPr>
      </w:pPr>
    </w:p>
    <w:p w14:paraId="15E90CF5" w14:textId="77777777" w:rsidR="00CC6138" w:rsidRPr="006E6B8D" w:rsidRDefault="00CC6138" w:rsidP="007F2DF3">
      <w:pPr>
        <w:pStyle w:val="Listaszerbekezds"/>
        <w:spacing w:line="276" w:lineRule="auto"/>
        <w:ind w:left="426"/>
        <w:contextualSpacing w:val="0"/>
        <w:outlineLvl w:val="0"/>
        <w:rPr>
          <w:rFonts w:ascii="Franklin Gothic Book" w:eastAsia="Times New Roman" w:hAnsi="Franklin Gothic Book" w:cs="Calibri Light"/>
          <w:color w:val="000000"/>
          <w:szCs w:val="22"/>
        </w:rPr>
      </w:pPr>
    </w:p>
    <w:p w14:paraId="7B07F85C"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A szerződés tárgya</w:t>
      </w:r>
    </w:p>
    <w:p w14:paraId="7BCFD4F5"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Megrendelő megrendeli, Vállalkozó eredményfelelősséggel elvállalja a Megrendelő tulajdonában lévő, Dunaújváros közigazgatási területén található temető (városi köztemető) fenntartását és üzemeltetését a temetőkről és a temetkezésről szóló 1999. évi XLIII. törvény, valamint a temetőkről és a temetkezésről szóló törvény végrehajtásáról szóló 145/1999. (X.1.) Korm. rendelet, továbbá Dunaújváros MJV Önkormányzata Közgyűlés</w:t>
      </w:r>
      <w:r w:rsidR="006D6B4F" w:rsidRPr="006E6B8D">
        <w:rPr>
          <w:rFonts w:ascii="Franklin Gothic Book" w:eastAsia="Times New Roman" w:hAnsi="Franklin Gothic Book" w:cs="Calibri Light"/>
          <w:color w:val="000000"/>
          <w:szCs w:val="22"/>
        </w:rPr>
        <w:t>é</w:t>
      </w:r>
      <w:r w:rsidRPr="006E6B8D">
        <w:rPr>
          <w:rFonts w:ascii="Franklin Gothic Book" w:eastAsia="Times New Roman" w:hAnsi="Franklin Gothic Book" w:cs="Calibri Light"/>
          <w:color w:val="000000"/>
          <w:szCs w:val="22"/>
        </w:rPr>
        <w:t>nek a temetőkről és a temetkezés rendjéről szóló 4/2013 (I.25.) önkormányzati rendelete alapján a kapcsolódó műszaki leírásban meghatározott egyéb feladatokkal együtt.</w:t>
      </w:r>
    </w:p>
    <w:p w14:paraId="6F29BECD"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 xml:space="preserve"> A Közbeszerzési Műszaki Leírás a jelen Szerződés elválaszthatatlan részét képezi.</w:t>
      </w:r>
    </w:p>
    <w:p w14:paraId="2F89ABCB"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color w:val="000000"/>
          <w:szCs w:val="22"/>
        </w:rPr>
      </w:pPr>
      <w:r w:rsidRPr="006E6B8D">
        <w:rPr>
          <w:rFonts w:ascii="Franklin Gothic Book" w:hAnsi="Franklin Gothic Book" w:cs="Calibri Light"/>
          <w:szCs w:val="22"/>
        </w:rPr>
        <w:t>Az ellátandó feladatok leírását a Közbeszerzési műszaki leírás és annak mellékletei tartalmazzák.</w:t>
      </w:r>
    </w:p>
    <w:p w14:paraId="4F90652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a szerződés tárgyát jogilag oszthatatlannak minősítik.</w:t>
      </w:r>
    </w:p>
    <w:p w14:paraId="71869F2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b/>
          <w:bCs/>
          <w:szCs w:val="22"/>
        </w:rPr>
      </w:pPr>
      <w:r w:rsidRPr="006E6B8D">
        <w:rPr>
          <w:rFonts w:ascii="Franklin Gothic Book" w:hAnsi="Franklin Gothic Book" w:cs="Calibri Light"/>
          <w:b/>
          <w:bCs/>
          <w:szCs w:val="22"/>
        </w:rPr>
        <w:t>A szolgáltatáshoz szükséges eszközök mennyiségi és minőségi előírásai és rendelkezésre bocsátásának módja</w:t>
      </w:r>
    </w:p>
    <w:p w14:paraId="549393C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1 db Ravatalozó, 1 db zeneszoba, elhunytak hűtésére szolgáló 1 db teremhűtő 20 férőhellyel, portaszolgálatra szolgáló 1 db helyiség, amelyet a szerződés hatályba lépését követően Vállalkozó birtokába ad Megrendelő. Az átvételről a felek jegyzőkönyvet készítenek.</w:t>
      </w:r>
    </w:p>
    <w:p w14:paraId="3C98E43A"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Felek jogai és kötelezettségei</w:t>
      </w:r>
    </w:p>
    <w:p w14:paraId="507861FB"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Megrendelő szolgáltatása</w:t>
      </w:r>
    </w:p>
    <w:p w14:paraId="3553BD04"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Megrendelő köteles a Szerződés teljesítéséhez szükséges adatokat, információkat, feltételeket Vállalkozó részére biztosítani. Megrendelő köteles minden olyan intézkedést megtenni, amely Vállalkozó teljesítését elősegíti.</w:t>
      </w:r>
    </w:p>
    <w:p w14:paraId="68870C55"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Megrendelő köteles a szerződésszerű teljesítést igazolni és a vállalkozói díjat megfizetni.</w:t>
      </w:r>
    </w:p>
    <w:p w14:paraId="1FF0F677"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b/>
          <w:bCs/>
        </w:rPr>
      </w:pPr>
      <w:r w:rsidRPr="006E6B8D">
        <w:rPr>
          <w:rFonts w:ascii="Franklin Gothic Book" w:hAnsi="Franklin Gothic Book" w:cs="Calibri Light"/>
          <w:b/>
          <w:bCs/>
        </w:rPr>
        <w:t>Megrendelő ellenőrzései joga</w:t>
      </w:r>
    </w:p>
    <w:p w14:paraId="7A2C080C"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Megrendelő évente 2 (kettő) alkalommal ellenőrzi a városi köztemetőt az üzemeltetés szerződésszerű teljesítésének megállapítása érdekében. Az ellenőrzés időpontját Megrendelő és Üzemeltető elektronikus úton egyezteti, az ellenőrzésről jegyzőkönyvet készít.</w:t>
      </w:r>
    </w:p>
    <w:p w14:paraId="063DA5E1"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Vállalkozó szolgáltatása, feladatának mennyiségi és minőségi követelményei</w:t>
      </w:r>
    </w:p>
    <w:p w14:paraId="06116369"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 Vállalkozó a Szerződés 2. pontjában, és a Műszaki Leírásban részletesen meghatározott feladatok ellátása érdekében, a közbeszerzési dokumentumokban meghatározott és az ott leírtakon felül biztosítja jelen szerződés ellátásához szükséges általános infrastruktúrát, termékeket, eszközöket, technológiát, amelyért őt a vállalkozási díjon túl költségtérítés nem illeti meg.</w:t>
      </w:r>
    </w:p>
    <w:p w14:paraId="641F6F3C"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kijelenti, hogy a vállalt feladat ellátása tevékenységi körébe tartozik, annak megvalósításához szükséges humán erőforrással, gyakorlattal, jogosultságokkal (engedélyekkel) rendelkezik.</w:t>
      </w:r>
      <w:r w:rsidRPr="006E6B8D">
        <w:rPr>
          <w:rFonts w:ascii="Franklin Gothic Book" w:hAnsi="Franklin Gothic Book"/>
        </w:rPr>
        <w:t xml:space="preserve"> </w:t>
      </w:r>
      <w:r w:rsidRPr="006E6B8D">
        <w:rPr>
          <w:rFonts w:ascii="Franklin Gothic Book" w:hAnsi="Franklin Gothic Book" w:cs="Calibri Light"/>
        </w:rPr>
        <w:t xml:space="preserve">Kijelenti, hogy a temetőkről és a temetkezésről szóló 1999. évi XLIII. törvény 30. § (1) bekezdése szerinti engedéllyel rendelkezik. </w:t>
      </w:r>
    </w:p>
    <w:p w14:paraId="24FB4490"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Vállalkozó a feladatait a jelen Szerződés, továbbá a szakmai szabályok, vonatkozó jogszabályok, hatósági engedélyek stb. szerint köteles teljesíteni. Köteles továbbá a </w:t>
      </w:r>
      <w:r w:rsidRPr="006E6B8D">
        <w:rPr>
          <w:rFonts w:ascii="Franklin Gothic Book" w:hAnsi="Franklin Gothic Book" w:cs="Calibri Light"/>
        </w:rPr>
        <w:lastRenderedPageBreak/>
        <w:t>szerződésszerű teljesítés érdekében az adott helyzetben tőle, mint kellő gyakorlattal, szakismerettel rendelkező társaságtól elvárható szakértelemmel, a temetőkre és temetkezésre vonatkozó szabályok fokozott betartásával, a Megrendelő érdekeire figyelemmel utasításai alapján eljárni, figyelembe véve a Ptk. 6:240.§ (1) – (2) bekezdésben foglalt szabályokat.</w:t>
      </w:r>
    </w:p>
    <w:p w14:paraId="56821424"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Vállalkozó jogosult a temető rendeltetésszerű használatához szükséges építmények, mint önkormányzati vagyontárgyak (ravatalozó, elhunytak hűtésére szolgáló hűtők, mosdók), közművek, utak és infrastrukturális létesítménye (gázkazán) használatára, valamint köteles azokat karbantartani, szükség szerint felújítani, pótolni. Az egyéb tárgyi (ravatalozó berendezése, mosók berendezése) elektronikus műszaki berendezések (pl. zeneszolgáltatáshoz) biztosítása Vállalkozó feladata. </w:t>
      </w:r>
    </w:p>
    <w:p w14:paraId="574B7C0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b/>
          <w:bCs/>
        </w:rPr>
      </w:pPr>
      <w:r w:rsidRPr="006E6B8D">
        <w:rPr>
          <w:rFonts w:ascii="Franklin Gothic Book" w:hAnsi="Franklin Gothic Book" w:cs="Calibri Light"/>
          <w:b/>
          <w:bCs/>
        </w:rPr>
        <w:t>Közüzemi szerződések alanyai</w:t>
      </w:r>
    </w:p>
    <w:p w14:paraId="05E1CEF2"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Vállalkozó köteles a villamosenergia, földgáz, ívóvíz, távhő és szennyvízelvezetés tekintetében közüzemi szolgáltatókkal szerződést kötni és a teljesített szolgáltató által megszabott közüzemi díjakat megfizetni.</w:t>
      </w:r>
    </w:p>
    <w:p w14:paraId="42CCC872"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köteles a Megrendelő utasításait betartani azzal, hogy az utasítási jog gyakorlására a Ptk. szabályai irányadók. A Felek megállapodnak abban, hogy amennyiben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 A felmondási vagy elállási jog az adott egyedi szerződés vonatkozásában csak akkor gyakorolható, ha más módon a szerződésszerű teljesítés nem biztosíthat.</w:t>
      </w:r>
    </w:p>
    <w:p w14:paraId="45328F89"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 Vállalkozó tevékenységét önállóan, eredményfelelőséggel köteles a Szerződést teljesíteni.</w:t>
      </w:r>
    </w:p>
    <w:p w14:paraId="3FB9579B"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kötelezettsége különösen</w:t>
      </w:r>
    </w:p>
    <w:p w14:paraId="4462B12C"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közcélú zöldfelületeken fűnyírás, zöldterület szükség szerinti gondozása, </w:t>
      </w:r>
    </w:p>
    <w:p w14:paraId="1933B2FD"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lehullott ágak, falevelek gyűjtése, szállítása, heti rendszerességgel, </w:t>
      </w:r>
    </w:p>
    <w:p w14:paraId="6F664AC1"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télen a fák megújítása, </w:t>
      </w:r>
    </w:p>
    <w:p w14:paraId="424ECCD1"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temető területén lévő szilárd burkolatú utak folyamatos hó és síkosságmentesítése a fagy beálltától tavaszig;</w:t>
      </w:r>
    </w:p>
    <w:p w14:paraId="64144DC2"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burkolt területek karbantartása;</w:t>
      </w:r>
    </w:p>
    <w:p w14:paraId="79F7F187"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térvilágítási hálózat karbantartása;</w:t>
      </w:r>
    </w:p>
    <w:p w14:paraId="37F9B105"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meglévő vízhálózat üzemeltetése;</w:t>
      </w:r>
    </w:p>
    <w:p w14:paraId="0108D2BB"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a terület őrzése (a hét minden napján 24 órában, legalább 3 fővel)</w:t>
      </w:r>
    </w:p>
    <w:p w14:paraId="4A88EF1A"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 xml:space="preserve">ravatalozó előtt folyamatos hóeltakarítás, illetve téli temetéseknél a sírhelyhez vezető út </w:t>
      </w:r>
      <w:proofErr w:type="spellStart"/>
      <w:r w:rsidRPr="006E6B8D">
        <w:rPr>
          <w:rFonts w:ascii="Franklin Gothic Book" w:hAnsi="Franklin Gothic Book" w:cs="Calibri Light"/>
          <w:szCs w:val="22"/>
        </w:rPr>
        <w:t>sikosságmentesítése</w:t>
      </w:r>
      <w:proofErr w:type="spellEnd"/>
      <w:r w:rsidRPr="006E6B8D">
        <w:rPr>
          <w:rFonts w:ascii="Franklin Gothic Book" w:hAnsi="Franklin Gothic Book" w:cs="Calibri Light"/>
          <w:szCs w:val="22"/>
        </w:rPr>
        <w:t xml:space="preserve"> és hóeltakarítás;</w:t>
      </w:r>
    </w:p>
    <w:p w14:paraId="0249A7DE"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temetői nyilvántartás vezetése;</w:t>
      </w:r>
    </w:p>
    <w:p w14:paraId="5EB9B268" w14:textId="77777777" w:rsidR="0019276C" w:rsidRPr="006E6B8D" w:rsidRDefault="0019276C" w:rsidP="007F2DF3">
      <w:pPr>
        <w:pStyle w:val="Listaszerbekezds"/>
        <w:numPr>
          <w:ilvl w:val="0"/>
          <w:numId w:val="26"/>
        </w:numPr>
        <w:overflowPunct w:val="0"/>
        <w:autoSpaceDE w:val="0"/>
        <w:autoSpaceDN w:val="0"/>
        <w:adjustRightInd w:val="0"/>
        <w:spacing w:line="276" w:lineRule="auto"/>
        <w:ind w:left="1281" w:hanging="357"/>
        <w:contextualSpacing w:val="0"/>
        <w:rPr>
          <w:rFonts w:ascii="Franklin Gothic Book" w:hAnsi="Franklin Gothic Book" w:cs="Calibri Light"/>
          <w:szCs w:val="22"/>
        </w:rPr>
      </w:pPr>
      <w:r w:rsidRPr="006E6B8D">
        <w:rPr>
          <w:rFonts w:ascii="Franklin Gothic Book" w:hAnsi="Franklin Gothic Book" w:cs="Calibri Light"/>
          <w:szCs w:val="22"/>
        </w:rPr>
        <w:t>egyéb a jogszabályokban ill. jelen szerződésben és azok mellékleteiben rögzített feladatok.</w:t>
      </w:r>
    </w:p>
    <w:p w14:paraId="14FE39EB"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lastRenderedPageBreak/>
        <w:t>Vállalkozó a tevékenységről köteles Megrendelő részére minden év május 31-ig beszámolni.</w:t>
      </w:r>
    </w:p>
    <w:p w14:paraId="7800B9B2"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 xml:space="preserve">A teljesítés helye, módja, a szerződés hatálya: </w:t>
      </w:r>
    </w:p>
    <w:p w14:paraId="4EE0CCE3" w14:textId="77777777" w:rsidR="0019276C" w:rsidRPr="006E6B8D" w:rsidRDefault="0019276C" w:rsidP="007F2DF3">
      <w:pPr>
        <w:pStyle w:val="Listaszerbekezds"/>
        <w:numPr>
          <w:ilvl w:val="1"/>
          <w:numId w:val="22"/>
        </w:numPr>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teljesítés, tevékenység gyakorlás helye: 2400 </w:t>
      </w:r>
      <w:r w:rsidRPr="006E6B8D">
        <w:rPr>
          <w:rFonts w:ascii="Franklin Gothic Book" w:eastAsia="Times New Roman" w:hAnsi="Franklin Gothic Book" w:cs="Calibri Light"/>
          <w:color w:val="000000"/>
          <w:szCs w:val="22"/>
        </w:rPr>
        <w:t>Dunaújváros belterület 1487, 2608/05, 2608/6, 2608/7, 2635, 2636, 3565, 3590, 3591, 3592, 3593, 3594, 3595, 3597 helyrajzi számok</w:t>
      </w:r>
    </w:p>
    <w:p w14:paraId="2120F79C" w14:textId="77777777" w:rsidR="0019276C" w:rsidRPr="006E6B8D" w:rsidRDefault="0019276C" w:rsidP="007F2DF3">
      <w:pPr>
        <w:pStyle w:val="Listaszerbekezds"/>
        <w:numPr>
          <w:ilvl w:val="1"/>
          <w:numId w:val="22"/>
        </w:numPr>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A birtokba adás feltétele: a közbeszerzési eljárás eredményes lezárása.</w:t>
      </w:r>
    </w:p>
    <w:p w14:paraId="08C7D8AB"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b/>
          <w:szCs w:val="22"/>
          <w:shd w:val="clear" w:color="auto" w:fill="FFFFFF"/>
        </w:rPr>
      </w:pPr>
      <w:r w:rsidRPr="006E6B8D">
        <w:rPr>
          <w:rFonts w:ascii="Franklin Gothic Book" w:hAnsi="Franklin Gothic Book" w:cs="Calibri Light"/>
          <w:b/>
          <w:szCs w:val="22"/>
          <w:shd w:val="clear" w:color="auto" w:fill="FFFFFF"/>
        </w:rPr>
        <w:t>A szerződés hatálya, teljesítés ideje:</w:t>
      </w:r>
    </w:p>
    <w:p w14:paraId="75CFC60D"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 A szerződés a mindkét fél által történő kölcsönös aláírás napján, eltérő időpontokban történő aláírás esetén a későbbi időpontban lép hatályba. A szerződés a hatályba lépéstől számított 60 (hatvan) hónapig tartó határozott időre jön létre. </w:t>
      </w:r>
    </w:p>
    <w:p w14:paraId="3EEDC7D3" w14:textId="77777777" w:rsidR="0019276C" w:rsidRPr="006E6B8D" w:rsidRDefault="0019276C" w:rsidP="007F2DF3">
      <w:pPr>
        <w:numPr>
          <w:ilvl w:val="1"/>
          <w:numId w:val="22"/>
        </w:numPr>
        <w:overflowPunct w:val="0"/>
        <w:autoSpaceDE w:val="0"/>
        <w:autoSpaceDN w:val="0"/>
        <w:adjustRightInd w:val="0"/>
        <w:spacing w:before="120" w:after="120"/>
        <w:ind w:left="426"/>
        <w:jc w:val="both"/>
        <w:textAlignment w:val="baseline"/>
        <w:outlineLvl w:val="0"/>
        <w:rPr>
          <w:rFonts w:ascii="Franklin Gothic Book" w:hAnsi="Franklin Gothic Book" w:cs="Calibri Light"/>
          <w:b/>
          <w:shd w:val="clear" w:color="auto" w:fill="FFFFFF"/>
        </w:rPr>
      </w:pPr>
      <w:r w:rsidRPr="006E6B8D">
        <w:rPr>
          <w:rFonts w:ascii="Franklin Gothic Book" w:hAnsi="Franklin Gothic Book" w:cs="Calibri Light"/>
          <w:b/>
          <w:shd w:val="clear" w:color="auto" w:fill="FFFFFF"/>
        </w:rPr>
        <w:t>A teljesítés módja</w:t>
      </w:r>
    </w:p>
    <w:p w14:paraId="4317C118"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A teljesítés során az élet-, balesetvédelmi, környezetvédelmi, egészségügyi stb. szabályok betartásáért ill. azok mellőzésének következményeiért Vállalkozó felel.</w:t>
      </w:r>
    </w:p>
    <w:p w14:paraId="01578E9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Az egyes feladatokat – amennyiben erre jogszabály végzettséget, képzettséget ír elő - csak megfelelő végzettséggel és szakképesítéssel rendelkező személy végezheti.</w:t>
      </w:r>
    </w:p>
    <w:p w14:paraId="1705D44E"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Vállalkozó kijelenti, hogy a 145/1999 (X.1) Korm. rendelet 54.§-a szerint a temetőüzemeltetéshez szükséges kertészeti, parkgondozói, ill. kertépítő szakképesítéssel, vagy középfokú kertészeti, parkgondozó, illetőleg kertépítő végzettséggel, illetve felsőfokú intézményben ilyen szaktárgyból vizsgával a gazdálkodó szervezet vezetője, vagy határozatlan idejű foglalkoztatási jogviszonyban álló alkalmazottja rendelkezik.</w:t>
      </w:r>
    </w:p>
    <w:p w14:paraId="55AE7693"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 xml:space="preserve">Vállalkozó a köztemető üzemeltetésével kapcsolatosan beszedi Dunaújváros Megyei Jogú Város Önkormányzata 4/2013 (I.25.) számú rendeletének 1.sz. mellékletében meghatározott díjakból származó bevételt, amelyet havonta megfizet Dunaújváros MJV Önkormányzatának az </w:t>
      </w:r>
      <w:r w:rsidR="002B1370">
        <w:rPr>
          <w:rFonts w:ascii="Franklin Gothic Book" w:hAnsi="Franklin Gothic Book" w:cs="Calibri Light"/>
        </w:rPr>
        <w:t>____________</w:t>
      </w:r>
      <w:r w:rsidRPr="006E6B8D">
        <w:rPr>
          <w:rFonts w:ascii="Franklin Gothic Book" w:hAnsi="Franklin Gothic Book" w:cs="Calibri Light"/>
        </w:rPr>
        <w:t xml:space="preserve"> vezetett </w:t>
      </w:r>
      <w:r w:rsidR="002B1370">
        <w:rPr>
          <w:rFonts w:ascii="Franklin Gothic Book" w:hAnsi="Franklin Gothic Book" w:cs="Calibri Light"/>
        </w:rPr>
        <w:t>__________________</w:t>
      </w:r>
      <w:r w:rsidRPr="006E6B8D">
        <w:rPr>
          <w:rFonts w:ascii="Franklin Gothic Book" w:hAnsi="Franklin Gothic Book" w:cs="Calibri Light"/>
        </w:rPr>
        <w:t xml:space="preserve"> számú bankszámlaszámára. </w:t>
      </w:r>
    </w:p>
    <w:p w14:paraId="2107BA43" w14:textId="77777777" w:rsidR="0019276C" w:rsidRPr="006E6B8D" w:rsidRDefault="0019276C" w:rsidP="007F2DF3">
      <w:pPr>
        <w:overflowPunct w:val="0"/>
        <w:autoSpaceDE w:val="0"/>
        <w:autoSpaceDN w:val="0"/>
        <w:adjustRightInd w:val="0"/>
        <w:spacing w:before="120" w:after="120"/>
        <w:ind w:left="567"/>
        <w:jc w:val="both"/>
        <w:rPr>
          <w:rFonts w:ascii="Franklin Gothic Book" w:hAnsi="Franklin Gothic Book" w:cs="Calibri Light"/>
        </w:rPr>
      </w:pPr>
      <w:r w:rsidRPr="006E6B8D">
        <w:rPr>
          <w:rFonts w:ascii="Franklin Gothic Book" w:hAnsi="Franklin Gothic Book" w:cs="Calibri Light"/>
        </w:rPr>
        <w:t>Az utalás költsége Vállalkozót terheli. A rendelet alapján beszedett díjakról havonta Vállalkozó kimutatást készít, amelyet elektronikusan és papír alapon is köteles eljuttatni a Dunaújváros Megyei Jogú Város Polgármesteri Hivatalának Városüzemeltetési és Beruházási Osztálya részére.</w:t>
      </w:r>
    </w:p>
    <w:p w14:paraId="408157D5"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shd w:val="clear" w:color="auto" w:fill="FFFFFF"/>
        </w:rPr>
        <w:t xml:space="preserve">Vállalkozó az adott teljesítési időszakra vonatkozóan (naptári havonként) az okiratokkal alátámasztott költségekről, azaz az általa végzett tevékenységről köteles kimutatást készíteni (továbbiakban: Kimutatás). Az okirat a teljesítésigazolás mellékletét képezi. </w:t>
      </w:r>
    </w:p>
    <w:p w14:paraId="3D1368C3"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a Megrendelő utasítása szerint köteles eljárni. Az utasítás nem terjedhet ki a tevékenység megszervezésére és nem teheti a teljesítést terhesebbé. Ha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w:t>
      </w:r>
    </w:p>
    <w:p w14:paraId="2CA6C746"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lastRenderedPageBreak/>
        <w:t>Vállalkozó köteles a legjobb tudása és szakmai felkészültsége alapján a vonatkozó jogszabályi előírásoknak és az elfogadott szakmai követelményeknek megfelelően, határidőben, az előírásoknak és szerződésnek megfelelően teljesíteni.</w:t>
      </w:r>
    </w:p>
    <w:p w14:paraId="15379862"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A munkavégzést csak a hatályos jogszabályokban előírt feltételekkel lehet végezni.</w:t>
      </w:r>
    </w:p>
    <w:p w14:paraId="10DD93D0" w14:textId="77777777" w:rsidR="0019276C" w:rsidRPr="006E6B8D" w:rsidRDefault="0019276C" w:rsidP="007F2DF3">
      <w:pPr>
        <w:numPr>
          <w:ilvl w:val="2"/>
          <w:numId w:val="22"/>
        </w:numPr>
        <w:overflowPunct w:val="0"/>
        <w:autoSpaceDE w:val="0"/>
        <w:autoSpaceDN w:val="0"/>
        <w:adjustRightInd w:val="0"/>
        <w:spacing w:before="120" w:after="120"/>
        <w:ind w:left="567"/>
        <w:jc w:val="both"/>
        <w:textAlignment w:val="baseline"/>
        <w:rPr>
          <w:rFonts w:ascii="Franklin Gothic Book" w:hAnsi="Franklin Gothic Book" w:cs="Calibri Light"/>
        </w:rPr>
      </w:pPr>
      <w:r w:rsidRPr="006E6B8D">
        <w:rPr>
          <w:rFonts w:ascii="Franklin Gothic Book" w:hAnsi="Franklin Gothic Book" w:cs="Calibri Light"/>
        </w:rPr>
        <w:t>Vállalkozó a szerződés teljesítése során köteles a vonatkozó, esetleges környezetvédelmi és esélyegyenlőségi intézkedések Megrendelő általi alkalmazását segíteni, amelyről Megrendelő tájékoztatását köteles kérni. Megrendelő a tájékoztatást köteles megadni.</w:t>
      </w:r>
    </w:p>
    <w:p w14:paraId="1F7C4C7C" w14:textId="77777777" w:rsidR="0019276C" w:rsidRPr="006E6B8D" w:rsidRDefault="0019276C" w:rsidP="007F2DF3">
      <w:pPr>
        <w:numPr>
          <w:ilvl w:val="2"/>
          <w:numId w:val="22"/>
        </w:numPr>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 xml:space="preserve">Felek rögzítik, hogy Megrendelő jogosult Vállalkozót valamely munkavállaló vagy alvállalkozó kicserélésére utasítani, amennyiben az érintett a teljesítés során a fenti szabályokat, vagy egyébként az adott épületben irányadó szabályzatokat megsérti, illetve egyebekben a titoktartási szabályokat megsérti és ezen magatartásával figyelmeztetést követően sem hagy fel. Továbbá akkor is élhet fenti jogával Megrendelő, ha bármely munkavállaló vagy alvállalkozó a határidőre és megfelelő minőségben való teljesítést súlyosan veszélyezteti. Ebben az esetben Vállalkozó – amennyiben nem tudja bizonyítani, hogy Megrendelő utasítsa alaptalan – köteles 2 munkanapon belül az érintett munkavállalót vagy alvállalkozót a teljesítésből mellőzni. </w:t>
      </w:r>
    </w:p>
    <w:p w14:paraId="7E8EF42E"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b/>
          <w:szCs w:val="22"/>
          <w:shd w:val="clear" w:color="auto" w:fill="FFFFFF"/>
        </w:rPr>
      </w:pPr>
      <w:r w:rsidRPr="006E6B8D">
        <w:rPr>
          <w:rFonts w:ascii="Franklin Gothic Book" w:hAnsi="Franklin Gothic Book" w:cs="Calibri Light"/>
          <w:b/>
          <w:szCs w:val="22"/>
          <w:shd w:val="clear" w:color="auto" w:fill="FFFFFF"/>
        </w:rPr>
        <w:t>A teljesítés igazolása</w:t>
      </w:r>
    </w:p>
    <w:p w14:paraId="4D3A7F52"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Vállalkozó teljesítésének igazolását havonként jogosult kérni a Megrendelőtől (a továbbiakban: „Teljesítésigazolás”). A havonként elvégzett feladatok szerződésszerű teljesítése - és a jelen Szerződésben meghatározott egyéb feltételek teljesítése - esetén a Vállalkozó jogosulttá válik részszámlájának, illetve végszámlájának benyújtására.</w:t>
      </w:r>
    </w:p>
    <w:p w14:paraId="58335B4F"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Szerződés a naptári havi részteljesítések tekintetében (továbbiakban: Fizetési Időszak) kizárólag abban az esetben minősül maradéktalanul teljesítettnek, ha azt Megrendelő a 4.4.4 pontban foglalt okirat alapján elfogadta, és az adott hónap tekintetében kiállította a Teljesítésigazolást.</w:t>
      </w:r>
    </w:p>
    <w:p w14:paraId="4542BC77"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Vállalkozó az egyes Fizetési Időszakhoz kapcsolódó teljesítési szakaszban elvégzendő tevékenység elvégzését követően jóváhagyás végett átad a Megrendelőnek egy Teljesítésigazolás-tervezetet, az összes szükséges alátámasztó dokumentummal együtt.</w:t>
      </w:r>
    </w:p>
    <w:p w14:paraId="2C45081C"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 xml:space="preserve">A Megrendelő a Vállalkozó által elkészített és átadott Teljesítésigazolás-tervezet ellenőrzésével </w:t>
      </w:r>
      <w:r w:rsidRPr="006E6B8D">
        <w:rPr>
          <w:rFonts w:ascii="Franklin Gothic Book" w:hAnsi="Franklin Gothic Book" w:cs="Calibri Light"/>
        </w:rPr>
        <w:noBreakHyphen/>
        <w:t xml:space="preserve"> kizárólag a tényleges teljesítésnek megfelelően </w:t>
      </w:r>
      <w:r w:rsidRPr="006E6B8D">
        <w:rPr>
          <w:rFonts w:ascii="Franklin Gothic Book" w:hAnsi="Franklin Gothic Book" w:cs="Calibri Light"/>
        </w:rPr>
        <w:noBreakHyphen/>
        <w:t xml:space="preserve"> állapítja meg az adott Fizetési Időszak teljesítésekor kifizetendő összeget.</w:t>
      </w:r>
    </w:p>
    <w:p w14:paraId="6F54DCB5"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 xml:space="preserve">A Megrendelő a Fizetési Időszakhoz tartozó Vállalkozói teljesítés elismeréséről vagy az elismerés megtagadásáról legkésőbb a Teljesítésigazolás Vállalkozó által átadott tervezetének kézhezvételétől számított 15 (tizenöt) naptári napon belül írásban köteles nyilatkozni a szabályszerűen aláírt Teljesítésigazolás kiállításával, vagy annak megtagadásával, a Kbt. 135. § (1)-(2) bekezdésének megfelelően. </w:t>
      </w:r>
    </w:p>
    <w:p w14:paraId="25A3F0FC" w14:textId="77777777" w:rsidR="0019276C" w:rsidRPr="006E6B8D" w:rsidRDefault="0019276C" w:rsidP="007F2DF3">
      <w:pPr>
        <w:numPr>
          <w:ilvl w:val="2"/>
          <w:numId w:val="22"/>
        </w:numPr>
        <w:tabs>
          <w:tab w:val="num" w:pos="720"/>
        </w:tabs>
        <w:overflowPunct w:val="0"/>
        <w:autoSpaceDE w:val="0"/>
        <w:autoSpaceDN w:val="0"/>
        <w:adjustRightInd w:val="0"/>
        <w:spacing w:before="120" w:after="120"/>
        <w:ind w:left="567" w:hanging="567"/>
        <w:jc w:val="both"/>
        <w:textAlignment w:val="baseline"/>
        <w:rPr>
          <w:rFonts w:ascii="Franklin Gothic Book" w:hAnsi="Franklin Gothic Book" w:cs="Calibri Light"/>
        </w:rPr>
      </w:pPr>
      <w:r w:rsidRPr="006E6B8D">
        <w:rPr>
          <w:rFonts w:ascii="Franklin Gothic Book" w:hAnsi="Franklin Gothic Book" w:cs="Calibri Light"/>
        </w:rPr>
        <w:t>A teljesítésigazolás csak Megrendelő érvényesítését követően érvényes. Teljesítésigazolás aláírására/jóváhagyására Dunaújváros Megyei Jogú Város Polgármesteri Hivatalának Városüzemeltetési és Beruházási Osztályvezetője vagy annak helyettese jogosult</w:t>
      </w:r>
    </w:p>
    <w:p w14:paraId="1D60B64F" w14:textId="28A2BDB7" w:rsidR="0019276C" w:rsidRPr="00CC6138" w:rsidRDefault="0019276C" w:rsidP="007F2DF3">
      <w:pPr>
        <w:pStyle w:val="Listaszerbekezds"/>
        <w:numPr>
          <w:ilvl w:val="2"/>
          <w:numId w:val="22"/>
        </w:numPr>
        <w:spacing w:line="276" w:lineRule="auto"/>
        <w:ind w:left="567" w:hanging="567"/>
        <w:contextualSpacing w:val="0"/>
        <w:rPr>
          <w:rFonts w:ascii="Franklin Gothic Book" w:hAnsi="Franklin Gothic Book" w:cs="Calibri Light"/>
          <w:color w:val="000000"/>
          <w:szCs w:val="22"/>
        </w:rPr>
      </w:pPr>
      <w:r w:rsidRPr="006E6B8D">
        <w:rPr>
          <w:rFonts w:ascii="Franklin Gothic Book" w:hAnsi="Franklin Gothic Book" w:cs="Calibri Light"/>
          <w:szCs w:val="22"/>
        </w:rPr>
        <w:t>Amennyiben a Felek között valamely Teljesítésigazolással kapcsolatosan vita merül fel, a vita eldöntéséig a Vállalkozó részéről a jelen Szerződés szerinti munkavégzés – a Felek eltérő írásbeli megállapodásának hiányában- nem szünetelhet.</w:t>
      </w:r>
    </w:p>
    <w:p w14:paraId="0654DD7E" w14:textId="2C1A50A5" w:rsidR="00CC6138" w:rsidRDefault="00CC6138" w:rsidP="00CC6138">
      <w:pPr>
        <w:rPr>
          <w:rFonts w:ascii="Franklin Gothic Book" w:hAnsi="Franklin Gothic Book" w:cs="Calibri Light"/>
          <w:color w:val="000000"/>
        </w:rPr>
      </w:pPr>
    </w:p>
    <w:p w14:paraId="0894A582" w14:textId="77777777" w:rsidR="00CC6138" w:rsidRPr="00CC6138" w:rsidRDefault="00CC6138" w:rsidP="00CC6138">
      <w:pPr>
        <w:rPr>
          <w:rFonts w:ascii="Franklin Gothic Book" w:hAnsi="Franklin Gothic Book" w:cs="Calibri Light"/>
          <w:color w:val="000000"/>
        </w:rPr>
      </w:pPr>
    </w:p>
    <w:p w14:paraId="223EC879"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Vállalkozói díj és annak megfizetése, Fizetési feltételek</w:t>
      </w:r>
    </w:p>
    <w:p w14:paraId="5D9D8047"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Vállalkozó a szerződés teljesítésért vállalkozói díjra jogosult.</w:t>
      </w:r>
    </w:p>
    <w:p w14:paraId="7E4F1814"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A vállalkozó(üzemeltetési) díj mértéke naptári havonként</w:t>
      </w:r>
    </w:p>
    <w:p w14:paraId="3B5BB3DF" w14:textId="77777777" w:rsidR="0019276C" w:rsidRPr="006E6B8D" w:rsidRDefault="0019276C" w:rsidP="007F2DF3">
      <w:pPr>
        <w:pStyle w:val="Listaszerbekezds"/>
        <w:spacing w:line="276" w:lineRule="auto"/>
        <w:ind w:left="426"/>
        <w:contextualSpacing w:val="0"/>
        <w:jc w:val="center"/>
        <w:outlineLvl w:val="0"/>
        <w:rPr>
          <w:rFonts w:ascii="Franklin Gothic Book" w:hAnsi="Franklin Gothic Book" w:cs="Calibri Light"/>
          <w:b/>
          <w:szCs w:val="22"/>
        </w:rPr>
      </w:pPr>
      <w:r w:rsidRPr="006E6B8D">
        <w:rPr>
          <w:rFonts w:ascii="Franklin Gothic Book" w:hAnsi="Franklin Gothic Book" w:cs="Calibri Light"/>
          <w:b/>
          <w:szCs w:val="22"/>
        </w:rPr>
        <w:t>………………………….. Ft+ÁFA, azaz ……………………….. forint+ÁFA</w:t>
      </w:r>
    </w:p>
    <w:p w14:paraId="48104E8C" w14:textId="16980F84"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megállapodnak abban, hogy a fenti díj átalánydíj (amely a kapcsolódó szolgáltatások, költségek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34A23736" w14:textId="77777777" w:rsidR="0019276C" w:rsidRPr="006E6B8D" w:rsidRDefault="0019276C" w:rsidP="007F2DF3">
      <w:pPr>
        <w:pStyle w:val="Listaszerbekezds"/>
        <w:numPr>
          <w:ilvl w:val="1"/>
          <w:numId w:val="22"/>
        </w:numPr>
        <w:spacing w:line="276" w:lineRule="auto"/>
        <w:ind w:left="426"/>
        <w:contextualSpacing w:val="0"/>
        <w:outlineLvl w:val="0"/>
        <w:rPr>
          <w:rFonts w:ascii="Franklin Gothic Book" w:hAnsi="Franklin Gothic Book" w:cs="Calibri Light"/>
          <w:szCs w:val="22"/>
        </w:rPr>
      </w:pPr>
      <w:r w:rsidRPr="006E6B8D">
        <w:rPr>
          <w:rFonts w:ascii="Franklin Gothic Book" w:hAnsi="Franklin Gothic Book" w:cs="Calibri Light"/>
          <w:szCs w:val="22"/>
        </w:rPr>
        <w:t>Az ajánlattétel, a szerződés, az elszámolás, a számlázás és a kifizetések pénzneme magyar forint (HUF).</w:t>
      </w:r>
    </w:p>
    <w:p w14:paraId="4E2CF11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Az Áfa mértékére, elszámolására a mindenkor hatályos Áfa törvény rendelkezései az irányadók. </w:t>
      </w:r>
    </w:p>
    <w:p w14:paraId="2D2A4E2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szerződés finanszírozása a </w:t>
      </w:r>
      <w:r w:rsidRPr="006E6B8D">
        <w:rPr>
          <w:rFonts w:ascii="Franklin Gothic Book" w:eastAsia="Times New Roman" w:hAnsi="Franklin Gothic Book" w:cs="Calibri Light"/>
          <w:bCs/>
          <w:color w:val="000000"/>
          <w:szCs w:val="22"/>
        </w:rPr>
        <w:t>Megrendelő saját költségvetéséből történik</w:t>
      </w:r>
      <w:r w:rsidRPr="006E6B8D">
        <w:rPr>
          <w:rFonts w:ascii="Franklin Gothic Book" w:hAnsi="Franklin Gothic Book" w:cs="Calibri Light"/>
          <w:szCs w:val="22"/>
        </w:rPr>
        <w:t>. Előleg igénylésére nincs lehetőség.</w:t>
      </w:r>
    </w:p>
    <w:p w14:paraId="4B053AF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részszámlázási lehetőséget utólag, naptári havonta biztosít</w:t>
      </w:r>
      <w:r w:rsidR="007F2DF3">
        <w:rPr>
          <w:rFonts w:ascii="Franklin Gothic Book" w:hAnsi="Franklin Gothic Book" w:cs="Calibri Light"/>
          <w:szCs w:val="22"/>
        </w:rPr>
        <w:t xml:space="preserve">. </w:t>
      </w:r>
      <w:r w:rsidRPr="006E6B8D">
        <w:rPr>
          <w:rFonts w:ascii="Franklin Gothic Book" w:hAnsi="Franklin Gothic Book" w:cs="Calibri Light"/>
          <w:szCs w:val="22"/>
        </w:rPr>
        <w:t>Vállalkozó</w:t>
      </w:r>
      <w:r w:rsidR="007F2DF3">
        <w:rPr>
          <w:rFonts w:ascii="Franklin Gothic Book" w:hAnsi="Franklin Gothic Book" w:cs="Calibri Light"/>
          <w:szCs w:val="22"/>
        </w:rPr>
        <w:t xml:space="preserve"> </w:t>
      </w:r>
      <w:r w:rsidR="00C51334">
        <w:rPr>
          <w:rFonts w:ascii="Franklin Gothic Book" w:hAnsi="Franklin Gothic Book" w:cs="Calibri Light"/>
          <w:szCs w:val="22"/>
        </w:rPr>
        <w:t xml:space="preserve">a szerződés időtartama alatt </w:t>
      </w:r>
      <w:r w:rsidR="007F2DF3">
        <w:rPr>
          <w:rFonts w:ascii="Franklin Gothic Book" w:hAnsi="Franklin Gothic Book" w:cs="Calibri Light"/>
          <w:szCs w:val="22"/>
        </w:rPr>
        <w:t>havonta 1 (egy) db számla benyújtásra jogosult</w:t>
      </w:r>
      <w:r w:rsidRPr="006E6B8D">
        <w:rPr>
          <w:rFonts w:ascii="Franklin Gothic Book" w:hAnsi="Franklin Gothic Book" w:cs="Calibri Light"/>
          <w:szCs w:val="22"/>
        </w:rPr>
        <w:t>. Tört naptári hónap esetén Vállalkozó a díj időarányos részére jogosult.</w:t>
      </w:r>
    </w:p>
    <w:p w14:paraId="22B3AE7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Vállalkozó köteles a kegyeleti közszolgáltatási tevékenységét más gazdasági tevékenységétől, így a temetkezési szolgáltatástól számvitelileg elkülöníteni.</w:t>
      </w:r>
    </w:p>
    <w:p w14:paraId="62389618"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a vállalkozói díjat az igazolt szerződésszerű teljesítést követően átutalással, forintban (HUF) teljesíti a Kbt. 135. § (1) és (5)-(6) bekezdései, továbbá a Ptk. 6:130. § (1) és (2) bekezdés szerint; Késedelmes fizetés esetén Megrendelő, a 2013. évi V. törvény 6:155. § szerinti mértékű, és a késedelem időtartamához igazodó késedelmi kamatot továbbá a külön jogszabályban megállapítottak szerint (2016. évi IX. törvény) behajtási költségátalányt fizet.</w:t>
      </w:r>
    </w:p>
    <w:p w14:paraId="2FE2FD86"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fizetési kötelezettséget kizárólag a jogszabályoknak és jelen szerződésnek mindenben megfelelő számla és mellékleteinek Megrendelő általi kézhezvétele keletkeztet.</w:t>
      </w:r>
    </w:p>
    <w:p w14:paraId="3224B94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Külföldi adóilletőségű Vállakozó köteles a szerződéshez arra vonatkozó meghatalmazást csatolni, hogy az illetősége szerinti adóhatóságtól a magyar adóhatóság közvetlenül beszerezhet a rá vonatkozó adatokat az országok közötti jogsegély igénybevétele nélkül.</w:t>
      </w:r>
    </w:p>
    <w:p w14:paraId="45E38F3C"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Szerződési biztosítékok, a szerződés megerősítése</w:t>
      </w:r>
    </w:p>
    <w:p w14:paraId="45FAD97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b/>
          <w:szCs w:val="22"/>
        </w:rPr>
      </w:pPr>
      <w:r w:rsidRPr="006E6B8D">
        <w:rPr>
          <w:rFonts w:ascii="Franklin Gothic Book" w:hAnsi="Franklin Gothic Book" w:cs="Calibri Light"/>
          <w:b/>
          <w:szCs w:val="22"/>
        </w:rPr>
        <w:t>Hibás teljesítési kötbér</w:t>
      </w:r>
    </w:p>
    <w:p w14:paraId="4375C748" w14:textId="77777777" w:rsidR="0019276C" w:rsidRPr="006E6B8D" w:rsidRDefault="0019276C" w:rsidP="007F2DF3">
      <w:pPr>
        <w:pStyle w:val="Listaszerbekezds"/>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Amennyiben olyan okból, amiért Vállalkozó felelős (Ptk. 6:186. §), a jelen szerződésben</w:t>
      </w:r>
      <w:r w:rsidR="002B1370">
        <w:rPr>
          <w:rFonts w:ascii="Franklin Gothic Book" w:hAnsi="Franklin Gothic Book" w:cs="Calibri Light"/>
          <w:szCs w:val="22"/>
        </w:rPr>
        <w:t xml:space="preserve"> foglaltakkal</w:t>
      </w:r>
      <w:r w:rsidRPr="006E6B8D">
        <w:rPr>
          <w:rFonts w:ascii="Franklin Gothic Book" w:hAnsi="Franklin Gothic Book" w:cs="Calibri Light"/>
          <w:szCs w:val="22"/>
        </w:rPr>
        <w:t xml:space="preserve"> összhangban az értékelési szempontra tett megajánlással - nem teljesíti (hibás teljesítés) kötbért fizet Megrendelőnek.</w:t>
      </w:r>
    </w:p>
    <w:p w14:paraId="186AE435" w14:textId="77777777" w:rsidR="0019276C" w:rsidRPr="006E6B8D" w:rsidRDefault="0019276C" w:rsidP="007F2DF3">
      <w:pPr>
        <w:pStyle w:val="Listaszerbekezds"/>
        <w:spacing w:line="276" w:lineRule="auto"/>
        <w:ind w:left="567"/>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hibás teljesítési kötbér mértéke az adott Fizetési Időszakra vonatkozó nettó vállalkozói díj 15%-a. Amennyiben Vállalkozó egymást követő 3 Fizetési időszak tekintetében hibásan teljesít, vagy a szerződés időszaka alatt összesen 6 Fizetési időszak esetében hibásan </w:t>
      </w:r>
      <w:r w:rsidRPr="006E6B8D">
        <w:rPr>
          <w:rFonts w:ascii="Franklin Gothic Book" w:hAnsi="Franklin Gothic Book" w:cs="Calibri Light"/>
          <w:szCs w:val="22"/>
        </w:rPr>
        <w:lastRenderedPageBreak/>
        <w:t>teljesít, Megrendelő jogosult a szerződést azonnali hatállyal felmondani, amely okán Vállalkozó a meghiúsulási kötbérfizetésre lesz kötelezett.</w:t>
      </w:r>
    </w:p>
    <w:p w14:paraId="57C190EE"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b/>
          <w:szCs w:val="22"/>
        </w:rPr>
      </w:pPr>
      <w:r w:rsidRPr="006E6B8D">
        <w:rPr>
          <w:rFonts w:ascii="Franklin Gothic Book" w:hAnsi="Franklin Gothic Book" w:cs="Calibri Light"/>
          <w:b/>
          <w:szCs w:val="22"/>
        </w:rPr>
        <w:t>Meghiúsulási kötbér</w:t>
      </w:r>
    </w:p>
    <w:p w14:paraId="37E1E5D6" w14:textId="77777777" w:rsidR="0019276C" w:rsidRPr="006E6B8D" w:rsidRDefault="0019276C" w:rsidP="007F2DF3">
      <w:pPr>
        <w:spacing w:before="120" w:after="120"/>
        <w:ind w:left="502"/>
        <w:jc w:val="both"/>
        <w:rPr>
          <w:rFonts w:ascii="Franklin Gothic Book" w:hAnsi="Franklin Gothic Book" w:cs="Calibri Light"/>
        </w:rPr>
      </w:pPr>
      <w:r w:rsidRPr="006E6B8D">
        <w:rPr>
          <w:rFonts w:ascii="Franklin Gothic Book" w:hAnsi="Franklin Gothic Book" w:cs="Calibri Light"/>
        </w:rPr>
        <w:t>Amennyiben olyan okból, amiért Vállalkozó felelős (Ptk. 6:186. §) a szerződés teljesedésbe menése meghiúsul, köteles Vállalkozó Megrendelőnek a teljes nettó vállalkozói díj 20%-nak megfelelő meghiúsulási kötbért megfizetni.</w:t>
      </w:r>
    </w:p>
    <w:p w14:paraId="703B0161"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Megrendelő esetleges kötbér-igényét írásbeli felszólítás útján érvényesíti, melynek Vállalkozó köteles 8 naptári napon belül maradéktalanul eleget tenni. Amennyiben Vállalkozó a fenti irat kézhezvételét követő 3 munkanapon belül magát érdemi indokolással és azt alátámasztó bizonyítékokkal nem menti ki, akkor a kötbér elismertnek tekintendő, és a Kbt.-ben (135. § (6) </w:t>
      </w:r>
      <w:proofErr w:type="spellStart"/>
      <w:r w:rsidRPr="006E6B8D">
        <w:rPr>
          <w:rFonts w:ascii="Franklin Gothic Book" w:hAnsi="Franklin Gothic Book" w:cs="Calibri Light"/>
          <w:szCs w:val="22"/>
        </w:rPr>
        <w:t>bek</w:t>
      </w:r>
      <w:proofErr w:type="spellEnd"/>
      <w:r w:rsidRPr="006E6B8D">
        <w:rPr>
          <w:rFonts w:ascii="Franklin Gothic Book" w:hAnsi="Franklin Gothic Book" w:cs="Calibri Light"/>
          <w:szCs w:val="22"/>
        </w:rPr>
        <w:t>.) foglalt egyéb beszámítási feltételek teljesülésekor a kötbér a vállalkozói számlába beszámítható.</w:t>
      </w:r>
    </w:p>
    <w:p w14:paraId="22B0E0C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kötbérigények érvényesítése vagy annak elmulasztása nem zárja ki a szerződésszegésből eredő egyéb igények érvényesítésének lehetőségét. </w:t>
      </w:r>
    </w:p>
    <w:p w14:paraId="76AAD8A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nem szerződésszerű teljesítés Megrendelő által történő elfogadása nem jelent lemondást a szerződésszegésből eredő igényekről.</w:t>
      </w:r>
    </w:p>
    <w:p w14:paraId="134558C8" w14:textId="77777777" w:rsidR="0019276C"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Amennyiben Vállalkozó teljesítésével kapcsolatban Megrendelő ellen per indul, Vállalkozó – amennyiben erre jogi lehetőség van - Megrendelő oldalán köteles a perbe belépni és minden intézkedést megtenni Megrendelő pernyertessége érdekében, amennyiben ez nem lehetséges, köteles a Megrendelő pernyertességét egyéb módon elősegíteni. Pervesztesség esetén köteles megtéríteni minden olyan negatív jogkövetkezmény költségét, amely az ő tevékenységével vagy mulasztásával kapcsolatban hárult a Megrendelőre.</w:t>
      </w:r>
    </w:p>
    <w:p w14:paraId="666B9E6F" w14:textId="77777777" w:rsidR="007F2DF3" w:rsidRPr="007F2DF3" w:rsidRDefault="007F2DF3" w:rsidP="007F2DF3">
      <w:pPr>
        <w:pStyle w:val="Listaszerbekezds"/>
        <w:numPr>
          <w:ilvl w:val="1"/>
          <w:numId w:val="22"/>
        </w:numPr>
        <w:spacing w:line="276" w:lineRule="auto"/>
        <w:ind w:left="567" w:hanging="573"/>
        <w:contextualSpacing w:val="0"/>
        <w:outlineLvl w:val="0"/>
        <w:rPr>
          <w:rFonts w:ascii="Franklin Gothic Book" w:hAnsi="Franklin Gothic Book" w:cs="Calibri Light"/>
          <w:b/>
          <w:bCs/>
          <w:szCs w:val="22"/>
        </w:rPr>
      </w:pPr>
      <w:r w:rsidRPr="007F2DF3">
        <w:rPr>
          <w:rFonts w:ascii="Franklin Gothic Book" w:hAnsi="Franklin Gothic Book" w:cs="Calibri Light"/>
          <w:b/>
          <w:bCs/>
          <w:szCs w:val="22"/>
        </w:rPr>
        <w:t>Teljesítési biztosíték</w:t>
      </w:r>
    </w:p>
    <w:p w14:paraId="49AA07DA" w14:textId="77777777" w:rsidR="007F2DF3" w:rsidRPr="006E6B8D" w:rsidRDefault="007F2DF3" w:rsidP="007F2DF3">
      <w:pPr>
        <w:pStyle w:val="Listaszerbekezds"/>
        <w:spacing w:line="276" w:lineRule="auto"/>
        <w:ind w:left="567"/>
        <w:contextualSpacing w:val="0"/>
        <w:outlineLvl w:val="0"/>
        <w:rPr>
          <w:rFonts w:ascii="Franklin Gothic Book" w:hAnsi="Franklin Gothic Book" w:cs="Calibri Light"/>
          <w:szCs w:val="22"/>
        </w:rPr>
      </w:pPr>
      <w:r w:rsidRPr="007F2DF3">
        <w:rPr>
          <w:rFonts w:ascii="Franklin Gothic Book" w:hAnsi="Franklin Gothic Book" w:cs="Calibri Light"/>
          <w:szCs w:val="22"/>
        </w:rPr>
        <w:t xml:space="preserve">A szerződés teljesítésének elmaradásával kapcsolatos igények biztosítékaként a Vállalkozó a teljes nettó vállalkozói díj </w:t>
      </w:r>
      <w:r>
        <w:rPr>
          <w:rFonts w:ascii="Franklin Gothic Book" w:hAnsi="Franklin Gothic Book" w:cs="Calibri Light"/>
          <w:szCs w:val="22"/>
        </w:rPr>
        <w:t>3</w:t>
      </w:r>
      <w:r w:rsidRPr="007F2DF3">
        <w:rPr>
          <w:rFonts w:ascii="Franklin Gothic Book" w:hAnsi="Franklin Gothic Book" w:cs="Calibri Light"/>
          <w:szCs w:val="22"/>
        </w:rPr>
        <w:t xml:space="preserve"> %-ának megfelelő mértékű teljesítési biztosíték nyújtására köteles, a Kbt. 134. § (2) bekezdései szerint a Kbt. 134. (6) bek</w:t>
      </w:r>
      <w:r>
        <w:rPr>
          <w:rFonts w:ascii="Franklin Gothic Book" w:hAnsi="Franklin Gothic Book" w:cs="Calibri Light"/>
          <w:szCs w:val="22"/>
        </w:rPr>
        <w:t>ezdés</w:t>
      </w:r>
      <w:r w:rsidRPr="007F2DF3">
        <w:rPr>
          <w:rFonts w:ascii="Franklin Gothic Book" w:hAnsi="Franklin Gothic Book" w:cs="Calibri Light"/>
          <w:szCs w:val="22"/>
        </w:rPr>
        <w:t xml:space="preserve"> a) pontja szerinti formában. A teljesítési biztosítékot a szerződés hatályba lépésekor kell rendelkezésre bocsátani, amelynek a Vállalkozó általi hiba és hiánymentes teljesítésig kell rendelkezésre állnia</w:t>
      </w:r>
      <w:r w:rsidR="00A15741">
        <w:rPr>
          <w:rFonts w:ascii="Franklin Gothic Book" w:hAnsi="Franklin Gothic Book" w:cs="Calibri Light"/>
          <w:szCs w:val="22"/>
        </w:rPr>
        <w:t>.</w:t>
      </w:r>
    </w:p>
    <w:p w14:paraId="1AFC15E2"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Alvállalkozók</w:t>
      </w:r>
    </w:p>
    <w:p w14:paraId="53E030D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Vállalkozó jogosult alvállalkozó(k) (Ptk. szerint: közreműködő(k)) igénybevételére. Az alvállalkozó igénybevételénél a Kbt. és a jelen szerződés megkötéséhez vezető közbeszerzési eljárás rendelkezései irányadók. </w:t>
      </w:r>
    </w:p>
    <w:p w14:paraId="5ABF0C6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amik ezen alvállalkozók (közreműködők) igénybevétele nélkül nem következtek volna be.</w:t>
      </w:r>
    </w:p>
    <w:p w14:paraId="6E4C0397"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az alvállalkozó igénybevétele körében kifejezetten felhívja Vállalkozó figyelmét a Kbt. 138-139. §-ban foglaltakra.</w:t>
      </w:r>
    </w:p>
    <w:p w14:paraId="7532A3D3"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Kapcsolattartás, jognyilatkozattétel, titoktartási szabályok</w:t>
      </w:r>
    </w:p>
    <w:p w14:paraId="32C3CC1D"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kijelentik, hogy minden olyan adatot, tényt, információt mely jelen szerződés keretein belül a másik féllel kapcsolatban a tudomásukra jut, titokként kezelnek, kivéve melynek nyilvánosságra hozatalát jogszabály előírja.</w:t>
      </w:r>
    </w:p>
    <w:p w14:paraId="1C7A551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lastRenderedPageBreak/>
        <w:t xml:space="preserve">Vállalkozó – fentiek megsértése esetén - köteles mentesíteni Megrendelőt a fentiek miatt a harmadik személyek által a Megrendelővel szemben érvényesített valamennyi kár, ill. igény vonatkozásában. </w:t>
      </w:r>
    </w:p>
    <w:p w14:paraId="1C203EE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sajátjaként felel.</w:t>
      </w:r>
    </w:p>
    <w:p w14:paraId="1C1A306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33BFF5B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6642A248"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kifejezetten rögzítik, hogy tudomásuk van arról, hogy Megrendelő köteles a Közbeszerzési Hatóságnak bejelenteni, ha</w:t>
      </w:r>
    </w:p>
    <w:p w14:paraId="25588976" w14:textId="77777777" w:rsidR="0019276C" w:rsidRPr="006E6B8D" w:rsidRDefault="0019276C" w:rsidP="007F2DF3">
      <w:pPr>
        <w:numPr>
          <w:ilvl w:val="1"/>
          <w:numId w:val="19"/>
        </w:numPr>
        <w:suppressAutoHyphens/>
        <w:spacing w:before="120" w:after="120"/>
        <w:jc w:val="both"/>
        <w:rPr>
          <w:rFonts w:ascii="Franklin Gothic Book" w:hAnsi="Franklin Gothic Book" w:cs="Calibri Light"/>
        </w:rPr>
      </w:pPr>
      <w:r w:rsidRPr="006E6B8D">
        <w:rPr>
          <w:rFonts w:ascii="Franklin Gothic Book" w:hAnsi="Franklin Gothic Book" w:cs="Calibri Light"/>
        </w:rPr>
        <w:t>Vállalkozó szerződéses kötelezettségét súlyosan megszegte és ez a szerződés felmondásához vagy elálláshoz, kártérítés követeléséhez vagy a szerződés alapján alkalmazható egyéb jogkövetkezmény érvényesítéséhez vezetett, valamint ha Vállalkozó olyan magatartásával, amelyért felelős, részben vagy egészben a szerződés lehetetlenülését okozta. A bejelentésnek tartalmaznia kell a szerződésszegés leírását, az annak alapján alkalmazott jogkövetkezményt, valamint hogy a szerződő fél a szerződésszegést elismerte-e, vagy sor került-e arra vonatkozóan perindításra.</w:t>
      </w:r>
    </w:p>
    <w:p w14:paraId="509E3D85" w14:textId="77777777" w:rsidR="0019276C" w:rsidRPr="006E6B8D" w:rsidRDefault="0019276C" w:rsidP="007F2DF3">
      <w:pPr>
        <w:numPr>
          <w:ilvl w:val="1"/>
          <w:numId w:val="19"/>
        </w:numPr>
        <w:suppressAutoHyphens/>
        <w:spacing w:before="120" w:after="120"/>
        <w:jc w:val="both"/>
        <w:rPr>
          <w:rFonts w:ascii="Franklin Gothic Book" w:hAnsi="Franklin Gothic Book" w:cs="Calibri Light"/>
        </w:rPr>
      </w:pPr>
      <w:r w:rsidRPr="006E6B8D">
        <w:rPr>
          <w:rFonts w:ascii="Franklin Gothic Book" w:hAnsi="Franklin Gothic Book" w:cs="Calibri Light"/>
        </w:rPr>
        <w:t>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szankció érvényesítéséhez vezetett, valamint Vállalkozó szerződő fél olyan magatartásával, amelyért felelős, (részben vagy egészben) a szerződés lehetetlenülését okozta.</w:t>
      </w:r>
    </w:p>
    <w:p w14:paraId="61AB065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fenti körben megállapodnak abban, hogy Vállalkozó nem jogosult a fenti adatok átadása miatt Megrendelővel szemben semmiféle igényt sem érvényesíteni abban az esetben sem, ha bármely átadott tény, vagy körülmény utóbb nem bizonyulna valósnak, kivéve, ha ezzel Megrendelőnek az adatok átadásának pillanatában tényszerűen tisztában kellett lennie (nem tartozik ide a hibás jogszabály-értelmezésből vagy téves tényállás-értelmezésből származó körülmény, kivéve ha az Megrendelőnek felróhatóan következett be).</w:t>
      </w:r>
    </w:p>
    <w:p w14:paraId="791FD89A"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Jelen szerződéssel kapcsolatban nyilatkozattételre jogosult személyek az alábbiak. Az arra jogosultak jognyilatkozataikat kizárólag írásban, az átvétel idejét igazoló módon tehetik meg érvényesen. Felek ez alatt értik a telefax ill. az e-mail üzenetek váltását, ha annak átvétele igazolható:</w:t>
      </w:r>
    </w:p>
    <w:p w14:paraId="55C57C56" w14:textId="77777777" w:rsidR="0019276C" w:rsidRPr="006E6B8D" w:rsidRDefault="0019276C" w:rsidP="007F2DF3">
      <w:pPr>
        <w:tabs>
          <w:tab w:val="left" w:pos="3119"/>
        </w:tabs>
        <w:spacing w:before="120" w:after="120"/>
        <w:ind w:left="567"/>
        <w:rPr>
          <w:rFonts w:ascii="Franklin Gothic Book" w:hAnsi="Franklin Gothic Book" w:cs="Calibri Light"/>
        </w:rPr>
      </w:pPr>
      <w:r w:rsidRPr="006E6B8D">
        <w:rPr>
          <w:rFonts w:ascii="Franklin Gothic Book" w:hAnsi="Franklin Gothic Book" w:cs="Calibri Light"/>
        </w:rPr>
        <w:t>Megrendelő részéről jognyilatkozattételre jogosult személy:</w:t>
      </w:r>
    </w:p>
    <w:p w14:paraId="143FDAC4"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lastRenderedPageBreak/>
        <w:t>Neve:</w:t>
      </w:r>
      <w:r w:rsidRPr="006E6B8D">
        <w:rPr>
          <w:rFonts w:ascii="Franklin Gothic Book" w:hAnsi="Franklin Gothic Book" w:cs="Calibri Light"/>
        </w:rPr>
        <w:tab/>
      </w:r>
    </w:p>
    <w:p w14:paraId="70B85DC7"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Telefonszám:</w:t>
      </w:r>
      <w:r w:rsidRPr="006E6B8D">
        <w:rPr>
          <w:rFonts w:ascii="Franklin Gothic Book" w:hAnsi="Franklin Gothic Book" w:cs="Calibri Light"/>
        </w:rPr>
        <w:tab/>
      </w:r>
    </w:p>
    <w:p w14:paraId="6BF28D8E"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 xml:space="preserve">E-mail cím: </w:t>
      </w:r>
    </w:p>
    <w:p w14:paraId="532D80F0" w14:textId="77777777" w:rsidR="0019276C" w:rsidRPr="006E6B8D" w:rsidRDefault="0019276C" w:rsidP="007F2DF3">
      <w:pPr>
        <w:spacing w:before="120" w:after="120"/>
        <w:ind w:left="567"/>
        <w:rPr>
          <w:rFonts w:ascii="Franklin Gothic Book" w:hAnsi="Franklin Gothic Book" w:cs="Calibri Light"/>
        </w:rPr>
      </w:pPr>
      <w:r w:rsidRPr="006E6B8D">
        <w:rPr>
          <w:rFonts w:ascii="Franklin Gothic Book" w:hAnsi="Franklin Gothic Book" w:cs="Calibri Light"/>
        </w:rPr>
        <w:t>Vállalkozó részéről jognyilatkozattételre jogosult személy:</w:t>
      </w:r>
    </w:p>
    <w:p w14:paraId="13B856E0"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Neve:</w:t>
      </w:r>
      <w:r w:rsidRPr="006E6B8D">
        <w:rPr>
          <w:rFonts w:ascii="Franklin Gothic Book" w:hAnsi="Franklin Gothic Book" w:cs="Calibri Light"/>
        </w:rPr>
        <w:tab/>
      </w:r>
    </w:p>
    <w:p w14:paraId="21E98121"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Telefonszám:</w:t>
      </w:r>
      <w:r w:rsidRPr="006E6B8D">
        <w:rPr>
          <w:rFonts w:ascii="Franklin Gothic Book" w:hAnsi="Franklin Gothic Book" w:cs="Calibri Light"/>
        </w:rPr>
        <w:tab/>
      </w:r>
    </w:p>
    <w:p w14:paraId="160B99D8" w14:textId="77777777" w:rsidR="0019276C" w:rsidRPr="006E6B8D" w:rsidRDefault="0019276C" w:rsidP="007F2DF3">
      <w:pPr>
        <w:spacing w:before="120" w:after="120"/>
        <w:ind w:left="567" w:firstLine="142"/>
        <w:rPr>
          <w:rFonts w:ascii="Franklin Gothic Book" w:hAnsi="Franklin Gothic Book" w:cs="Calibri Light"/>
        </w:rPr>
      </w:pPr>
      <w:r w:rsidRPr="006E6B8D">
        <w:rPr>
          <w:rFonts w:ascii="Franklin Gothic Book" w:hAnsi="Franklin Gothic Book" w:cs="Calibri Light"/>
        </w:rPr>
        <w:t xml:space="preserve">E-mail cím: </w:t>
      </w:r>
    </w:p>
    <w:p w14:paraId="5619B88D" w14:textId="77777777" w:rsidR="0019276C" w:rsidRPr="006E6B8D" w:rsidRDefault="0019276C" w:rsidP="007F2DF3">
      <w:pPr>
        <w:spacing w:before="120" w:after="120"/>
        <w:ind w:left="567"/>
        <w:rPr>
          <w:rFonts w:ascii="Franklin Gothic Book" w:hAnsi="Franklin Gothic Book" w:cs="Calibri Light"/>
        </w:rPr>
      </w:pPr>
      <w:r w:rsidRPr="006E6B8D">
        <w:rPr>
          <w:rFonts w:ascii="Franklin Gothic Book" w:hAnsi="Franklin Gothic Book" w:cs="Calibri Light"/>
        </w:rPr>
        <w:t>A kapcsolattartók személyében történt változás nem minősül szerződésmódosításnak.</w:t>
      </w:r>
    </w:p>
    <w:p w14:paraId="33C9E532"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Szerződő felek jelen szerződés teljesítése során kötelesek együttműködni. </w:t>
      </w:r>
    </w:p>
    <w:p w14:paraId="636A7F3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Megrendelő és Vállalkozó egymás írásbeli megkeresésére azok kézhezvételétől számítva 2 munkanapon belül – illetve sürgős esetben haladéktalanul - írásban érdemi nyilatkozatot kötelesek tenni. </w:t>
      </w:r>
    </w:p>
    <w:p w14:paraId="079E2DFB"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A szerződés megszűnése, megszüntetése és kapcsolódó szabályok</w:t>
      </w:r>
    </w:p>
    <w:p w14:paraId="5A56ABFB"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szerződés a határozott idő elteltével, vagy rendkívüli felmondással szűnik meg.</w:t>
      </w:r>
    </w:p>
    <w:p w14:paraId="4A10A60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teljesítés előtti megszüntetésére a Ptk. vállalkozási szerződésre vonatkozó szabályai irányadók az alábbiak figyelembevételével:</w:t>
      </w:r>
    </w:p>
    <w:p w14:paraId="7BBF5A2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sérelmet szenvedett fél jogosult azonnali hatállyal elállni a szerződéstől, ill. azt felmondani másik fél szerződésszegése esetén, ha már nem áll érdekében a teljesítés. A jelen szerződésben súlyos szerződésszegésként megjelölt bármely magatartás vagy mulasztás tanúsítása, illetve az egyéb ilyennek minősíthető magatartások vagy mulasztások bármelyike az érdekmúlás bekövetkezését önmagában megalapozza.</w:t>
      </w:r>
    </w:p>
    <w:p w14:paraId="76F34A2F"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Súlyos szerződésszegésnek minősül Vállalkozó részéről különösen, ha</w:t>
      </w:r>
    </w:p>
    <w:p w14:paraId="6E71E52F"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kapcsolatos bármely kötelezettségét akként szegi meg, hogy az előírt minőségben, vagy határidőre való teljesítés nem valószínű, vagy</w:t>
      </w:r>
    </w:p>
    <w:p w14:paraId="22721C82"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alapos ok nélkül a teljesítést felfüggeszti (legalább 5 naptári napra), vagy</w:t>
      </w:r>
    </w:p>
    <w:p w14:paraId="0EBC7861"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ellen az illetékes bíróság jogerős végzése alapján felszámolási eljárás indul; vagy</w:t>
      </w:r>
    </w:p>
    <w:p w14:paraId="6F62C9D9"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végelszámolás iránti kérelme (amennyiben gazdasági társaságról van szó) a cégbíróságnál benyújtásra került; vagy</w:t>
      </w:r>
    </w:p>
    <w:p w14:paraId="3BE674E8"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Vállalkozóval szemben az illetékes cégbíróság előtt megszüntetési, törlési eljárás indul, vagy</w:t>
      </w:r>
    </w:p>
    <w:p w14:paraId="131FB17D"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jelen szerződésben foglalt bármely egyéb kötelezettségének nem tesz eleget, és emiatt a szerződés feljogosítja Megrendelőt a felmondásra vagy az elállásra, vagy</w:t>
      </w:r>
    </w:p>
    <w:p w14:paraId="41E8CDA5"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amennyiben bármely a Kbt. által előírt kötelezettségét – kivéve, ha ahhoz más jogkövetkezményt fűz a Kbt. vagy más kógens jogszabály - Vállalkozó megszegi, különösen a Kbt. 136. § (1) bekezdés a) vagy b) pontjának, 138. § (1) bekezdésének megsértése esetén, vagy</w:t>
      </w:r>
    </w:p>
    <w:p w14:paraId="1B26067D"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lastRenderedPageBreak/>
        <w:t>jogszabályon vagy jelen szerződésen alapuló titoktartási kötelezettségét megszegi, különös tekintettel az 5.8 pontban foglaltakra, vagy</w:t>
      </w:r>
    </w:p>
    <w:p w14:paraId="1CD3B132"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Jogszabályon alapuló egyéb felmondási vagy elállási okok fennállnak, vagy</w:t>
      </w:r>
    </w:p>
    <w:p w14:paraId="00417F18"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 teljesítés során hamis adatot szolgáltat, vagy</w:t>
      </w:r>
    </w:p>
    <w:p w14:paraId="6BB56A79"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alvállalkozót jogosulatlanul vesz igénybe, vagy</w:t>
      </w:r>
    </w:p>
    <w:p w14:paraId="29C28AFD" w14:textId="77777777" w:rsidR="0019276C" w:rsidRPr="006E6B8D" w:rsidRDefault="0019276C" w:rsidP="007F2DF3">
      <w:pPr>
        <w:numPr>
          <w:ilvl w:val="1"/>
          <w:numId w:val="20"/>
        </w:numPr>
        <w:suppressAutoHyphens/>
        <w:spacing w:before="120" w:after="120"/>
        <w:ind w:left="1077" w:hanging="357"/>
        <w:jc w:val="both"/>
        <w:rPr>
          <w:rFonts w:ascii="Franklin Gothic Book" w:hAnsi="Franklin Gothic Book" w:cs="Calibri Light"/>
        </w:rPr>
      </w:pPr>
      <w:r w:rsidRPr="006E6B8D">
        <w:rPr>
          <w:rFonts w:ascii="Franklin Gothic Book" w:hAnsi="Franklin Gothic Book" w:cs="Calibri Light"/>
        </w:rPr>
        <w:t>Vállalkozó a foglalkoztatásra vonatkozó szabályokat megsérti.</w:t>
      </w:r>
    </w:p>
    <w:p w14:paraId="275AC47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Vállalkozó jogosult jelen szerződéstől való azonnali hatályú elállásra/felmondásra, ha Megrendelő – olyan okból, amelyért felelős – </w:t>
      </w:r>
    </w:p>
    <w:p w14:paraId="603081D7" w14:textId="77777777" w:rsidR="0019276C" w:rsidRPr="006E6B8D" w:rsidRDefault="0019276C" w:rsidP="007F2DF3">
      <w:pPr>
        <w:numPr>
          <w:ilvl w:val="1"/>
          <w:numId w:val="23"/>
        </w:numPr>
        <w:suppressAutoHyphens/>
        <w:spacing w:before="120" w:after="120"/>
        <w:jc w:val="both"/>
        <w:rPr>
          <w:rFonts w:ascii="Franklin Gothic Book" w:hAnsi="Franklin Gothic Book" w:cs="Calibri Light"/>
        </w:rPr>
      </w:pPr>
      <w:r w:rsidRPr="006E6B8D">
        <w:rPr>
          <w:rFonts w:ascii="Franklin Gothic Book" w:hAnsi="Franklin Gothic Book" w:cs="Calibri Light"/>
        </w:rPr>
        <w:t xml:space="preserve">a számlát – felszólítás ellenére – sem fizeti meg, vagy </w:t>
      </w:r>
    </w:p>
    <w:p w14:paraId="3FF2092B" w14:textId="77777777" w:rsidR="0019276C" w:rsidRPr="006E6B8D" w:rsidRDefault="0019276C" w:rsidP="007F2DF3">
      <w:pPr>
        <w:numPr>
          <w:ilvl w:val="1"/>
          <w:numId w:val="23"/>
        </w:numPr>
        <w:suppressAutoHyphens/>
        <w:spacing w:before="120" w:after="120"/>
        <w:jc w:val="both"/>
        <w:rPr>
          <w:rFonts w:ascii="Franklin Gothic Book" w:hAnsi="Franklin Gothic Book" w:cs="Calibri Light"/>
        </w:rPr>
      </w:pPr>
      <w:r w:rsidRPr="006E6B8D">
        <w:rPr>
          <w:rFonts w:ascii="Franklin Gothic Book" w:hAnsi="Franklin Gothic Book" w:cs="Calibri Light"/>
        </w:rPr>
        <w:t>egyébként Vállalkozó tevékenységét lehetetlenné teszi.</w:t>
      </w:r>
    </w:p>
    <w:p w14:paraId="43569E52"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A szerződés bármely jogcímen történő megszűnése esetén Vállalkozó a megszűnésig teljesített szolgáltatások ellenértékére jogosult. A szerződés megszűnését követően Vállalkozó köteles a teljesítés helyét Megrendelő birtokába adni.</w:t>
      </w:r>
    </w:p>
    <w:p w14:paraId="6D04989C"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45F9D4B"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jogosult és egyben köteles a szerződést felmondani - ha szükséges olyan határidővel, amely lehetővé teszi, hogy a szerződéssel érintett feladata ellátásáról gondoskodni tudjon - ha</w:t>
      </w:r>
    </w:p>
    <w:p w14:paraId="43223391" w14:textId="77777777" w:rsidR="0019276C" w:rsidRPr="006E6B8D" w:rsidRDefault="0019276C" w:rsidP="007F2DF3">
      <w:pPr>
        <w:numPr>
          <w:ilvl w:val="1"/>
          <w:numId w:val="24"/>
        </w:numPr>
        <w:suppressAutoHyphens/>
        <w:spacing w:before="120" w:after="120"/>
        <w:jc w:val="both"/>
        <w:rPr>
          <w:rFonts w:ascii="Franklin Gothic Book" w:hAnsi="Franklin Gothic Book" w:cs="Calibri Light"/>
        </w:rPr>
      </w:pPr>
      <w:r w:rsidRPr="006E6B8D">
        <w:rPr>
          <w:rFonts w:ascii="Franklin Gothic Book" w:hAnsi="Franklin Gothic Book" w:cs="Calibri Light"/>
        </w:rPr>
        <w:t xml:space="preserve">Vállalkozóban közvetetten vagy közvetlenül 25%-ot meghaladó tulajdoni részesedést szerez valamely olyan jogi személy vagy személyes joga szerint jogképes szervezet, amely tekintetében fennáll a Kbt. 62. § (1) bekezdés k) pont </w:t>
      </w:r>
      <w:proofErr w:type="spellStart"/>
      <w:r w:rsidRPr="006E6B8D">
        <w:rPr>
          <w:rFonts w:ascii="Franklin Gothic Book" w:hAnsi="Franklin Gothic Book" w:cs="Calibri Light"/>
        </w:rPr>
        <w:t>kb</w:t>
      </w:r>
      <w:proofErr w:type="spellEnd"/>
      <w:r w:rsidRPr="006E6B8D">
        <w:rPr>
          <w:rFonts w:ascii="Franklin Gothic Book" w:hAnsi="Franklin Gothic Book" w:cs="Calibri Light"/>
        </w:rPr>
        <w:t>) alpontjában meghatározott feltétel;</w:t>
      </w:r>
    </w:p>
    <w:p w14:paraId="12211C0B" w14:textId="77777777" w:rsidR="0019276C" w:rsidRPr="006E6B8D" w:rsidRDefault="0019276C" w:rsidP="007F2DF3">
      <w:pPr>
        <w:numPr>
          <w:ilvl w:val="1"/>
          <w:numId w:val="24"/>
        </w:numPr>
        <w:suppressAutoHyphens/>
        <w:spacing w:before="120" w:after="120"/>
        <w:jc w:val="both"/>
        <w:rPr>
          <w:rFonts w:ascii="Franklin Gothic Book" w:hAnsi="Franklin Gothic Book" w:cs="Calibri Light"/>
        </w:rPr>
      </w:pPr>
      <w:r w:rsidRPr="006E6B8D">
        <w:rPr>
          <w:rFonts w:ascii="Franklin Gothic Book" w:hAnsi="Franklin Gothic Book" w:cs="Calibri Light"/>
        </w:rPr>
        <w:t xml:space="preserve">Vállalkozó közvetetten vagy közvetlenül 25%-ot meghaladó tulajdoni részesedést szerez valamely olyan jogi személyben vagy személyes joga szerint jogképes szervezetben, amely tekintetében fennáll a Kbt. 62. § (1) bekezdés k) pont </w:t>
      </w:r>
      <w:proofErr w:type="spellStart"/>
      <w:r w:rsidRPr="006E6B8D">
        <w:rPr>
          <w:rFonts w:ascii="Franklin Gothic Book" w:hAnsi="Franklin Gothic Book" w:cs="Calibri Light"/>
        </w:rPr>
        <w:t>kb</w:t>
      </w:r>
      <w:proofErr w:type="spellEnd"/>
      <w:r w:rsidRPr="006E6B8D">
        <w:rPr>
          <w:rFonts w:ascii="Franklin Gothic Book" w:hAnsi="Franklin Gothic Book" w:cs="Calibri Light"/>
        </w:rPr>
        <w:t>) alpontjában meghatározott feltétel.</w:t>
      </w:r>
    </w:p>
    <w:p w14:paraId="1B3D87B9" w14:textId="77777777" w:rsidR="0019276C" w:rsidRPr="006E6B8D" w:rsidRDefault="0019276C" w:rsidP="007F2DF3">
      <w:pPr>
        <w:numPr>
          <w:ilvl w:val="1"/>
          <w:numId w:val="24"/>
        </w:numPr>
        <w:suppressAutoHyphens/>
        <w:spacing w:before="120" w:after="120"/>
        <w:jc w:val="both"/>
        <w:rPr>
          <w:rFonts w:ascii="Franklin Gothic Book" w:hAnsi="Franklin Gothic Book" w:cs="Calibri Light"/>
        </w:rPr>
      </w:pPr>
      <w:r w:rsidRPr="006E6B8D">
        <w:rPr>
          <w:rFonts w:ascii="Franklin Gothic Book" w:hAnsi="Franklin Gothic Book" w:cs="Calibri Light"/>
        </w:rPr>
        <w:t>Ennek érdekében a szerződés teljesítésének teljes időtartama alatt Vállalkozó tulajdonosi szerkezetét Megrendelő számára megismerhetővé teszi és a Kbt. 143. § (3) bekezdése szerinti ügyletekről Megrendelőt haladéktalanul értesíti.</w:t>
      </w:r>
    </w:p>
    <w:p w14:paraId="228C80C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a szerződést felmondhatja, ha:</w:t>
      </w:r>
    </w:p>
    <w:p w14:paraId="0334169A" w14:textId="77777777" w:rsidR="0019276C" w:rsidRPr="006E6B8D" w:rsidRDefault="0019276C" w:rsidP="007F2DF3">
      <w:pPr>
        <w:numPr>
          <w:ilvl w:val="1"/>
          <w:numId w:val="25"/>
        </w:numPr>
        <w:suppressAutoHyphens/>
        <w:spacing w:before="120" w:after="120"/>
        <w:jc w:val="both"/>
        <w:rPr>
          <w:rFonts w:ascii="Franklin Gothic Book" w:hAnsi="Franklin Gothic Book" w:cs="Calibri Light"/>
        </w:rPr>
      </w:pPr>
      <w:r w:rsidRPr="006E6B8D">
        <w:rPr>
          <w:rFonts w:ascii="Franklin Gothic Book" w:hAnsi="Franklin Gothic Book" w:cs="Calibri Light"/>
        </w:rPr>
        <w:t>feltétlenül szükséges a szerződés olyan lényeges módosítása, amely esetében a Kbt. 141. § alapján új közbeszerzési eljárást kell lefolytatni;</w:t>
      </w:r>
    </w:p>
    <w:p w14:paraId="0053C50D" w14:textId="77777777" w:rsidR="0019276C" w:rsidRPr="006E6B8D" w:rsidRDefault="0019276C" w:rsidP="007F2DF3">
      <w:pPr>
        <w:numPr>
          <w:ilvl w:val="1"/>
          <w:numId w:val="25"/>
        </w:numPr>
        <w:suppressAutoHyphens/>
        <w:spacing w:before="120" w:after="120"/>
        <w:jc w:val="both"/>
        <w:rPr>
          <w:rFonts w:ascii="Franklin Gothic Book" w:hAnsi="Franklin Gothic Book" w:cs="Calibri Light"/>
        </w:rPr>
      </w:pPr>
      <w:r w:rsidRPr="006E6B8D">
        <w:rPr>
          <w:rFonts w:ascii="Franklin Gothic Book" w:hAnsi="Franklin Gothic Book" w:cs="Calibri Light"/>
        </w:rPr>
        <w:t>Vállalkozó nem biztosítja a Kbt. 138. §-ban foglaltak betartását, vagy Vállalkozó személyében érvényesen olyan jogutódlás következett be, amely nem felel meg a Kbt. 139. §-ban foglaltaknak; vagy</w:t>
      </w:r>
    </w:p>
    <w:p w14:paraId="28BB328F" w14:textId="77777777" w:rsidR="0019276C" w:rsidRPr="006E6B8D" w:rsidRDefault="0019276C" w:rsidP="007F2DF3">
      <w:pPr>
        <w:numPr>
          <w:ilvl w:val="1"/>
          <w:numId w:val="25"/>
        </w:numPr>
        <w:suppressAutoHyphens/>
        <w:spacing w:before="120" w:after="120"/>
        <w:jc w:val="both"/>
        <w:rPr>
          <w:rFonts w:ascii="Franklin Gothic Book" w:hAnsi="Franklin Gothic Book" w:cs="Calibri Light"/>
        </w:rPr>
      </w:pPr>
      <w:r w:rsidRPr="006E6B8D">
        <w:rPr>
          <w:rFonts w:ascii="Franklin Gothic Book" w:hAnsi="Franklin Gothic Book" w:cs="Calibri Light"/>
        </w:rPr>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08F5037"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Megrendelő köteles a szerződést felmondani, vagy - a Ptk.-ban foglaltak szerint - attól elállni, ha a szerződés megkötését követően jut tudomására, hogy Vállalkozó tekintetében a közbeszerzési eljárás során kizáró ok állt fenn, és ezért ki kellett volna zárni a közbeszerzési eljárásból.</w:t>
      </w:r>
    </w:p>
    <w:p w14:paraId="05052760" w14:textId="77777777" w:rsidR="0019276C" w:rsidRPr="006E6B8D" w:rsidRDefault="0019276C" w:rsidP="007F2DF3">
      <w:pPr>
        <w:pStyle w:val="Listaszerbekezds"/>
        <w:numPr>
          <w:ilvl w:val="0"/>
          <w:numId w:val="22"/>
        </w:numPr>
        <w:spacing w:line="276" w:lineRule="auto"/>
        <w:ind w:left="357" w:hanging="357"/>
        <w:contextualSpacing w:val="0"/>
        <w:jc w:val="left"/>
        <w:outlineLvl w:val="0"/>
        <w:rPr>
          <w:rFonts w:ascii="Franklin Gothic Book" w:hAnsi="Franklin Gothic Book" w:cs="Calibri Light"/>
          <w:b/>
          <w:bCs/>
          <w:caps/>
          <w:kern w:val="32"/>
          <w:szCs w:val="22"/>
          <w:lang w:eastAsia="en-US"/>
        </w:rPr>
      </w:pPr>
      <w:r w:rsidRPr="006E6B8D">
        <w:rPr>
          <w:rFonts w:ascii="Franklin Gothic Book" w:hAnsi="Franklin Gothic Book" w:cs="Calibri Light"/>
          <w:b/>
          <w:bCs/>
          <w:caps/>
          <w:kern w:val="32"/>
          <w:szCs w:val="22"/>
          <w:lang w:eastAsia="en-US"/>
        </w:rPr>
        <w:t>záró rendelkezések</w:t>
      </w:r>
    </w:p>
    <w:p w14:paraId="31C435BD"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E szerződésben nem szabályozott kérdésekben a Kbt., továbbá a Kbt. által engedett körben a Ptk. és a kapcsolódó jogszabályok, különösen a temetőkről és a temetkezésről szóló 1999. évi XLIII. törvény, valamint annak végrehajtásáról szóló 145/1999. (X. 1.) Korm. rendelet vonatkozó rendelkezései az irányadók.</w:t>
      </w:r>
    </w:p>
    <w:p w14:paraId="4F4E5F69"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vis maior esetben a szerződést bármely fél felmondhatja, ha az ok legalább 60 napon keresztül fennáll. Vis maior esetén az erről tudomást szerző fél haladéktalanul köteles a másik felet értesíteni, amelynek elmaradásából, vagy nem megfelelő teljesítéséből eredő károkért felelős.</w:t>
      </w:r>
    </w:p>
    <w:p w14:paraId="0CAF317D"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Felek megállapodnak abban, hogy Vállalkozó nem fizethet, illetve számolhat el a szerződés teljesítésével összefüggésben olyan költségeket, amelyek a Kbt. 62. § (1) bekezdés k) pont </w:t>
      </w:r>
      <w:proofErr w:type="spellStart"/>
      <w:r w:rsidRPr="006E6B8D">
        <w:rPr>
          <w:rFonts w:ascii="Franklin Gothic Book" w:hAnsi="Franklin Gothic Book" w:cs="Calibri Light"/>
          <w:szCs w:val="22"/>
        </w:rPr>
        <w:t>ka</w:t>
      </w:r>
      <w:proofErr w:type="spellEnd"/>
      <w:r w:rsidRPr="006E6B8D">
        <w:rPr>
          <w:rFonts w:ascii="Franklin Gothic Book" w:hAnsi="Franklin Gothic Book" w:cs="Calibri Light"/>
          <w:szCs w:val="22"/>
        </w:rPr>
        <w:t>)-</w:t>
      </w:r>
      <w:proofErr w:type="spellStart"/>
      <w:r w:rsidRPr="006E6B8D">
        <w:rPr>
          <w:rFonts w:ascii="Franklin Gothic Book" w:hAnsi="Franklin Gothic Book" w:cs="Calibri Light"/>
          <w:szCs w:val="22"/>
        </w:rPr>
        <w:t>kb</w:t>
      </w:r>
      <w:proofErr w:type="spellEnd"/>
      <w:r w:rsidRPr="006E6B8D">
        <w:rPr>
          <w:rFonts w:ascii="Franklin Gothic Book" w:hAnsi="Franklin Gothic Book" w:cs="Calibri Light"/>
          <w:szCs w:val="22"/>
        </w:rPr>
        <w:t>) alpontja szerinti feltételeknek nem megfelelő társaság tekintetében merülnek fel, és amelyek Vállalkozó adóköteles jövedelmének csökkentésére alkalmasak.</w:t>
      </w:r>
    </w:p>
    <w:p w14:paraId="380A42EE"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Szerződő Felek rögzítik, hogy jelen szerződés csak a Kbt. feltételeinek (141. §) teljesülése esetén, írásban módosítható. Felek rögzítik, hogy a szerződés módosul az alábbi esetekben:</w:t>
      </w:r>
    </w:p>
    <w:p w14:paraId="7CB678FA" w14:textId="77777777" w:rsidR="0019276C" w:rsidRPr="006E6B8D" w:rsidRDefault="0019276C" w:rsidP="007F2DF3">
      <w:pPr>
        <w:numPr>
          <w:ilvl w:val="1"/>
          <w:numId w:val="21"/>
        </w:numPr>
        <w:tabs>
          <w:tab w:val="left" w:pos="2290"/>
        </w:tabs>
        <w:suppressAutoHyphens/>
        <w:spacing w:before="120" w:after="120"/>
        <w:ind w:left="1068"/>
        <w:jc w:val="both"/>
        <w:rPr>
          <w:rFonts w:ascii="Franklin Gothic Book" w:hAnsi="Franklin Gothic Book" w:cs="Calibri Light"/>
        </w:rPr>
      </w:pPr>
      <w:r w:rsidRPr="006E6B8D">
        <w:rPr>
          <w:rFonts w:ascii="Franklin Gothic Book" w:hAnsi="Franklin Gothic Book" w:cs="Calibri Light"/>
        </w:rPr>
        <w:t>felek közhiteles nyilvántartásban foglalt adatainak módosulása esetén a nyilvántartásba bejegyzés napjával,</w:t>
      </w:r>
      <w:r w:rsidR="002B1370">
        <w:rPr>
          <w:rFonts w:ascii="Franklin Gothic Book" w:hAnsi="Franklin Gothic Book" w:cs="Calibri Light"/>
        </w:rPr>
        <w:t xml:space="preserve"> melyről a felek kötelesek írásban tájékoztatni a másik felet.</w:t>
      </w:r>
    </w:p>
    <w:p w14:paraId="7F4C0AD3" w14:textId="77777777" w:rsidR="0019276C" w:rsidRPr="006E6B8D" w:rsidRDefault="0019276C" w:rsidP="007F2DF3">
      <w:pPr>
        <w:numPr>
          <w:ilvl w:val="1"/>
          <w:numId w:val="21"/>
        </w:numPr>
        <w:tabs>
          <w:tab w:val="left" w:pos="2290"/>
        </w:tabs>
        <w:suppressAutoHyphens/>
        <w:spacing w:before="120" w:after="120"/>
        <w:ind w:left="1068"/>
        <w:jc w:val="both"/>
        <w:rPr>
          <w:rFonts w:ascii="Franklin Gothic Book" w:hAnsi="Franklin Gothic Book" w:cs="Calibri Light"/>
        </w:rPr>
      </w:pPr>
      <w:r w:rsidRPr="006E6B8D">
        <w:rPr>
          <w:rFonts w:ascii="Franklin Gothic Book" w:hAnsi="Franklin Gothic Book" w:cs="Calibri Light"/>
        </w:rPr>
        <w:t>felek kapcsolattartóira, teljesítésigazoló személyére vonatkozó adatok módosulása esetén a másik félhez tett közlés kézhezvételének napjával,</w:t>
      </w:r>
    </w:p>
    <w:p w14:paraId="2348322C" w14:textId="77777777" w:rsidR="0019276C" w:rsidRPr="006E6B8D" w:rsidRDefault="0019276C" w:rsidP="007F2DF3">
      <w:pPr>
        <w:spacing w:before="120" w:after="120"/>
        <w:ind w:left="1068"/>
        <w:jc w:val="both"/>
        <w:rPr>
          <w:rFonts w:ascii="Franklin Gothic Book" w:hAnsi="Franklin Gothic Book" w:cs="Calibri Light"/>
        </w:rPr>
      </w:pPr>
      <w:r w:rsidRPr="006E6B8D">
        <w:rPr>
          <w:rFonts w:ascii="Franklin Gothic Book" w:hAnsi="Franklin Gothic Book" w:cs="Calibri Light"/>
        </w:rPr>
        <w:t>amennyiben a Kbt. ezt nem zárja ki.</w:t>
      </w:r>
    </w:p>
    <w:p w14:paraId="23B97CA8"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rögzítik, hogy semmis a szerződés módosítása, ha az arra irányul, hogy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Vállalkozót terhelő többletmunkaköltségeket vagy indokolatlanul egyéb, a szerződés alapján Vállalkozót terhelő kockázatokat. E körben kijelenti Vállalkozó, hogy a kockázatokat felmérte és azt a jelen szerződésben foglalt ellenszolgáltatásban teljeskörűen érvényesítette.</w:t>
      </w:r>
    </w:p>
    <w:p w14:paraId="1DEFF52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Felek jelen szerződésből eredő jogvitáik esetére kikötik a teljesítés helye szerinti Járásbíróság/Törvényszék kizárólagos illetékességét.</w:t>
      </w:r>
    </w:p>
    <w:p w14:paraId="199B9A07"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Felek megállapodnak abban, hogy amennyiben jelen szerződés bármely pontja kógens jogszabályba ütközne, vagy a közbeszerzési eljárás kötelező érvényű dokumentumának tartalmával ellentétes lenne, akkor jelen szerződés fentieket sértő rendelkezése helyébe – </w:t>
      </w:r>
      <w:r w:rsidRPr="006E6B8D">
        <w:rPr>
          <w:rFonts w:ascii="Franklin Gothic Book" w:hAnsi="Franklin Gothic Book" w:cs="Calibri Light"/>
          <w:szCs w:val="22"/>
        </w:rPr>
        <w:lastRenderedPageBreak/>
        <w:t>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0170CA6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Jelen szerződés …….. megegyező, eredeti példányban készült el, elválaszthatatlan részét képezi (Megrendelő példányához fizikailag nem kapcsolva) a közbeszerzési eljárás iratanyaga, kivéve a döntések és döntéselőkészítő anyagok.</w:t>
      </w:r>
    </w:p>
    <w:p w14:paraId="5F10717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 A szerződés a mindkét fél aláírásra és kötelezettségvállalásra jogosult vezető tisztségviselőjének (Vállalkozónál cégszerű) aláírása esetén érvényes.</w:t>
      </w:r>
    </w:p>
    <w:p w14:paraId="14DD7245"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 xml:space="preserve">A Vállalkozó képviselője jelen szerződés aláírásával úgy nyilatkozik, hogy az általa képviselt szervezet a nemzeti vagyonról szóló 2011. évi CXCVI. törvény 3. § (1) </w:t>
      </w:r>
      <w:proofErr w:type="spellStart"/>
      <w:r w:rsidRPr="006E6B8D">
        <w:rPr>
          <w:rFonts w:ascii="Franklin Gothic Book" w:hAnsi="Franklin Gothic Book" w:cs="Calibri Light"/>
          <w:szCs w:val="22"/>
        </w:rPr>
        <w:t>bek</w:t>
      </w:r>
      <w:proofErr w:type="spellEnd"/>
      <w:r w:rsidRPr="006E6B8D">
        <w:rPr>
          <w:rFonts w:ascii="Franklin Gothic Book" w:hAnsi="Franklin Gothic Book" w:cs="Calibri Light"/>
          <w:szCs w:val="22"/>
        </w:rPr>
        <w:t>. 1. a), b) vagy c) pontja szerint átlátható szervezetnek minősül. A nyilatkozatban foglaltak változása esetén haladéktalanul köteles a Megrendelőt erről tájékoztatni. Vállalkozó tudomásul veszi, hogy a valótlan tartalmú nyilatkozat alapján kötött visszterhes szerződést a Megrendelő felmondhatja vagy – ha szerződés teljesítésére még nem került sor – a szerződéstől elállhat.</w:t>
      </w:r>
    </w:p>
    <w:p w14:paraId="0E757B10" w14:textId="77777777" w:rsidR="0019276C" w:rsidRPr="006E6B8D" w:rsidRDefault="0019276C" w:rsidP="007F2DF3">
      <w:pPr>
        <w:pStyle w:val="Listaszerbekezds"/>
        <w:numPr>
          <w:ilvl w:val="1"/>
          <w:numId w:val="22"/>
        </w:numPr>
        <w:spacing w:line="276" w:lineRule="auto"/>
        <w:ind w:left="567" w:hanging="573"/>
        <w:contextualSpacing w:val="0"/>
        <w:outlineLvl w:val="0"/>
        <w:rPr>
          <w:rFonts w:ascii="Franklin Gothic Book" w:hAnsi="Franklin Gothic Book" w:cs="Calibri Light"/>
          <w:szCs w:val="22"/>
        </w:rPr>
      </w:pPr>
      <w:r w:rsidRPr="006E6B8D">
        <w:rPr>
          <w:rFonts w:ascii="Franklin Gothic Book" w:hAnsi="Franklin Gothic Book" w:cs="Calibri Light"/>
          <w:szCs w:val="22"/>
        </w:rPr>
        <w:t>Jelen szerződés az aláírásának napján – amennyiben nem egy napon írják alá a szerződést, az utolsó aláírás napján – lép hatályba.</w:t>
      </w:r>
    </w:p>
    <w:p w14:paraId="4BFEDEEB" w14:textId="5A61E0A2" w:rsidR="0019276C" w:rsidRPr="006E6B8D" w:rsidRDefault="0019276C" w:rsidP="007F2DF3">
      <w:pPr>
        <w:pStyle w:val="Listaszerbekezds"/>
        <w:numPr>
          <w:ilvl w:val="1"/>
          <w:numId w:val="22"/>
        </w:numPr>
        <w:spacing w:line="276" w:lineRule="auto"/>
        <w:ind w:left="709" w:hanging="715"/>
        <w:contextualSpacing w:val="0"/>
        <w:outlineLvl w:val="0"/>
        <w:rPr>
          <w:rFonts w:ascii="Franklin Gothic Book" w:eastAsia="Times New Roman" w:hAnsi="Franklin Gothic Book" w:cs="Calibri Light"/>
          <w:color w:val="000000"/>
          <w:szCs w:val="22"/>
        </w:rPr>
      </w:pPr>
      <w:bookmarkStart w:id="16" w:name="_Hlk1213416"/>
      <w:r w:rsidRPr="006E6B8D">
        <w:rPr>
          <w:rFonts w:ascii="Franklin Gothic Book" w:eastAsia="Times New Roman" w:hAnsi="Franklin Gothic Book" w:cs="Calibri Light"/>
          <w:color w:val="000000"/>
          <w:szCs w:val="22"/>
        </w:rPr>
        <w:t>A Kbt. 131. § (2) bekezdése szerint a nyertes ajánlat azon eleme, amely értékelésre került a Szerződés 5.2 pontja tartalmazz</w:t>
      </w:r>
      <w:r w:rsidR="00A1070E">
        <w:rPr>
          <w:rFonts w:ascii="Franklin Gothic Book" w:eastAsia="Times New Roman" w:hAnsi="Franklin Gothic Book" w:cs="Calibri Light"/>
          <w:color w:val="000000"/>
          <w:szCs w:val="22"/>
        </w:rPr>
        <w:t>a</w:t>
      </w:r>
      <w:r w:rsidRPr="006E6B8D">
        <w:rPr>
          <w:rFonts w:ascii="Franklin Gothic Book" w:eastAsia="Times New Roman" w:hAnsi="Franklin Gothic Book" w:cs="Calibri Light"/>
          <w:color w:val="000000"/>
          <w:szCs w:val="22"/>
        </w:rPr>
        <w:t>. Az ajánlat további – értékelt – eleme az alábbi:</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2546"/>
      </w:tblGrid>
      <w:tr w:rsidR="0019276C" w:rsidRPr="006E6B8D" w14:paraId="4FA59248" w14:textId="77777777" w:rsidTr="0019276C">
        <w:tc>
          <w:tcPr>
            <w:tcW w:w="5807" w:type="dxa"/>
            <w:shd w:val="clear" w:color="auto" w:fill="D9D9D9"/>
          </w:tcPr>
          <w:p w14:paraId="0BBAA980" w14:textId="77777777" w:rsidR="0019276C" w:rsidRPr="006E6B8D" w:rsidRDefault="0019276C" w:rsidP="007F2DF3">
            <w:pPr>
              <w:pStyle w:val="Listaszerbekezds"/>
              <w:spacing w:line="276" w:lineRule="auto"/>
              <w:ind w:left="0"/>
              <w:contextualSpacing w:val="0"/>
              <w:jc w:val="center"/>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Értékelési szempont</w:t>
            </w:r>
          </w:p>
        </w:tc>
        <w:tc>
          <w:tcPr>
            <w:tcW w:w="2546" w:type="dxa"/>
            <w:shd w:val="clear" w:color="auto" w:fill="D9D9D9"/>
          </w:tcPr>
          <w:p w14:paraId="13055BF5" w14:textId="77777777" w:rsidR="0019276C" w:rsidRPr="006E6B8D" w:rsidRDefault="0019276C" w:rsidP="007F2DF3">
            <w:pPr>
              <w:pStyle w:val="Listaszerbekezds"/>
              <w:spacing w:line="276" w:lineRule="auto"/>
              <w:ind w:left="0"/>
              <w:contextualSpacing w:val="0"/>
              <w:jc w:val="center"/>
              <w:outlineLvl w:val="0"/>
              <w:rPr>
                <w:rFonts w:ascii="Franklin Gothic Book" w:eastAsia="Times New Roman" w:hAnsi="Franklin Gothic Book" w:cs="Calibri Light"/>
                <w:b/>
                <w:color w:val="000000"/>
                <w:szCs w:val="22"/>
              </w:rPr>
            </w:pPr>
            <w:r w:rsidRPr="006E6B8D">
              <w:rPr>
                <w:rFonts w:ascii="Franklin Gothic Book" w:eastAsia="Times New Roman" w:hAnsi="Franklin Gothic Book" w:cs="Calibri Light"/>
                <w:b/>
                <w:color w:val="000000"/>
                <w:szCs w:val="22"/>
              </w:rPr>
              <w:t>Megajánlás</w:t>
            </w:r>
          </w:p>
        </w:tc>
      </w:tr>
      <w:tr w:rsidR="0019276C" w:rsidRPr="006E6B8D" w14:paraId="535D661E" w14:textId="77777777" w:rsidTr="0019276C">
        <w:tc>
          <w:tcPr>
            <w:tcW w:w="5807" w:type="dxa"/>
          </w:tcPr>
          <w:p w14:paraId="1DE9AA8D" w14:textId="77777777" w:rsidR="0019276C" w:rsidRPr="006E6B8D" w:rsidRDefault="0019276C" w:rsidP="007F2DF3">
            <w:pPr>
              <w:spacing w:before="120" w:after="120"/>
              <w:jc w:val="both"/>
              <w:outlineLvl w:val="0"/>
              <w:rPr>
                <w:rFonts w:ascii="Franklin Gothic Book" w:eastAsia="Times New Roman" w:hAnsi="Franklin Gothic Book" w:cs="Calibri Light"/>
              </w:rPr>
            </w:pPr>
            <w:r w:rsidRPr="006E6B8D">
              <w:rPr>
                <w:rFonts w:ascii="Franklin Gothic Book" w:eastAsia="Times New Roman" w:hAnsi="Franklin Gothic Book" w:cs="Calibri Light"/>
              </w:rPr>
              <w:t xml:space="preserve">A teljesítésbe bevonásra kerülő </w:t>
            </w:r>
            <w:r w:rsidR="009B7BBC" w:rsidRPr="006E6B8D">
              <w:rPr>
                <w:rFonts w:ascii="Franklin Gothic Book" w:eastAsia="Times New Roman" w:hAnsi="Franklin Gothic Book" w:cs="Calibri Light"/>
              </w:rPr>
              <w:t>M.3</w:t>
            </w:r>
            <w:r w:rsidRPr="006E6B8D">
              <w:rPr>
                <w:rFonts w:ascii="Franklin Gothic Book" w:eastAsia="Times New Roman" w:hAnsi="Franklin Gothic Book" w:cs="Calibri Light"/>
              </w:rPr>
              <w:t>. szakember többlettapasztalata temetkezési szolgáltatások területen (0-36 hónap)</w:t>
            </w:r>
          </w:p>
        </w:tc>
        <w:tc>
          <w:tcPr>
            <w:tcW w:w="2546" w:type="dxa"/>
          </w:tcPr>
          <w:p w14:paraId="2840A742" w14:textId="77777777" w:rsidR="0019276C" w:rsidRPr="006E6B8D" w:rsidRDefault="0019276C" w:rsidP="007F2DF3">
            <w:pPr>
              <w:pStyle w:val="Listaszerbekezds"/>
              <w:spacing w:line="276" w:lineRule="auto"/>
              <w:ind w:left="0"/>
              <w:contextualSpacing w:val="0"/>
              <w:outlineLvl w:val="0"/>
              <w:rPr>
                <w:rFonts w:ascii="Franklin Gothic Book" w:eastAsia="Times New Roman" w:hAnsi="Franklin Gothic Book" w:cs="Calibri Light"/>
                <w:color w:val="000000"/>
                <w:szCs w:val="22"/>
              </w:rPr>
            </w:pPr>
            <w:r w:rsidRPr="006E6B8D">
              <w:rPr>
                <w:rFonts w:ascii="Franklin Gothic Book" w:eastAsia="Times New Roman" w:hAnsi="Franklin Gothic Book" w:cs="Calibri Light"/>
                <w:color w:val="000000"/>
                <w:szCs w:val="22"/>
              </w:rPr>
              <w:t>………</w:t>
            </w:r>
            <w:proofErr w:type="gramStart"/>
            <w:r w:rsidRPr="006E6B8D">
              <w:rPr>
                <w:rFonts w:ascii="Franklin Gothic Book" w:eastAsia="Times New Roman" w:hAnsi="Franklin Gothic Book" w:cs="Calibri Light"/>
                <w:color w:val="000000"/>
                <w:szCs w:val="22"/>
              </w:rPr>
              <w:t>…….</w:t>
            </w:r>
            <w:proofErr w:type="gramEnd"/>
            <w:r w:rsidRPr="006E6B8D">
              <w:rPr>
                <w:rFonts w:ascii="Franklin Gothic Book" w:eastAsia="Times New Roman" w:hAnsi="Franklin Gothic Book" w:cs="Calibri Light"/>
                <w:color w:val="000000"/>
                <w:szCs w:val="22"/>
              </w:rPr>
              <w:t>.</w:t>
            </w:r>
            <w:r w:rsidR="009B7BBC" w:rsidRPr="006E6B8D">
              <w:rPr>
                <w:rFonts w:ascii="Franklin Gothic Book" w:eastAsia="Times New Roman" w:hAnsi="Franklin Gothic Book" w:cs="Calibri Light"/>
                <w:color w:val="000000"/>
                <w:szCs w:val="22"/>
              </w:rPr>
              <w:t>hó</w:t>
            </w:r>
          </w:p>
        </w:tc>
      </w:tr>
    </w:tbl>
    <w:bookmarkEnd w:id="16"/>
    <w:p w14:paraId="41237041" w14:textId="77777777" w:rsidR="0019276C" w:rsidRPr="006E6B8D" w:rsidRDefault="0019276C" w:rsidP="007F2DF3">
      <w:pPr>
        <w:spacing w:before="120" w:after="120"/>
        <w:jc w:val="both"/>
        <w:rPr>
          <w:rFonts w:ascii="Franklin Gothic Book" w:hAnsi="Franklin Gothic Book" w:cs="Calibri Light"/>
        </w:rPr>
      </w:pPr>
      <w:r w:rsidRPr="006E6B8D">
        <w:rPr>
          <w:rFonts w:ascii="Franklin Gothic Book" w:hAnsi="Franklin Gothic Book" w:cs="Calibri Light"/>
        </w:rPr>
        <w:t>Felek a szerződést, mint akaratukkal mindenben megegyezőt, elolvasás és értelmezés után, helybenhagyólag aláírják.</w:t>
      </w:r>
    </w:p>
    <w:p w14:paraId="079641E9" w14:textId="77777777" w:rsidR="0019276C" w:rsidRPr="006E6B8D" w:rsidRDefault="0019276C" w:rsidP="007F2DF3">
      <w:pPr>
        <w:spacing w:before="120" w:after="120"/>
        <w:jc w:val="both"/>
        <w:rPr>
          <w:rFonts w:ascii="Franklin Gothic Book" w:hAnsi="Franklin Gothic Book" w:cs="Calibri Light"/>
        </w:rPr>
      </w:pPr>
    </w:p>
    <w:p w14:paraId="2A6B4862" w14:textId="77777777" w:rsidR="0019276C" w:rsidRPr="006E6B8D" w:rsidRDefault="0019276C" w:rsidP="003D4AD9">
      <w:pPr>
        <w:tabs>
          <w:tab w:val="left" w:pos="5670"/>
        </w:tabs>
        <w:spacing w:after="0"/>
        <w:rPr>
          <w:rFonts w:ascii="Franklin Gothic Book" w:hAnsi="Franklin Gothic Book" w:cs="Calibri Light"/>
        </w:rPr>
      </w:pPr>
      <w:r w:rsidRPr="006E6B8D">
        <w:rPr>
          <w:rFonts w:ascii="Franklin Gothic Book" w:hAnsi="Franklin Gothic Book" w:cs="Calibri Light"/>
        </w:rPr>
        <w:t xml:space="preserve">……., </w:t>
      </w:r>
      <w:r w:rsidR="00CF2CC1" w:rsidRPr="006E6B8D">
        <w:rPr>
          <w:rFonts w:ascii="Franklin Gothic Book" w:hAnsi="Franklin Gothic Book" w:cs="Calibri Light"/>
        </w:rPr>
        <w:t>2020</w:t>
      </w:r>
      <w:r w:rsidRPr="006E6B8D">
        <w:rPr>
          <w:rFonts w:ascii="Franklin Gothic Book" w:hAnsi="Franklin Gothic Book" w:cs="Calibri Light"/>
        </w:rPr>
        <w:t>….</w:t>
      </w:r>
      <w:r w:rsidRPr="006E6B8D">
        <w:rPr>
          <w:rFonts w:ascii="Franklin Gothic Book" w:hAnsi="Franklin Gothic Book" w:cs="Calibri Light"/>
        </w:rPr>
        <w:tab/>
        <w:t xml:space="preserve">………………., </w:t>
      </w:r>
      <w:r w:rsidR="00CF2CC1" w:rsidRPr="006E6B8D">
        <w:rPr>
          <w:rFonts w:ascii="Franklin Gothic Book" w:hAnsi="Franklin Gothic Book" w:cs="Calibri Light"/>
        </w:rPr>
        <w:t>2020</w:t>
      </w:r>
      <w:r w:rsidRPr="006E6B8D">
        <w:rPr>
          <w:rFonts w:ascii="Franklin Gothic Book" w:hAnsi="Franklin Gothic Book" w:cs="Calibri Light"/>
        </w:rPr>
        <w:t>…</w:t>
      </w:r>
    </w:p>
    <w:tbl>
      <w:tblPr>
        <w:tblW w:w="10146" w:type="dxa"/>
        <w:tblInd w:w="-34" w:type="dxa"/>
        <w:tblLook w:val="0000" w:firstRow="0" w:lastRow="0" w:firstColumn="0" w:lastColumn="0" w:noHBand="0" w:noVBand="0"/>
      </w:tblPr>
      <w:tblGrid>
        <w:gridCol w:w="4403"/>
        <w:gridCol w:w="237"/>
        <w:gridCol w:w="5506"/>
      </w:tblGrid>
      <w:tr w:rsidR="0019276C" w:rsidRPr="006E6B8D" w14:paraId="333511DA" w14:textId="77777777" w:rsidTr="0019276C">
        <w:trPr>
          <w:trHeight w:val="701"/>
        </w:trPr>
        <w:tc>
          <w:tcPr>
            <w:tcW w:w="4403" w:type="dxa"/>
            <w:shd w:val="clear" w:color="auto" w:fill="auto"/>
          </w:tcPr>
          <w:p w14:paraId="70C4AF0A"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eastAsia="Tahoma" w:hAnsi="Franklin Gothic Book" w:cs="Calibri Light"/>
              </w:rPr>
              <w:t>……………………………………………</w:t>
            </w:r>
            <w:r w:rsidRPr="006E6B8D">
              <w:rPr>
                <w:rFonts w:ascii="Franklin Gothic Book" w:hAnsi="Franklin Gothic Book" w:cs="Calibri Light"/>
              </w:rPr>
              <w:t>.</w:t>
            </w:r>
          </w:p>
          <w:p w14:paraId="447C11DC"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b/>
              </w:rPr>
              <w:t>………………..</w:t>
            </w:r>
          </w:p>
          <w:p w14:paraId="66C60F3E"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képviseletében</w:t>
            </w:r>
          </w:p>
          <w:p w14:paraId="5743B40F"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w:t>
            </w:r>
          </w:p>
          <w:p w14:paraId="5B5F8AED"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megrendelő</w:t>
            </w:r>
          </w:p>
        </w:tc>
        <w:tc>
          <w:tcPr>
            <w:tcW w:w="237" w:type="dxa"/>
            <w:shd w:val="clear" w:color="auto" w:fill="auto"/>
          </w:tcPr>
          <w:p w14:paraId="7B617A04" w14:textId="77777777" w:rsidR="0019276C" w:rsidRPr="006E6B8D" w:rsidRDefault="0019276C" w:rsidP="003D4AD9">
            <w:pPr>
              <w:snapToGrid w:val="0"/>
              <w:spacing w:after="0"/>
              <w:jc w:val="center"/>
              <w:rPr>
                <w:rFonts w:ascii="Franklin Gothic Book" w:hAnsi="Franklin Gothic Book" w:cs="Calibri Light"/>
              </w:rPr>
            </w:pPr>
          </w:p>
        </w:tc>
        <w:tc>
          <w:tcPr>
            <w:tcW w:w="5506" w:type="dxa"/>
            <w:shd w:val="clear" w:color="auto" w:fill="auto"/>
          </w:tcPr>
          <w:p w14:paraId="6592D613"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eastAsia="Tahoma" w:hAnsi="Franklin Gothic Book" w:cs="Calibri Light"/>
              </w:rPr>
              <w:t>……………………………………………</w:t>
            </w:r>
            <w:r w:rsidRPr="006E6B8D">
              <w:rPr>
                <w:rFonts w:ascii="Franklin Gothic Book" w:hAnsi="Franklin Gothic Book" w:cs="Calibri Light"/>
              </w:rPr>
              <w:t>.</w:t>
            </w:r>
          </w:p>
          <w:p w14:paraId="4D2B8306"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w:t>
            </w:r>
          </w:p>
          <w:p w14:paraId="194E5B24"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képviseletében</w:t>
            </w:r>
          </w:p>
          <w:p w14:paraId="6E0B455F"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w:t>
            </w:r>
          </w:p>
          <w:p w14:paraId="417150C9" w14:textId="77777777" w:rsidR="0019276C" w:rsidRPr="006E6B8D" w:rsidRDefault="0019276C" w:rsidP="003D4AD9">
            <w:pPr>
              <w:spacing w:after="0"/>
              <w:jc w:val="center"/>
              <w:rPr>
                <w:rFonts w:ascii="Franklin Gothic Book" w:hAnsi="Franklin Gothic Book" w:cs="Calibri Light"/>
              </w:rPr>
            </w:pPr>
            <w:r w:rsidRPr="006E6B8D">
              <w:rPr>
                <w:rFonts w:ascii="Franklin Gothic Book" w:hAnsi="Franklin Gothic Book" w:cs="Calibri Light"/>
              </w:rPr>
              <w:t>Vállalkozó</w:t>
            </w:r>
          </w:p>
        </w:tc>
      </w:tr>
    </w:tbl>
    <w:p w14:paraId="15FAA214" w14:textId="77777777" w:rsidR="0019276C" w:rsidRPr="006E6B8D" w:rsidRDefault="0019276C" w:rsidP="003D4AD9">
      <w:pPr>
        <w:spacing w:after="0"/>
        <w:rPr>
          <w:rFonts w:ascii="Franklin Gothic Book" w:eastAsia="Times New Roman" w:hAnsi="Franklin Gothic Book" w:cs="Calibri Light"/>
        </w:rPr>
      </w:pPr>
    </w:p>
    <w:p w14:paraId="4B28907D" w14:textId="77777777" w:rsidR="0019276C" w:rsidRPr="006E6B8D" w:rsidRDefault="0019276C" w:rsidP="003D4AD9">
      <w:pPr>
        <w:spacing w:after="0"/>
        <w:rPr>
          <w:rFonts w:ascii="Franklin Gothic Book" w:eastAsia="Times New Roman" w:hAnsi="Franklin Gothic Book" w:cs="Calibri Light"/>
        </w:rPr>
      </w:pPr>
      <w:r w:rsidRPr="006E6B8D">
        <w:rPr>
          <w:rFonts w:ascii="Franklin Gothic Book" w:eastAsia="Times New Roman" w:hAnsi="Franklin Gothic Book" w:cs="Calibri Light"/>
        </w:rPr>
        <w:t>Jogi ellenjegyzés:</w:t>
      </w:r>
    </w:p>
    <w:p w14:paraId="6E3BE03A" w14:textId="77777777" w:rsidR="0019276C" w:rsidRPr="006E6B8D" w:rsidRDefault="0019276C" w:rsidP="003D4AD9">
      <w:pPr>
        <w:spacing w:after="0"/>
        <w:rPr>
          <w:rFonts w:ascii="Franklin Gothic Book" w:eastAsia="Times New Roman" w:hAnsi="Franklin Gothic Book" w:cs="Calibri Light"/>
        </w:rPr>
      </w:pPr>
    </w:p>
    <w:p w14:paraId="0A160297" w14:textId="77777777" w:rsidR="0019276C" w:rsidRPr="006E6B8D" w:rsidRDefault="0019276C" w:rsidP="003D4AD9">
      <w:pPr>
        <w:spacing w:after="0"/>
        <w:rPr>
          <w:rFonts w:ascii="Franklin Gothic Book" w:eastAsia="Times New Roman" w:hAnsi="Franklin Gothic Book" w:cs="Calibri Light"/>
        </w:rPr>
      </w:pPr>
    </w:p>
    <w:p w14:paraId="096E1587" w14:textId="77777777" w:rsidR="0019276C" w:rsidRPr="006E6B8D" w:rsidRDefault="0019276C" w:rsidP="003D4AD9">
      <w:pPr>
        <w:spacing w:after="0"/>
        <w:rPr>
          <w:rFonts w:ascii="Franklin Gothic Book" w:eastAsia="Times New Roman" w:hAnsi="Franklin Gothic Book" w:cs="Calibri Light"/>
        </w:rPr>
      </w:pPr>
      <w:r w:rsidRPr="006E6B8D">
        <w:rPr>
          <w:rFonts w:ascii="Franklin Gothic Book" w:eastAsia="Times New Roman" w:hAnsi="Franklin Gothic Book" w:cs="Calibri Light"/>
        </w:rPr>
        <w:t>Pénzügyi ellenjegyzés:</w:t>
      </w:r>
    </w:p>
    <w:p w14:paraId="5F3C9822" w14:textId="77777777" w:rsidR="0019276C" w:rsidRPr="006E6B8D" w:rsidRDefault="0019276C" w:rsidP="003D4AD9">
      <w:pPr>
        <w:spacing w:after="0"/>
        <w:rPr>
          <w:rFonts w:ascii="Franklin Gothic Book" w:eastAsia="Times New Roman" w:hAnsi="Franklin Gothic Book" w:cs="Calibri Light"/>
        </w:rPr>
      </w:pPr>
    </w:p>
    <w:p w14:paraId="32A5441E" w14:textId="77777777" w:rsidR="0019276C" w:rsidRPr="006E6B8D" w:rsidRDefault="0019276C" w:rsidP="003D4AD9">
      <w:pPr>
        <w:spacing w:after="0"/>
        <w:rPr>
          <w:rFonts w:ascii="Franklin Gothic Book" w:eastAsia="Times New Roman" w:hAnsi="Franklin Gothic Book" w:cs="Calibri Light"/>
        </w:rPr>
      </w:pPr>
    </w:p>
    <w:p w14:paraId="0932FEBB" w14:textId="77777777" w:rsidR="0019276C" w:rsidRPr="006E6B8D" w:rsidRDefault="0019276C" w:rsidP="003D4AD9">
      <w:pPr>
        <w:spacing w:after="0"/>
        <w:rPr>
          <w:rFonts w:ascii="Franklin Gothic Book" w:eastAsia="Times New Roman" w:hAnsi="Franklin Gothic Book" w:cs="Calibri Light"/>
        </w:rPr>
      </w:pPr>
      <w:r w:rsidRPr="006E6B8D">
        <w:rPr>
          <w:rFonts w:ascii="Franklin Gothic Book" w:eastAsia="Times New Roman" w:hAnsi="Franklin Gothic Book" w:cs="Calibri Light"/>
        </w:rPr>
        <w:t>Szakmai ellenjegyzés:</w:t>
      </w:r>
    </w:p>
    <w:p w14:paraId="0462F885" w14:textId="77777777" w:rsidR="0019276C" w:rsidRPr="006E6B8D" w:rsidRDefault="0019276C" w:rsidP="003D4AD9">
      <w:pPr>
        <w:spacing w:after="0"/>
        <w:rPr>
          <w:rFonts w:ascii="Franklin Gothic Book" w:eastAsia="Times New Roman" w:hAnsi="Franklin Gothic Book" w:cs="Calibri Light"/>
        </w:rPr>
      </w:pPr>
    </w:p>
    <w:p w14:paraId="63E4BCB6" w14:textId="77777777" w:rsidR="0019276C" w:rsidRPr="006E6B8D" w:rsidRDefault="0019276C" w:rsidP="003D4AD9">
      <w:pPr>
        <w:spacing w:after="0"/>
        <w:jc w:val="both"/>
        <w:rPr>
          <w:rFonts w:ascii="Franklin Gothic Book" w:hAnsi="Franklin Gothic Book" w:cs="Calibri Light"/>
          <w:u w:val="single"/>
        </w:rPr>
      </w:pPr>
      <w:r w:rsidRPr="006E6B8D">
        <w:rPr>
          <w:rFonts w:ascii="Franklin Gothic Book" w:hAnsi="Franklin Gothic Book" w:cs="Calibri Light"/>
          <w:u w:val="single"/>
        </w:rPr>
        <w:lastRenderedPageBreak/>
        <w:t>Mellékletek:</w:t>
      </w:r>
    </w:p>
    <w:p w14:paraId="59288D5F" w14:textId="77777777" w:rsidR="0019276C" w:rsidRPr="006E6B8D" w:rsidRDefault="0019276C" w:rsidP="003D4AD9">
      <w:pPr>
        <w:spacing w:after="0"/>
        <w:jc w:val="both"/>
        <w:rPr>
          <w:rFonts w:ascii="Franklin Gothic Book" w:hAnsi="Franklin Gothic Book" w:cs="Calibri Light"/>
        </w:rPr>
      </w:pPr>
      <w:r w:rsidRPr="006E6B8D">
        <w:rPr>
          <w:rFonts w:ascii="Franklin Gothic Book" w:hAnsi="Franklin Gothic Book" w:cs="Calibri Light"/>
        </w:rPr>
        <w:t xml:space="preserve">1. sz. melléklet: Vállalkozó ajánlata, </w:t>
      </w:r>
    </w:p>
    <w:p w14:paraId="03C46E00" w14:textId="77777777" w:rsidR="0019276C" w:rsidRDefault="0019276C" w:rsidP="003D4AD9">
      <w:pPr>
        <w:spacing w:after="0"/>
        <w:rPr>
          <w:rFonts w:ascii="Franklin Gothic Book" w:hAnsi="Franklin Gothic Book" w:cs="Calibri Light"/>
        </w:rPr>
      </w:pPr>
      <w:r w:rsidRPr="006E6B8D">
        <w:rPr>
          <w:rFonts w:ascii="Franklin Gothic Book" w:hAnsi="Franklin Gothic Book" w:cs="Calibri Light"/>
        </w:rPr>
        <w:t>2. sz. melléklet: Műszaki Leírás</w:t>
      </w:r>
    </w:p>
    <w:p w14:paraId="21BCAC7A" w14:textId="77777777" w:rsidR="006F0AC7" w:rsidRPr="006E6B8D" w:rsidRDefault="00A15741" w:rsidP="00A15741">
      <w:pPr>
        <w:pBdr>
          <w:top w:val="single" w:sz="4" w:space="1" w:color="auto"/>
          <w:left w:val="single" w:sz="4" w:space="4" w:color="auto"/>
          <w:bottom w:val="single" w:sz="4" w:space="1" w:color="auto"/>
          <w:right w:val="single" w:sz="4" w:space="4" w:color="auto"/>
        </w:pBdr>
        <w:shd w:val="clear" w:color="auto" w:fill="8EAADB"/>
        <w:spacing w:after="0"/>
        <w:jc w:val="center"/>
        <w:rPr>
          <w:rFonts w:ascii="Franklin Gothic Book" w:hAnsi="Franklin Gothic Book" w:cs="Tahoma"/>
          <w:b/>
          <w:bCs/>
        </w:rPr>
      </w:pPr>
      <w:r>
        <w:rPr>
          <w:rFonts w:ascii="Franklin Gothic Book" w:hAnsi="Franklin Gothic Book" w:cs="Calibri Light"/>
        </w:rPr>
        <w:br w:type="page"/>
      </w:r>
      <w:r w:rsidR="006F0AC7" w:rsidRPr="006E6B8D">
        <w:rPr>
          <w:rFonts w:ascii="Franklin Gothic Book" w:hAnsi="Franklin Gothic Book" w:cs="Tahoma"/>
          <w:b/>
          <w:bCs/>
        </w:rPr>
        <w:lastRenderedPageBreak/>
        <w:t>4. KÖTET</w:t>
      </w:r>
    </w:p>
    <w:p w14:paraId="5E3179D1" w14:textId="77777777" w:rsidR="006F0AC7" w:rsidRPr="006E6B8D" w:rsidRDefault="006F0AC7" w:rsidP="003D4AD9">
      <w:pPr>
        <w:pBdr>
          <w:top w:val="single" w:sz="4" w:space="1" w:color="auto"/>
          <w:left w:val="single" w:sz="4" w:space="4" w:color="auto"/>
          <w:bottom w:val="single" w:sz="4" w:space="1" w:color="auto"/>
          <w:right w:val="single" w:sz="4" w:space="4" w:color="auto"/>
        </w:pBdr>
        <w:shd w:val="clear" w:color="auto" w:fill="8EAADB"/>
        <w:spacing w:after="0"/>
        <w:jc w:val="center"/>
        <w:rPr>
          <w:rFonts w:ascii="Franklin Gothic Book" w:hAnsi="Franklin Gothic Book" w:cs="Tahoma"/>
          <w:b/>
          <w:bCs/>
        </w:rPr>
      </w:pPr>
      <w:r w:rsidRPr="006E6B8D">
        <w:rPr>
          <w:rFonts w:ascii="Franklin Gothic Book" w:hAnsi="Franklin Gothic Book" w:cs="Tahoma"/>
          <w:b/>
          <w:bCs/>
        </w:rPr>
        <w:t>AJÁNLOTT IGAZOLÁS- ÉS NYILATKOZATMINTÁK</w:t>
      </w:r>
    </w:p>
    <w:p w14:paraId="2B1B3B4B" w14:textId="77777777" w:rsidR="00625209" w:rsidRPr="006E6B8D" w:rsidRDefault="00625209" w:rsidP="003D4AD9">
      <w:pPr>
        <w:pStyle w:val="Listaszerbekezds"/>
        <w:autoSpaceDE w:val="0"/>
        <w:spacing w:before="0" w:after="0" w:line="276" w:lineRule="auto"/>
        <w:ind w:left="0"/>
        <w:contextualSpacing w:val="0"/>
        <w:rPr>
          <w:rFonts w:ascii="Franklin Gothic Book" w:hAnsi="Franklin Gothic Book" w:cs="Tahoma"/>
          <w:i/>
          <w:szCs w:val="22"/>
        </w:rPr>
      </w:pPr>
    </w:p>
    <w:p w14:paraId="4EBE6318"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(3) bekezdése érelmében,</w:t>
      </w:r>
      <w:r w:rsidRPr="006E6B8D">
        <w:rPr>
          <w:rFonts w:ascii="Franklin Gothic Book" w:eastAsia="Times New Roman" w:hAnsi="Franklin Gothic Book" w:cs="Tahoma"/>
          <w:i/>
          <w:szCs w:val="22"/>
          <w:lang w:eastAsia="ar-SA"/>
        </w:rPr>
        <w:t xml:space="preserve"> 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 a Kbt. 41/A. § (2) bekezdésében rögzített kivétel esetén - nem követelheti meg elektronikus aláírás alkalmazását.</w:t>
      </w:r>
    </w:p>
    <w:p w14:paraId="78EC680E"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(3) bekezdése érelmében</w:t>
      </w:r>
      <w:r w:rsidRPr="006E6B8D">
        <w:rPr>
          <w:rFonts w:ascii="Franklin Gothic Book" w:eastAsia="Times New Roman" w:hAnsi="Franklin Gothic Book" w:cs="Tahoma"/>
          <w:i/>
          <w:szCs w:val="22"/>
          <w:lang w:eastAsia="ar-SA"/>
        </w:rPr>
        <w:t xml:space="preserve"> amennyiben valamely nyilatkozatminta az EKR-ben elektronikus űrlapként a nyilatkozat megtételének nyelvén rendelkezésre áll, a nyilatkozatot az elektronikus űrlap kitöltése útján kell az ajánlat részeként megtenni.</w:t>
      </w:r>
    </w:p>
    <w:p w14:paraId="2060E736"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(4) bekezdése érelmében</w:t>
      </w:r>
      <w:r w:rsidRPr="006E6B8D">
        <w:rPr>
          <w:rFonts w:ascii="Franklin Gothic Book" w:eastAsia="Times New Roman" w:hAnsi="Franklin Gothic Book" w:cs="Tahoma"/>
          <w:i/>
          <w:szCs w:val="22"/>
          <w:lang w:eastAsia="ar-SA"/>
        </w:rPr>
        <w:t xml:space="preserve"> az EKR-ben elektronikus úton tett nyilatkozat tekintetében az ajánlatkérő szervezet vagy - az ajánlatot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4092BB7D" w14:textId="77777777" w:rsidR="00A12624" w:rsidRPr="006E6B8D" w:rsidRDefault="00A12624" w:rsidP="003D4AD9">
      <w:pPr>
        <w:pStyle w:val="Listaszerbekezds"/>
        <w:autoSpaceDE w:val="0"/>
        <w:spacing w:before="0" w:after="0" w:line="276" w:lineRule="auto"/>
        <w:ind w:left="0"/>
        <w:contextualSpacing w:val="0"/>
        <w:rPr>
          <w:rFonts w:ascii="Franklin Gothic Book" w:eastAsia="Times New Roman" w:hAnsi="Franklin Gothic Book" w:cs="Tahoma"/>
          <w:i/>
          <w:szCs w:val="22"/>
          <w:lang w:eastAsia="ar-SA"/>
        </w:rPr>
      </w:pPr>
      <w:r w:rsidRPr="006E6B8D">
        <w:rPr>
          <w:rFonts w:ascii="Franklin Gothic Book" w:hAnsi="Franklin Gothic Book" w:cs="Tahoma"/>
          <w:i/>
          <w:szCs w:val="22"/>
        </w:rPr>
        <w:t>A Kbt. 41/A. § (5) bekezdése érelmében</w:t>
      </w:r>
      <w:r w:rsidRPr="006E6B8D">
        <w:rPr>
          <w:rFonts w:ascii="Franklin Gothic Book" w:eastAsia="Times New Roman" w:hAnsi="Franklin Gothic Book" w:cs="Tahoma"/>
          <w:i/>
          <w:szCs w:val="22"/>
          <w:lang w:eastAsia="ar-SA"/>
        </w:rPr>
        <w:t xml:space="preserve"> az EKR-ben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14:paraId="582F7F14" w14:textId="77777777" w:rsidR="00A12624" w:rsidRPr="006E6B8D" w:rsidRDefault="00A12624" w:rsidP="003D4AD9">
      <w:pPr>
        <w:suppressAutoHyphens/>
        <w:spacing w:after="0"/>
        <w:jc w:val="both"/>
        <w:textAlignment w:val="baseline"/>
        <w:rPr>
          <w:rFonts w:ascii="Franklin Gothic Book" w:hAnsi="Franklin Gothic Book" w:cs="Tahoma"/>
          <w:i/>
        </w:rPr>
      </w:pPr>
      <w:r w:rsidRPr="006E6B8D">
        <w:rPr>
          <w:rFonts w:ascii="Franklin Gothic Book" w:hAnsi="Franklin Gothic Book" w:cs="Tahoma"/>
          <w:i/>
        </w:rPr>
        <w:t>Ajánlattevőnek az alábbi nyilatkozatokat az EKR rendszerben létrehozott űrlapok kitöltésével köteles benyújtani:</w:t>
      </w:r>
    </w:p>
    <w:p w14:paraId="312B05D9"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Felolvasólap</w:t>
      </w:r>
    </w:p>
    <w:p w14:paraId="5A8C18AB"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 xml:space="preserve">Nyilatkozat Kbt. 62. § (1) bekezdés k) pont </w:t>
      </w:r>
      <w:proofErr w:type="spellStart"/>
      <w:r w:rsidRPr="00F66DF7">
        <w:rPr>
          <w:rFonts w:ascii="Franklin Gothic Book" w:eastAsia="Calibri" w:hAnsi="Franklin Gothic Book" w:cs="Tahoma"/>
          <w:i/>
          <w:iCs/>
          <w:color w:val="000000"/>
          <w:kern w:val="1"/>
          <w:lang w:eastAsia="zh-CN"/>
        </w:rPr>
        <w:t>kb</w:t>
      </w:r>
      <w:proofErr w:type="spellEnd"/>
      <w:r w:rsidRPr="00F66DF7">
        <w:rPr>
          <w:rFonts w:ascii="Franklin Gothic Book" w:eastAsia="Calibri" w:hAnsi="Franklin Gothic Book" w:cs="Tahoma"/>
          <w:i/>
          <w:iCs/>
          <w:color w:val="000000"/>
          <w:kern w:val="1"/>
          <w:lang w:eastAsia="zh-CN"/>
        </w:rPr>
        <w:t>) alpontja tekintetében</w:t>
      </w:r>
    </w:p>
    <w:p w14:paraId="4B9B32DC"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 xml:space="preserve">Nyilatkozat Kbt. 62. § (1) bekezdés k) pont </w:t>
      </w:r>
      <w:proofErr w:type="spellStart"/>
      <w:r w:rsidRPr="00F66DF7">
        <w:rPr>
          <w:rFonts w:ascii="Franklin Gothic Book" w:eastAsia="Calibri" w:hAnsi="Franklin Gothic Book" w:cs="Tahoma"/>
          <w:i/>
          <w:iCs/>
          <w:color w:val="000000"/>
          <w:kern w:val="1"/>
          <w:lang w:eastAsia="zh-CN"/>
        </w:rPr>
        <w:t>kc</w:t>
      </w:r>
      <w:proofErr w:type="spellEnd"/>
      <w:r w:rsidRPr="00F66DF7">
        <w:rPr>
          <w:rFonts w:ascii="Franklin Gothic Book" w:eastAsia="Calibri" w:hAnsi="Franklin Gothic Book" w:cs="Tahoma"/>
          <w:i/>
          <w:iCs/>
          <w:color w:val="000000"/>
          <w:kern w:val="1"/>
          <w:lang w:eastAsia="zh-CN"/>
        </w:rPr>
        <w:t>) alpontja tekintetében</w:t>
      </w:r>
    </w:p>
    <w:p w14:paraId="1BFAFA7D"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Kbt. 66. § (2) bekezdés szerinti nyilatkozat (közös ajánlattétel esetén kérjük az űrlapon jelölni, hogy „Jelen nyilatkozatot a közös ajánlattevők nevében teszem.”)</w:t>
      </w:r>
    </w:p>
    <w:p w14:paraId="06685BB7"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 xml:space="preserve">Kbt. 67. § (4) bekezdése szerinti nyilatkozat (kérjük az </w:t>
      </w:r>
      <w:proofErr w:type="spellStart"/>
      <w:r w:rsidRPr="00F66DF7">
        <w:rPr>
          <w:rFonts w:ascii="Franklin Gothic Book" w:eastAsia="Calibri" w:hAnsi="Franklin Gothic Book" w:cs="Tahoma"/>
          <w:i/>
          <w:iCs/>
          <w:color w:val="000000"/>
          <w:kern w:val="1"/>
          <w:lang w:eastAsia="zh-CN"/>
        </w:rPr>
        <w:t>űrlapo</w:t>
      </w:r>
      <w:proofErr w:type="spellEnd"/>
      <w:r w:rsidRPr="00F66DF7">
        <w:rPr>
          <w:rFonts w:ascii="Franklin Gothic Book" w:eastAsia="Calibri" w:hAnsi="Franklin Gothic Book" w:cs="Tahoma"/>
          <w:i/>
          <w:iCs/>
          <w:color w:val="000000"/>
          <w:kern w:val="1"/>
          <w:lang w:eastAsia="zh-CN"/>
        </w:rPr>
        <w:t>(</w:t>
      </w:r>
      <w:proofErr w:type="spellStart"/>
      <w:r w:rsidRPr="00F66DF7">
        <w:rPr>
          <w:rFonts w:ascii="Franklin Gothic Book" w:eastAsia="Calibri" w:hAnsi="Franklin Gothic Book" w:cs="Tahoma"/>
          <w:i/>
          <w:iCs/>
          <w:color w:val="000000"/>
          <w:kern w:val="1"/>
          <w:lang w:eastAsia="zh-CN"/>
        </w:rPr>
        <w:t>ko</w:t>
      </w:r>
      <w:proofErr w:type="spellEnd"/>
      <w:r w:rsidRPr="00F66DF7">
        <w:rPr>
          <w:rFonts w:ascii="Franklin Gothic Book" w:eastAsia="Calibri" w:hAnsi="Franklin Gothic Book" w:cs="Tahoma"/>
          <w:i/>
          <w:iCs/>
          <w:color w:val="000000"/>
          <w:kern w:val="1"/>
          <w:lang w:eastAsia="zh-CN"/>
        </w:rPr>
        <w:t>)n feltüntetni az Ajánlatkérő által a felhívás III.1.1. pontjában előírt kizáró okokat /Kbt. 62. § (1)-(2) bekezdés szerinti kizáró okok/)</w:t>
      </w:r>
    </w:p>
    <w:p w14:paraId="6C9327D6"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Egységes európai közbeszerzési dokumentum (EEKD)</w:t>
      </w:r>
    </w:p>
    <w:p w14:paraId="646C2AF6"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változásbejegyezés vonatkozásában</w:t>
      </w:r>
    </w:p>
    <w:p w14:paraId="24B900B3"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Kbt. 65. § (7) bekezdésről (nemleges tartalom esetén is)</w:t>
      </w:r>
    </w:p>
    <w:p w14:paraId="685CAAF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Kbt. 66. § (6) bekezdésről (nemleges tartalom esetén is)</w:t>
      </w:r>
    </w:p>
    <w:p w14:paraId="4618B58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üzleti titokról (adott esetben, ha Ajánlattevő ajánlatában üzleti titkot helyez el)</w:t>
      </w:r>
    </w:p>
    <w:p w14:paraId="3CF9D5EA"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Felelős fordításról szóló nyilatkozat (adott esetben)</w:t>
      </w:r>
    </w:p>
    <w:p w14:paraId="579036D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biztosíték határidőben történő rendelkezésre bocsátásáról</w:t>
      </w:r>
    </w:p>
    <w:p w14:paraId="5295B9B7"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lastRenderedPageBreak/>
        <w:t>Ajánlattevő nyilatkozata felelősségbiztosítás tekintetében</w:t>
      </w:r>
    </w:p>
    <w:p w14:paraId="55027DDE" w14:textId="77777777" w:rsidR="00F66DF7" w:rsidRPr="00F66DF7" w:rsidRDefault="00F66DF7" w:rsidP="00F66DF7">
      <w:pPr>
        <w:numPr>
          <w:ilvl w:val="0"/>
          <w:numId w:val="13"/>
        </w:numPr>
        <w:spacing w:after="0"/>
        <w:jc w:val="both"/>
        <w:rPr>
          <w:rFonts w:ascii="Franklin Gothic Book" w:eastAsia="Calibri" w:hAnsi="Franklin Gothic Book" w:cs="Tahoma"/>
          <w:i/>
          <w:iCs/>
          <w:color w:val="000000"/>
          <w:kern w:val="1"/>
          <w:lang w:eastAsia="zh-CN"/>
        </w:rPr>
      </w:pPr>
      <w:r w:rsidRPr="00F66DF7">
        <w:rPr>
          <w:rFonts w:ascii="Franklin Gothic Book" w:eastAsia="Calibri" w:hAnsi="Franklin Gothic Book" w:cs="Tahoma"/>
          <w:i/>
          <w:iCs/>
          <w:color w:val="000000"/>
          <w:kern w:val="1"/>
          <w:lang w:eastAsia="zh-CN"/>
        </w:rPr>
        <w:t>Nyilatkozat a 2. értékelési részszempontra megajánlott szakember nevéről</w:t>
      </w:r>
    </w:p>
    <w:p w14:paraId="5BA38610" w14:textId="77777777" w:rsidR="00625209" w:rsidRPr="006E6B8D" w:rsidRDefault="00625209" w:rsidP="003D4AD9">
      <w:pPr>
        <w:spacing w:after="0"/>
        <w:jc w:val="both"/>
        <w:rPr>
          <w:rFonts w:ascii="Franklin Gothic Book" w:hAnsi="Franklin Gothic Book" w:cs="Tahoma"/>
          <w:i/>
        </w:rPr>
      </w:pPr>
    </w:p>
    <w:p w14:paraId="2B5AFA8A" w14:textId="77777777" w:rsidR="00A12624" w:rsidRPr="006E6B8D" w:rsidRDefault="00A12624" w:rsidP="003D4AD9">
      <w:pPr>
        <w:spacing w:after="0"/>
        <w:jc w:val="both"/>
        <w:rPr>
          <w:rFonts w:ascii="Franklin Gothic Book" w:hAnsi="Franklin Gothic Book" w:cs="Tahoma"/>
          <w:i/>
        </w:rPr>
      </w:pPr>
      <w:r w:rsidRPr="006E6B8D">
        <w:rPr>
          <w:rFonts w:ascii="Franklin Gothic Book" w:hAnsi="Franklin Gothic Book" w:cs="Tahoma"/>
          <w:i/>
        </w:rPr>
        <w:t>Az ajánlatban benyújtandó egyéb nyilatkozatokkal kapcsolatban ajánlatkérő nyilatkozatmintákat bocsát ajánlattevők rendelkezésére, melyeket az EKR-ben, valamint jelen Útmutató szerinti formában szükséges benyújtania ajánlattevőnek.</w:t>
      </w:r>
    </w:p>
    <w:p w14:paraId="5C4A5B18" w14:textId="77777777" w:rsidR="00A12624" w:rsidRPr="006E6B8D" w:rsidRDefault="00A12624" w:rsidP="00625209">
      <w:pPr>
        <w:spacing w:after="0"/>
        <w:jc w:val="right"/>
        <w:rPr>
          <w:rFonts w:ascii="Franklin Gothic Book" w:hAnsi="Franklin Gothic Book" w:cs="Tahoma"/>
        </w:rPr>
      </w:pPr>
      <w:r w:rsidRPr="006E6B8D">
        <w:rPr>
          <w:rFonts w:ascii="Franklin Gothic Book" w:eastAsia="Times New Roman" w:hAnsi="Franklin Gothic Book" w:cs="Tahoma"/>
          <w:i/>
          <w:lang w:eastAsia="ar-SA"/>
        </w:rPr>
        <w:br w:type="page"/>
      </w:r>
      <w:r w:rsidRPr="006E6B8D">
        <w:rPr>
          <w:rFonts w:ascii="Franklin Gothic Book" w:hAnsi="Franklin Gothic Book" w:cs="Tahoma"/>
          <w:b/>
        </w:rPr>
        <w:lastRenderedPageBreak/>
        <w:t>1</w:t>
      </w:r>
      <w:r w:rsidR="004F5F81" w:rsidRPr="006E6B8D">
        <w:rPr>
          <w:rFonts w:ascii="Franklin Gothic Book" w:hAnsi="Franklin Gothic Book" w:cs="Tahoma"/>
          <w:b/>
        </w:rPr>
        <w:t>/A</w:t>
      </w:r>
      <w:r w:rsidR="00175A07" w:rsidRPr="006E6B8D">
        <w:rPr>
          <w:rFonts w:ascii="Franklin Gothic Book" w:hAnsi="Franklin Gothic Book" w:cs="Tahoma"/>
          <w:b/>
        </w:rPr>
        <w:t>.</w:t>
      </w:r>
      <w:r w:rsidRPr="006E6B8D">
        <w:rPr>
          <w:rFonts w:ascii="Franklin Gothic Book" w:hAnsi="Franklin Gothic Book" w:cs="Tahoma"/>
          <w:b/>
        </w:rPr>
        <w:t xml:space="preserve"> számú melléklet</w:t>
      </w:r>
    </w:p>
    <w:p w14:paraId="2B959531" w14:textId="77777777" w:rsidR="00A12624" w:rsidRPr="006E6B8D" w:rsidRDefault="00A12624" w:rsidP="003D4AD9">
      <w:pPr>
        <w:spacing w:after="0"/>
        <w:jc w:val="both"/>
        <w:rPr>
          <w:rFonts w:ascii="Franklin Gothic Book" w:hAnsi="Franklin Gothic Book" w:cs="Tahoma"/>
        </w:rPr>
      </w:pPr>
    </w:p>
    <w:p w14:paraId="24893ABD" w14:textId="77777777" w:rsidR="00A12624" w:rsidRPr="006E6B8D" w:rsidRDefault="00A12624" w:rsidP="003D4AD9">
      <w:pPr>
        <w:spacing w:after="0"/>
        <w:jc w:val="center"/>
        <w:rPr>
          <w:rFonts w:ascii="Franklin Gothic Book" w:hAnsi="Franklin Gothic Book" w:cs="Tahoma"/>
          <w:b/>
        </w:rPr>
      </w:pPr>
      <w:r w:rsidRPr="006E6B8D">
        <w:rPr>
          <w:rFonts w:ascii="Franklin Gothic Book" w:hAnsi="Franklin Gothic Book" w:cs="Tahoma"/>
          <w:b/>
        </w:rPr>
        <w:t>TARTALOM- ÉS IRATJEGYZÉK AZ AJÁNLATHOZ CSATOLANDÓ DOKUMENTUMOK VONATKOZÁSÁBAN</w:t>
      </w:r>
    </w:p>
    <w:p w14:paraId="3F9F3881" w14:textId="77777777" w:rsidR="00A12624" w:rsidRPr="006E6B8D" w:rsidRDefault="00A12624" w:rsidP="003D4AD9">
      <w:pPr>
        <w:spacing w:after="0"/>
        <w:jc w:val="center"/>
        <w:rPr>
          <w:rFonts w:ascii="Franklin Gothic Book" w:hAnsi="Franklin Gothic Book" w:cs="Tahoma"/>
        </w:rPr>
      </w:pPr>
    </w:p>
    <w:tbl>
      <w:tblPr>
        <w:tblW w:w="9633" w:type="dxa"/>
        <w:jc w:val="center"/>
        <w:tblLayout w:type="fixed"/>
        <w:tblLook w:val="0000" w:firstRow="0" w:lastRow="0" w:firstColumn="0" w:lastColumn="0" w:noHBand="0" w:noVBand="0"/>
      </w:tblPr>
      <w:tblGrid>
        <w:gridCol w:w="8038"/>
        <w:gridCol w:w="1595"/>
      </w:tblGrid>
      <w:tr w:rsidR="00A12624" w:rsidRPr="006E6B8D" w14:paraId="78C463E0" w14:textId="77777777" w:rsidTr="00FD15C8">
        <w:trPr>
          <w:jc w:val="center"/>
        </w:trPr>
        <w:tc>
          <w:tcPr>
            <w:tcW w:w="8038" w:type="dxa"/>
            <w:tcBorders>
              <w:top w:val="single" w:sz="4" w:space="0" w:color="000000"/>
              <w:left w:val="single" w:sz="4" w:space="0" w:color="000000"/>
              <w:bottom w:val="single" w:sz="4" w:space="0" w:color="000000"/>
            </w:tcBorders>
            <w:shd w:val="clear" w:color="auto" w:fill="8EAADB"/>
            <w:vAlign w:val="center"/>
          </w:tcPr>
          <w:p w14:paraId="5A479084" w14:textId="77777777" w:rsidR="00A12624" w:rsidRPr="006E6B8D" w:rsidRDefault="00A12624" w:rsidP="003D4AD9">
            <w:pPr>
              <w:spacing w:after="0"/>
              <w:rPr>
                <w:rFonts w:ascii="Franklin Gothic Book" w:hAnsi="Franklin Gothic Book" w:cs="Tahoma"/>
              </w:rPr>
            </w:pPr>
          </w:p>
        </w:tc>
        <w:tc>
          <w:tcPr>
            <w:tcW w:w="1595" w:type="dxa"/>
            <w:tcBorders>
              <w:top w:val="single" w:sz="4" w:space="0" w:color="000000"/>
              <w:left w:val="single" w:sz="4" w:space="0" w:color="000000"/>
              <w:bottom w:val="single" w:sz="4" w:space="0" w:color="000000"/>
              <w:right w:val="single" w:sz="4" w:space="0" w:color="000000"/>
            </w:tcBorders>
            <w:shd w:val="clear" w:color="auto" w:fill="8EAADB"/>
            <w:vAlign w:val="center"/>
          </w:tcPr>
          <w:p w14:paraId="06800820" w14:textId="77777777" w:rsidR="00A12624" w:rsidRPr="006E6B8D" w:rsidRDefault="00A12624" w:rsidP="003D4AD9">
            <w:pPr>
              <w:spacing w:after="0"/>
              <w:jc w:val="center"/>
              <w:rPr>
                <w:rFonts w:ascii="Franklin Gothic Book" w:hAnsi="Franklin Gothic Book" w:cs="Tahoma"/>
              </w:rPr>
            </w:pPr>
            <w:r w:rsidRPr="006E6B8D">
              <w:rPr>
                <w:rFonts w:ascii="Franklin Gothic Book" w:hAnsi="Franklin Gothic Book" w:cs="Tahoma"/>
              </w:rPr>
              <w:t>Oldalszám</w:t>
            </w:r>
          </w:p>
        </w:tc>
      </w:tr>
      <w:tr w:rsidR="00A12624" w:rsidRPr="006E6B8D" w14:paraId="472EF642"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213887AE" w14:textId="77777777" w:rsidR="00A12624" w:rsidRPr="006E6B8D" w:rsidRDefault="00A12624" w:rsidP="003D4AD9">
            <w:pPr>
              <w:spacing w:after="0"/>
              <w:jc w:val="both"/>
              <w:rPr>
                <w:rFonts w:ascii="Franklin Gothic Book" w:hAnsi="Franklin Gothic Book" w:cs="Tahoma"/>
              </w:rPr>
            </w:pPr>
            <w:r w:rsidRPr="006E6B8D">
              <w:rPr>
                <w:rFonts w:ascii="Franklin Gothic Book" w:hAnsi="Franklin Gothic Book" w:cs="Tahoma"/>
              </w:rPr>
              <w:t xml:space="preserve">Tartalomjegyzék (fedőlapot vagy felolvasólapot követően) </w:t>
            </w:r>
            <w:r w:rsidRPr="006E6B8D">
              <w:rPr>
                <w:rFonts w:ascii="Franklin Gothic Book" w:hAnsi="Franklin Gothic Book" w:cs="Tahoma"/>
                <w:i/>
              </w:rPr>
              <w:t>(</w:t>
            </w:r>
            <w:r w:rsidR="00175A07" w:rsidRPr="006E6B8D">
              <w:rPr>
                <w:rFonts w:ascii="Franklin Gothic Book" w:hAnsi="Franklin Gothic Book" w:cs="Tahoma"/>
                <w:i/>
              </w:rPr>
              <w:t>1</w:t>
            </w:r>
            <w:r w:rsidR="004F5F81" w:rsidRPr="006E6B8D">
              <w:rPr>
                <w:rFonts w:ascii="Franklin Gothic Book" w:hAnsi="Franklin Gothic Book" w:cs="Tahoma"/>
                <w:i/>
              </w:rPr>
              <w:t>/A</w:t>
            </w:r>
            <w:r w:rsidRPr="006E6B8D">
              <w:rPr>
                <w:rFonts w:ascii="Franklin Gothic Book" w:hAnsi="Franklin Gothic Book" w:cs="Tahoma"/>
                <w:i/>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10B9E911" w14:textId="77777777" w:rsidR="00A12624" w:rsidRPr="006E6B8D" w:rsidRDefault="00A12624" w:rsidP="003D4AD9">
            <w:pPr>
              <w:spacing w:after="0"/>
              <w:jc w:val="both"/>
              <w:rPr>
                <w:rFonts w:ascii="Franklin Gothic Book" w:hAnsi="Franklin Gothic Book" w:cs="Tahoma"/>
              </w:rPr>
            </w:pPr>
          </w:p>
        </w:tc>
      </w:tr>
      <w:tr w:rsidR="00A12624" w:rsidRPr="006E6B8D" w14:paraId="2D6CCA83"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6FAA2DF2" w14:textId="77777777" w:rsidR="00A12624" w:rsidRPr="006E6B8D" w:rsidRDefault="00A12624" w:rsidP="003D4AD9">
            <w:pPr>
              <w:spacing w:after="0"/>
              <w:jc w:val="both"/>
              <w:rPr>
                <w:rFonts w:ascii="Franklin Gothic Book" w:hAnsi="Franklin Gothic Book" w:cs="Tahoma"/>
              </w:rPr>
            </w:pPr>
            <w:r w:rsidRPr="006E6B8D">
              <w:rPr>
                <w:rFonts w:ascii="Franklin Gothic Book" w:hAnsi="Franklin Gothic Book" w:cs="Tahoma"/>
              </w:rPr>
              <w:t xml:space="preserve">Felolvasólap a Kbt. 66. § (5) bekezdés alapján </w:t>
            </w:r>
            <w:r w:rsidRPr="006E6B8D">
              <w:rPr>
                <w:rFonts w:ascii="Franklin Gothic Book" w:hAnsi="Franklin Gothic Book" w:cs="Tahoma"/>
                <w:color w:val="000000"/>
              </w:rPr>
              <w:t xml:space="preserve">– </w:t>
            </w:r>
            <w:r w:rsidRPr="006E6B8D">
              <w:rPr>
                <w:rFonts w:ascii="Franklin Gothic Book" w:hAnsi="Franklin Gothic Book" w:cs="Tahoma"/>
                <w:i/>
                <w:color w:val="000000"/>
              </w:rPr>
              <w:t>EKR rendszerben létrehozott űrlap kitöltésével</w:t>
            </w:r>
            <w:r w:rsidRPr="006E6B8D" w:rsidDel="00C04D5C">
              <w:rPr>
                <w:rFonts w:ascii="Franklin Gothic Book" w:hAnsi="Franklin Gothic Book" w:cs="Tahoma"/>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6EB1934C" w14:textId="77777777" w:rsidR="00A12624" w:rsidRPr="006E6B8D" w:rsidRDefault="00A12624" w:rsidP="003D4AD9">
            <w:pPr>
              <w:spacing w:after="0"/>
              <w:jc w:val="both"/>
              <w:rPr>
                <w:rFonts w:ascii="Franklin Gothic Book" w:hAnsi="Franklin Gothic Book" w:cs="Tahoma"/>
              </w:rPr>
            </w:pPr>
          </w:p>
        </w:tc>
      </w:tr>
      <w:tr w:rsidR="00A12624" w:rsidRPr="006E6B8D" w14:paraId="0244DABF"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41A1DFD4" w14:textId="77777777" w:rsidR="00A12624" w:rsidRPr="006E6B8D" w:rsidRDefault="00614B56" w:rsidP="003D4AD9">
            <w:pPr>
              <w:spacing w:after="0"/>
              <w:jc w:val="both"/>
              <w:rPr>
                <w:rFonts w:ascii="Franklin Gothic Book" w:hAnsi="Franklin Gothic Book" w:cs="Tahoma"/>
              </w:rPr>
            </w:pPr>
            <w:r w:rsidRPr="006E6B8D">
              <w:rPr>
                <w:rFonts w:ascii="Franklin Gothic Book" w:hAnsi="Franklin Gothic Book" w:cs="Tahoma"/>
              </w:rPr>
              <w:t>A 2</w:t>
            </w:r>
            <w:r w:rsidR="00C16167" w:rsidRPr="006E6B8D">
              <w:rPr>
                <w:rFonts w:ascii="Franklin Gothic Book" w:hAnsi="Franklin Gothic Book" w:cs="Tahoma"/>
              </w:rPr>
              <w:t>. szempont szerinti megajánlást alátámasztó</w:t>
            </w:r>
            <w:r w:rsidR="00C16167" w:rsidRPr="006E6B8D">
              <w:rPr>
                <w:rFonts w:ascii="Franklin Gothic Book" w:hAnsi="Franklin Gothic Book" w:cs="Tahoma"/>
                <w:b/>
              </w:rPr>
              <w:t>, a bemutatott szakember vonatkozásában a szakember saját kezűleg aláírt</w:t>
            </w:r>
            <w:r w:rsidR="00C16167" w:rsidRPr="006E6B8D">
              <w:rPr>
                <w:rFonts w:ascii="Franklin Gothic Book" w:hAnsi="Franklin Gothic Book" w:cs="Tahoma"/>
              </w:rPr>
              <w:t xml:space="preserve"> önéletrajzát egyszerű másolati példánya olyan módon, </w:t>
            </w:r>
            <w:r w:rsidR="00C16167" w:rsidRPr="006E6B8D">
              <w:rPr>
                <w:rFonts w:ascii="Franklin Gothic Book" w:hAnsi="Franklin Gothic Book" w:cs="Tahoma"/>
                <w:b/>
              </w:rPr>
              <w:t xml:space="preserve">hogy abból az értékelési szempontra vonatkozó megajánlás ellenőrizhető legyen </w:t>
            </w:r>
            <w:r w:rsidR="00C16167" w:rsidRPr="006E6B8D">
              <w:rPr>
                <w:rFonts w:ascii="Franklin Gothic Book" w:hAnsi="Franklin Gothic Book" w:cs="Tahoma"/>
              </w:rPr>
              <w:t>(</w:t>
            </w:r>
            <w:r w:rsidR="006A178A" w:rsidRPr="006E6B8D">
              <w:rPr>
                <w:rFonts w:ascii="Franklin Gothic Book" w:hAnsi="Franklin Gothic Book" w:cs="Tahoma"/>
              </w:rPr>
              <w:t>3</w:t>
            </w:r>
            <w:r w:rsidR="00C16167" w:rsidRPr="006E6B8D">
              <w:rPr>
                <w:rFonts w:ascii="Franklin Gothic Book" w:hAnsi="Franklin Gothic Book" w:cs="Tahoma"/>
                <w:lang w:eastAsia="zh-CN"/>
              </w:rPr>
              <w:t xml:space="preserve">. sz. melléklet) - </w:t>
            </w:r>
            <w:r w:rsidR="00C16167" w:rsidRPr="006E6B8D">
              <w:rPr>
                <w:rFonts w:ascii="Franklin Gothic Book" w:hAnsi="Franklin Gothic Book" w:cs="Tahoma"/>
                <w:b/>
                <w:lang w:eastAsia="zh-CN"/>
              </w:rPr>
              <w:t>(amennyiben a megajánlás 0, úgy nem kell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A14927E" w14:textId="77777777" w:rsidR="00A12624" w:rsidRPr="006E6B8D" w:rsidRDefault="00A12624" w:rsidP="003D4AD9">
            <w:pPr>
              <w:spacing w:after="0"/>
              <w:jc w:val="both"/>
              <w:rPr>
                <w:rFonts w:ascii="Franklin Gothic Book" w:hAnsi="Franklin Gothic Book" w:cs="Tahoma"/>
              </w:rPr>
            </w:pPr>
          </w:p>
        </w:tc>
      </w:tr>
      <w:tr w:rsidR="00A12624" w:rsidRPr="006E6B8D" w14:paraId="68A599BD"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26888550" w14:textId="77777777" w:rsidR="00A12624" w:rsidRPr="006E6B8D" w:rsidRDefault="00614B56" w:rsidP="003D4AD9">
            <w:pPr>
              <w:spacing w:after="0"/>
              <w:jc w:val="both"/>
              <w:rPr>
                <w:rFonts w:ascii="Franklin Gothic Book" w:eastAsia="BatangChe" w:hAnsi="Franklin Gothic Book" w:cs="Tahoma"/>
                <w:color w:val="000000"/>
              </w:rPr>
            </w:pPr>
            <w:r w:rsidRPr="006E6B8D">
              <w:rPr>
                <w:rFonts w:ascii="Franklin Gothic Book" w:eastAsia="BatangChe" w:hAnsi="Franklin Gothic Book" w:cs="Tahoma"/>
                <w:lang w:eastAsia="zh-CN"/>
              </w:rPr>
              <w:t>A 2. szempont szerinti megajánláshoz kapcsolódó</w:t>
            </w:r>
            <w:r w:rsidRPr="006E6B8D">
              <w:rPr>
                <w:rFonts w:ascii="Franklin Gothic Book" w:eastAsia="BatangChe" w:hAnsi="Franklin Gothic Book" w:cs="Tahoma"/>
                <w:b/>
                <w:lang w:eastAsia="zh-CN"/>
              </w:rPr>
              <w:t xml:space="preserve"> szakember megnevezése (amennyiben a megajánlás 0, úgy nem kell kitölteni) </w:t>
            </w:r>
            <w:r w:rsidRPr="006E6B8D">
              <w:rPr>
                <w:rFonts w:ascii="Franklin Gothic Book" w:hAnsi="Franklin Gothic Book" w:cs="Tahoma"/>
                <w:i/>
                <w:iCs/>
                <w:lang w:eastAsia="zh-CN"/>
              </w:rPr>
              <w:t xml:space="preserve">–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E6F232F" w14:textId="77777777" w:rsidR="00A12624" w:rsidRPr="006E6B8D" w:rsidRDefault="00A12624" w:rsidP="003D4AD9">
            <w:pPr>
              <w:spacing w:after="0"/>
              <w:jc w:val="both"/>
              <w:rPr>
                <w:rFonts w:ascii="Franklin Gothic Book" w:hAnsi="Franklin Gothic Book" w:cs="Tahoma"/>
              </w:rPr>
            </w:pPr>
          </w:p>
        </w:tc>
      </w:tr>
      <w:tr w:rsidR="006C0231" w:rsidRPr="006E6B8D" w14:paraId="5D71014A"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3407D56E" w14:textId="77777777" w:rsidR="006C0231" w:rsidRPr="006E6B8D" w:rsidRDefault="006C0231" w:rsidP="006C0231">
            <w:pPr>
              <w:spacing w:after="0"/>
              <w:jc w:val="both"/>
              <w:rPr>
                <w:rFonts w:ascii="Franklin Gothic Book" w:hAnsi="Franklin Gothic Book" w:cs="Tahoma"/>
              </w:rPr>
            </w:pPr>
            <w:r w:rsidRPr="006E6B8D">
              <w:rPr>
                <w:rFonts w:ascii="Franklin Gothic Book" w:eastAsia="BatangChe" w:hAnsi="Franklin Gothic Book" w:cs="Tahoma"/>
                <w:color w:val="000000"/>
              </w:rPr>
              <w:t xml:space="preserve">Ajánlati nyilatkozat a Kbt. 66. § (2) bekezdése alapján – </w:t>
            </w:r>
            <w:r w:rsidRPr="006E6B8D">
              <w:rPr>
                <w:rFonts w:ascii="Franklin Gothic Book" w:eastAsia="BatangChe"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2B93BAC6" w14:textId="77777777" w:rsidR="006C0231" w:rsidRPr="006E6B8D" w:rsidRDefault="006C0231" w:rsidP="006C0231">
            <w:pPr>
              <w:spacing w:after="0"/>
              <w:jc w:val="both"/>
              <w:rPr>
                <w:rFonts w:ascii="Franklin Gothic Book" w:hAnsi="Franklin Gothic Book" w:cs="Tahoma"/>
              </w:rPr>
            </w:pPr>
          </w:p>
        </w:tc>
      </w:tr>
      <w:tr w:rsidR="006C0231" w:rsidRPr="006E6B8D" w14:paraId="79E59D9D" w14:textId="77777777" w:rsidTr="007D3354">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534B5909" w14:textId="77777777" w:rsidR="006C0231" w:rsidRPr="006E6B8D" w:rsidRDefault="006C0231" w:rsidP="006C0231">
            <w:pPr>
              <w:spacing w:after="0"/>
              <w:jc w:val="both"/>
              <w:rPr>
                <w:rFonts w:ascii="Franklin Gothic Book" w:eastAsia="BatangChe" w:hAnsi="Franklin Gothic Book" w:cs="Tahoma"/>
                <w:color w:val="000000"/>
              </w:rPr>
            </w:pPr>
            <w:r w:rsidRPr="006E6B8D">
              <w:rPr>
                <w:rFonts w:ascii="Franklin Gothic Book" w:eastAsia="BatangChe" w:hAnsi="Franklin Gothic Book" w:cs="Tahoma"/>
                <w:kern w:val="1"/>
                <w:lang w:eastAsia="zh-CN"/>
              </w:rPr>
              <w:t xml:space="preserve">Nyilatkozat a Kbt. 66. § (6) bekezdése alapján </w:t>
            </w:r>
            <w:r w:rsidRPr="006E6B8D">
              <w:rPr>
                <w:rFonts w:ascii="Franklin Gothic Book" w:eastAsia="BatangChe" w:hAnsi="Franklin Gothic Book" w:cs="Tahoma"/>
                <w:color w:val="000000"/>
              </w:rPr>
              <w:t xml:space="preserve">– </w:t>
            </w:r>
            <w:r w:rsidRPr="006E6B8D">
              <w:rPr>
                <w:rFonts w:ascii="Franklin Gothic Book" w:eastAsia="BatangChe"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CA3905B" w14:textId="77777777" w:rsidR="006C0231" w:rsidRPr="006E6B8D" w:rsidRDefault="006C0231" w:rsidP="006C0231">
            <w:pPr>
              <w:spacing w:after="0"/>
              <w:jc w:val="both"/>
              <w:rPr>
                <w:rFonts w:ascii="Franklin Gothic Book" w:hAnsi="Franklin Gothic Book" w:cs="Tahoma"/>
              </w:rPr>
            </w:pPr>
          </w:p>
        </w:tc>
      </w:tr>
      <w:tr w:rsidR="006C0231" w:rsidRPr="006E6B8D" w14:paraId="48391C18"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78DC96D4" w14:textId="77777777" w:rsidR="006C0231" w:rsidRPr="006E6B8D" w:rsidRDefault="006C0231" w:rsidP="006C0231">
            <w:pPr>
              <w:spacing w:after="0"/>
              <w:jc w:val="both"/>
              <w:rPr>
                <w:rFonts w:ascii="Franklin Gothic Book" w:eastAsia="BatangChe" w:hAnsi="Franklin Gothic Book" w:cs="Tahoma"/>
                <w:color w:val="000000"/>
              </w:rPr>
            </w:pPr>
            <w:r w:rsidRPr="006E6B8D">
              <w:rPr>
                <w:rFonts w:ascii="Franklin Gothic Book" w:eastAsia="BatangChe" w:hAnsi="Franklin Gothic Book" w:cs="Tahoma"/>
                <w:color w:val="000000"/>
              </w:rPr>
              <w:t xml:space="preserve">Nyilatkozat a Kbt. 65. § (7) bekezdése alapján kapacitást nyújtó gazdasági szereplőről – </w:t>
            </w:r>
            <w:r w:rsidRPr="006E6B8D">
              <w:rPr>
                <w:rFonts w:ascii="Franklin Gothic Book" w:eastAsia="BatangChe"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41933A87" w14:textId="77777777" w:rsidR="006C0231" w:rsidRPr="006E6B8D" w:rsidRDefault="006C0231" w:rsidP="006C0231">
            <w:pPr>
              <w:spacing w:after="0"/>
              <w:jc w:val="both"/>
              <w:rPr>
                <w:rFonts w:ascii="Franklin Gothic Book" w:hAnsi="Franklin Gothic Book" w:cs="Tahoma"/>
              </w:rPr>
            </w:pPr>
          </w:p>
        </w:tc>
      </w:tr>
      <w:tr w:rsidR="00A12624" w:rsidRPr="006E6B8D" w14:paraId="216B5E11" w14:textId="77777777" w:rsidTr="00FD15C8">
        <w:trPr>
          <w:jc w:val="center"/>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8EAADB"/>
          </w:tcPr>
          <w:p w14:paraId="51F79065" w14:textId="77777777" w:rsidR="00A12624" w:rsidRPr="006E6B8D" w:rsidRDefault="00A12624" w:rsidP="003D4AD9">
            <w:pPr>
              <w:spacing w:after="0"/>
              <w:rPr>
                <w:rFonts w:ascii="Franklin Gothic Book" w:hAnsi="Franklin Gothic Book" w:cs="Tahoma"/>
                <w:b/>
              </w:rPr>
            </w:pPr>
            <w:r w:rsidRPr="006E6B8D">
              <w:rPr>
                <w:rFonts w:ascii="Franklin Gothic Book" w:eastAsia="BatangChe" w:hAnsi="Franklin Gothic Book" w:cs="Tahoma"/>
                <w:b/>
                <w:bCs/>
              </w:rPr>
              <w:t>KIZÁRÓ OKOKKAL KAPCSOLATBAN ELŐÍRT NYILATKOZATOK, IGAZOLÁSOK</w:t>
            </w:r>
          </w:p>
        </w:tc>
      </w:tr>
      <w:tr w:rsidR="00A12624" w:rsidRPr="006E6B8D" w14:paraId="48E949B4"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2F0470D1" w14:textId="77777777" w:rsidR="00A12624" w:rsidRPr="009B16B5" w:rsidRDefault="00A12624" w:rsidP="003D4AD9">
            <w:pPr>
              <w:pStyle w:val="Cmsor1"/>
              <w:numPr>
                <w:ilvl w:val="0"/>
                <w:numId w:val="15"/>
              </w:numPr>
              <w:tabs>
                <w:tab w:val="clear" w:pos="708"/>
              </w:tabs>
              <w:spacing w:before="0" w:after="0"/>
              <w:ind w:left="0" w:firstLine="0"/>
              <w:jc w:val="both"/>
              <w:textAlignment w:val="baseline"/>
              <w:rPr>
                <w:rFonts w:ascii="Franklin Gothic Book" w:eastAsia="BatangChe" w:hAnsi="Franklin Gothic Book" w:cs="Tahoma"/>
                <w:b w:val="0"/>
                <w:bCs w:val="0"/>
                <w:color w:val="auto"/>
                <w:sz w:val="22"/>
                <w:szCs w:val="22"/>
                <w:lang w:eastAsia="en-US"/>
              </w:rPr>
            </w:pPr>
            <w:r w:rsidRPr="006E6B8D">
              <w:rPr>
                <w:rFonts w:ascii="Franklin Gothic Book" w:hAnsi="Franklin Gothic Book" w:cs="Tahoma"/>
                <w:b w:val="0"/>
                <w:bCs w:val="0"/>
                <w:sz w:val="22"/>
                <w:szCs w:val="22"/>
                <w:lang w:eastAsia="ar-SA"/>
              </w:rPr>
              <w:t xml:space="preserve">Ajánlattevő esetében - </w:t>
            </w:r>
            <w:r w:rsidRPr="006E6B8D">
              <w:rPr>
                <w:rFonts w:ascii="Franklin Gothic Book" w:hAnsi="Franklin Gothic Book" w:cs="Tahoma"/>
                <w:b w:val="0"/>
                <w:bCs w:val="0"/>
                <w:i/>
                <w:iCs/>
                <w:sz w:val="22"/>
                <w:szCs w:val="22"/>
                <w:lang w:eastAsia="ar-SA"/>
              </w:rPr>
              <w:t>Egységes európai közbeszerzési dokumentum 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868D612" w14:textId="77777777" w:rsidR="00A12624" w:rsidRPr="006E6B8D" w:rsidRDefault="00A12624" w:rsidP="003D4AD9">
            <w:pPr>
              <w:spacing w:after="0"/>
              <w:jc w:val="both"/>
              <w:rPr>
                <w:rFonts w:ascii="Franklin Gothic Book" w:hAnsi="Franklin Gothic Book" w:cs="Tahoma"/>
              </w:rPr>
            </w:pPr>
          </w:p>
        </w:tc>
      </w:tr>
      <w:tr w:rsidR="00A12624" w:rsidRPr="006E6B8D" w14:paraId="411BA5AC"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38BD5E13" w14:textId="77777777" w:rsidR="00A12624" w:rsidRPr="006E6B8D" w:rsidRDefault="00A12624" w:rsidP="003D4AD9">
            <w:pPr>
              <w:tabs>
                <w:tab w:val="left" w:pos="3600"/>
                <w:tab w:val="left" w:pos="4440"/>
              </w:tabs>
              <w:spacing w:after="0"/>
              <w:jc w:val="both"/>
              <w:rPr>
                <w:rFonts w:ascii="Franklin Gothic Book" w:eastAsia="BatangChe" w:hAnsi="Franklin Gothic Book" w:cs="Tahoma"/>
                <w:color w:val="000000"/>
              </w:rPr>
            </w:pPr>
            <w:r w:rsidRPr="006E6B8D">
              <w:rPr>
                <w:rFonts w:ascii="Franklin Gothic Book" w:hAnsi="Franklin Gothic Book" w:cs="Tahoma"/>
              </w:rPr>
              <w:t xml:space="preserve">Kbt. 65. § (7) bekezdés szerinti szervezet esetében - </w:t>
            </w:r>
            <w:r w:rsidRPr="006E6B8D">
              <w:rPr>
                <w:rFonts w:ascii="Franklin Gothic Book" w:hAnsi="Franklin Gothic Book" w:cs="Tahoma"/>
                <w:i/>
                <w:iCs/>
              </w:rPr>
              <w:t>Egységes európai közbeszerzési dokumentum 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3CED704" w14:textId="77777777" w:rsidR="00A12624" w:rsidRPr="006E6B8D" w:rsidRDefault="00A12624" w:rsidP="003D4AD9">
            <w:pPr>
              <w:spacing w:after="0"/>
              <w:jc w:val="both"/>
              <w:rPr>
                <w:rFonts w:ascii="Franklin Gothic Book" w:hAnsi="Franklin Gothic Book" w:cs="Tahoma"/>
              </w:rPr>
            </w:pPr>
          </w:p>
        </w:tc>
      </w:tr>
      <w:tr w:rsidR="00A12624" w:rsidRPr="006E6B8D" w14:paraId="73B45A53"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5CAF7C91" w14:textId="77777777" w:rsidR="00A12624" w:rsidRPr="006E6B8D" w:rsidRDefault="00A12624" w:rsidP="003D4AD9">
            <w:pPr>
              <w:tabs>
                <w:tab w:val="left" w:pos="3600"/>
                <w:tab w:val="left" w:pos="4440"/>
              </w:tabs>
              <w:spacing w:after="0"/>
              <w:jc w:val="both"/>
              <w:rPr>
                <w:rFonts w:ascii="Franklin Gothic Book" w:eastAsia="BatangChe" w:hAnsi="Franklin Gothic Book" w:cs="Tahoma"/>
                <w:color w:val="000000"/>
              </w:rPr>
            </w:pPr>
            <w:r w:rsidRPr="006E6B8D">
              <w:rPr>
                <w:rFonts w:ascii="Franklin Gothic Book" w:hAnsi="Franklin Gothic Book" w:cs="Tahoma"/>
              </w:rPr>
              <w:t xml:space="preserve">Alvállalkozó esetében (Kbt. 67.§ (4) bekezdés) </w:t>
            </w:r>
            <w:r w:rsidRPr="006E6B8D">
              <w:rPr>
                <w:rFonts w:ascii="Franklin Gothic Book" w:hAnsi="Franklin Gothic Book" w:cs="Tahoma"/>
                <w:color w:val="000000"/>
              </w:rPr>
              <w:t xml:space="preserve">– </w:t>
            </w:r>
            <w:r w:rsidRPr="006E6B8D">
              <w:rPr>
                <w:rFonts w:ascii="Franklin Gothic Book" w:hAnsi="Franklin Gothic Book" w:cs="Tahoma"/>
                <w:i/>
                <w:iCs/>
                <w:color w:val="000000"/>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34AB2A6" w14:textId="77777777" w:rsidR="00A12624" w:rsidRPr="006E6B8D" w:rsidRDefault="00A12624" w:rsidP="003D4AD9">
            <w:pPr>
              <w:spacing w:after="0"/>
              <w:jc w:val="both"/>
              <w:rPr>
                <w:rFonts w:ascii="Franklin Gothic Book" w:hAnsi="Franklin Gothic Book" w:cs="Tahoma"/>
              </w:rPr>
            </w:pPr>
          </w:p>
        </w:tc>
      </w:tr>
      <w:tr w:rsidR="00A12624" w:rsidRPr="006E6B8D" w14:paraId="1D64EDA2"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68FA220E" w14:textId="77777777" w:rsidR="00A12624" w:rsidRPr="006E6B8D" w:rsidRDefault="00A12624" w:rsidP="003D4AD9">
            <w:pPr>
              <w:tabs>
                <w:tab w:val="left" w:pos="3600"/>
                <w:tab w:val="left" w:pos="4440"/>
              </w:tabs>
              <w:spacing w:after="0"/>
              <w:jc w:val="both"/>
              <w:rPr>
                <w:rFonts w:ascii="Franklin Gothic Book" w:hAnsi="Franklin Gothic Book" w:cs="Tahoma"/>
              </w:rPr>
            </w:pPr>
            <w:r w:rsidRPr="006E6B8D">
              <w:rPr>
                <w:rFonts w:ascii="Franklin Gothic Book" w:hAnsi="Franklin Gothic Book" w:cs="Tahoma"/>
                <w:b/>
              </w:rPr>
              <w:t>Ajánlattevő vonatkozásában</w:t>
            </w:r>
            <w:r w:rsidRPr="006E6B8D">
              <w:rPr>
                <w:rFonts w:ascii="Franklin Gothic Book" w:hAnsi="Franklin Gothic Book" w:cs="Tahoma"/>
              </w:rPr>
              <w:t xml:space="preserve"> </w:t>
            </w:r>
            <w:r w:rsidRPr="006E6B8D">
              <w:rPr>
                <w:rFonts w:ascii="Franklin Gothic Book" w:hAnsi="Franklin Gothic Book" w:cs="Tahoma"/>
                <w:b/>
              </w:rPr>
              <w:t>folyamatban lévő változásbejegyzési eljárás</w:t>
            </w:r>
            <w:r w:rsidRPr="006E6B8D">
              <w:rPr>
                <w:rFonts w:ascii="Franklin Gothic Book" w:hAnsi="Franklin Gothic Book" w:cs="Tahoma"/>
              </w:rPr>
              <w:t xml:space="preserve">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 -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EF94F52" w14:textId="77777777" w:rsidR="00A12624" w:rsidRPr="006E6B8D" w:rsidRDefault="00A12624" w:rsidP="003D4AD9">
            <w:pPr>
              <w:spacing w:after="0"/>
              <w:jc w:val="both"/>
              <w:rPr>
                <w:rFonts w:ascii="Franklin Gothic Book" w:hAnsi="Franklin Gothic Book" w:cs="Tahoma"/>
              </w:rPr>
            </w:pPr>
          </w:p>
        </w:tc>
      </w:tr>
      <w:tr w:rsidR="00A12624" w:rsidRPr="006E6B8D" w14:paraId="6205EAB7" w14:textId="77777777" w:rsidTr="00FD15C8">
        <w:trPr>
          <w:jc w:val="center"/>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8EAADB"/>
          </w:tcPr>
          <w:p w14:paraId="43FD2875" w14:textId="77777777" w:rsidR="00A12624" w:rsidRPr="006E6B8D" w:rsidRDefault="00A12624" w:rsidP="003D4AD9">
            <w:pPr>
              <w:spacing w:after="0"/>
              <w:rPr>
                <w:rFonts w:ascii="Franklin Gothic Book" w:hAnsi="Franklin Gothic Book" w:cs="Tahoma"/>
              </w:rPr>
            </w:pPr>
            <w:r w:rsidRPr="006E6B8D">
              <w:rPr>
                <w:rFonts w:ascii="Franklin Gothic Book" w:eastAsia="BatangChe" w:hAnsi="Franklin Gothic Book" w:cs="Tahoma"/>
                <w:b/>
              </w:rPr>
              <w:t>AZ AJÁNLATI FELHÍVÁSBAN ELŐÍRT EGYÉB NYILATKOZATOK, IGAZOLÁSOK</w:t>
            </w:r>
          </w:p>
        </w:tc>
      </w:tr>
      <w:tr w:rsidR="00A12624" w:rsidRPr="006E6B8D" w14:paraId="36652055"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180A62FF" w14:textId="77777777" w:rsidR="00A12624" w:rsidRPr="006E6B8D" w:rsidRDefault="00A12624" w:rsidP="003D4AD9">
            <w:pPr>
              <w:pStyle w:val="Listaszerbekezds"/>
              <w:tabs>
                <w:tab w:val="left" w:pos="217"/>
              </w:tabs>
              <w:autoSpaceDE w:val="0"/>
              <w:spacing w:before="0" w:after="0" w:line="276" w:lineRule="auto"/>
              <w:ind w:left="0" w:right="-1"/>
              <w:contextualSpacing w:val="0"/>
              <w:rPr>
                <w:rFonts w:ascii="Franklin Gothic Book" w:eastAsia="BatangChe" w:hAnsi="Franklin Gothic Book" w:cs="Tahoma"/>
                <w:i/>
                <w:color w:val="000000"/>
                <w:szCs w:val="22"/>
                <w:highlight w:val="yellow"/>
              </w:rPr>
            </w:pPr>
            <w:r w:rsidRPr="006E6B8D">
              <w:rPr>
                <w:rFonts w:ascii="Franklin Gothic Book" w:hAnsi="Franklin Gothic Book" w:cs="Tahoma"/>
                <w:szCs w:val="22"/>
                <w:shd w:val="clear" w:color="auto" w:fill="FFFFFF"/>
              </w:rPr>
              <w:t xml:space="preserve">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w:t>
            </w:r>
            <w:r w:rsidRPr="006E6B8D">
              <w:rPr>
                <w:rFonts w:ascii="Franklin Gothic Book" w:hAnsi="Franklin Gothic Book" w:cs="Tahoma"/>
                <w:i/>
                <w:iCs/>
                <w:szCs w:val="22"/>
                <w:shd w:val="clear" w:color="auto" w:fill="FFFFFF"/>
              </w:rPr>
              <w:t>(adott esetben)</w:t>
            </w:r>
            <w:r w:rsidRPr="006E6B8D">
              <w:rPr>
                <w:rFonts w:ascii="Franklin Gothic Book" w:hAnsi="Franklin Gothic Book" w:cs="Tahoma"/>
                <w:i/>
                <w:szCs w:val="22"/>
                <w:shd w:val="clear" w:color="auto" w:fill="FFFFFF"/>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6184956B" w14:textId="77777777" w:rsidR="00A12624" w:rsidRPr="006E6B8D" w:rsidRDefault="00A12624" w:rsidP="003D4AD9">
            <w:pPr>
              <w:spacing w:after="0"/>
              <w:jc w:val="both"/>
              <w:rPr>
                <w:rFonts w:ascii="Franklin Gothic Book" w:hAnsi="Franklin Gothic Book" w:cs="Tahoma"/>
              </w:rPr>
            </w:pPr>
          </w:p>
        </w:tc>
      </w:tr>
      <w:tr w:rsidR="00A12624" w:rsidRPr="006E6B8D" w14:paraId="53EE2B9C"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60963D63" w14:textId="77777777" w:rsidR="00A12624" w:rsidRPr="006E6B8D" w:rsidRDefault="00A12624" w:rsidP="003D4AD9">
            <w:pPr>
              <w:spacing w:after="0"/>
              <w:jc w:val="both"/>
              <w:rPr>
                <w:rFonts w:ascii="Franklin Gothic Book" w:eastAsia="BatangChe" w:hAnsi="Franklin Gothic Book" w:cs="Tahoma"/>
              </w:rPr>
            </w:pPr>
            <w:r w:rsidRPr="006E6B8D">
              <w:rPr>
                <w:rFonts w:ascii="Franklin Gothic Book" w:hAnsi="Franklin Gothic Book" w:cs="Tahoma"/>
              </w:rPr>
              <w:t xml:space="preserve">Aláírás igazolása: Amennyiben ajánlatban benyújtott dokumentumot nem olyan személy írja alá, aki külön dokumentum nélkül jogosult a képviseletre, úgy a képviseletre jogosult személytől származó, az adott eljárásban képviseleti jogosultságot biztosító (a meghatalmazott aláírását is tartalmazó) írásos meghatalmazást kell az ajánlatban benyújtani teljes bizonyító erejű magánokiratba foglalva. </w:t>
            </w:r>
            <w:r w:rsidRPr="006E6B8D">
              <w:rPr>
                <w:rFonts w:ascii="Franklin Gothic Book" w:hAnsi="Franklin Gothic Book" w:cs="Tahoma"/>
                <w:i/>
                <w:iCs/>
              </w:rPr>
              <w:t>(</w:t>
            </w:r>
            <w:r w:rsidR="00A11C9E" w:rsidRPr="006E6B8D">
              <w:rPr>
                <w:rFonts w:ascii="Franklin Gothic Book" w:hAnsi="Franklin Gothic Book" w:cs="Tahoma"/>
                <w:i/>
                <w:iCs/>
              </w:rPr>
              <w:t>2</w:t>
            </w:r>
            <w:r w:rsidRPr="006E6B8D">
              <w:rPr>
                <w:rFonts w:ascii="Franklin Gothic Book" w:hAnsi="Franklin Gothic Book" w:cs="Tahoma"/>
                <w:i/>
                <w:iCs/>
              </w:rPr>
              <w:t>. számú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EBDD701" w14:textId="77777777" w:rsidR="00A12624" w:rsidRPr="006E6B8D" w:rsidRDefault="00A12624" w:rsidP="003D4AD9">
            <w:pPr>
              <w:spacing w:after="0"/>
              <w:jc w:val="both"/>
              <w:rPr>
                <w:rFonts w:ascii="Franklin Gothic Book" w:hAnsi="Franklin Gothic Book" w:cs="Tahoma"/>
              </w:rPr>
            </w:pPr>
          </w:p>
        </w:tc>
      </w:tr>
      <w:tr w:rsidR="00A12624" w:rsidRPr="006E6B8D" w14:paraId="09C5D3F5"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730BEF63" w14:textId="77777777" w:rsidR="00A12624" w:rsidRPr="006E6B8D" w:rsidRDefault="00A12624" w:rsidP="003D4AD9">
            <w:pPr>
              <w:spacing w:after="0"/>
              <w:jc w:val="both"/>
              <w:rPr>
                <w:rFonts w:ascii="Franklin Gothic Book" w:eastAsia="BatangChe" w:hAnsi="Franklin Gothic Book" w:cs="Tahoma"/>
              </w:rPr>
            </w:pPr>
            <w:r w:rsidRPr="006E6B8D">
              <w:rPr>
                <w:rFonts w:ascii="Franklin Gothic Book" w:hAnsi="Franklin Gothic Book" w:cs="Tahoma"/>
              </w:rPr>
              <w:lastRenderedPageBreak/>
              <w:t xml:space="preserve">Közös ajánlattevői megállapodás </w:t>
            </w:r>
            <w:r w:rsidR="001A2686" w:rsidRPr="006E6B8D">
              <w:rPr>
                <w:rFonts w:ascii="Franklin Gothic Book" w:hAnsi="Franklin Gothic Book" w:cs="Tahoma"/>
                <w:i/>
                <w:iCs/>
              </w:rPr>
              <w:t>(</w:t>
            </w:r>
            <w:r w:rsidRPr="006E6B8D">
              <w:rPr>
                <w:rFonts w:ascii="Franklin Gothic Book" w:hAnsi="Franklin Gothic Book" w:cs="Tahoma"/>
                <w:i/>
                <w:iCs/>
              </w:rPr>
              <w:t>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2BEBA280" w14:textId="77777777" w:rsidR="00A12624" w:rsidRPr="006E6B8D" w:rsidRDefault="00A12624" w:rsidP="003D4AD9">
            <w:pPr>
              <w:spacing w:after="0"/>
              <w:jc w:val="both"/>
              <w:rPr>
                <w:rFonts w:ascii="Franklin Gothic Book" w:hAnsi="Franklin Gothic Book" w:cs="Tahoma"/>
              </w:rPr>
            </w:pPr>
          </w:p>
        </w:tc>
      </w:tr>
      <w:tr w:rsidR="00D025EE" w:rsidRPr="006E6B8D" w14:paraId="4857785E"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05610E1D" w14:textId="77777777" w:rsidR="00D025EE" w:rsidRPr="006E6B8D" w:rsidRDefault="00F04032" w:rsidP="003D4AD9">
            <w:pPr>
              <w:spacing w:after="0"/>
              <w:jc w:val="both"/>
              <w:rPr>
                <w:rFonts w:ascii="Franklin Gothic Book" w:hAnsi="Franklin Gothic Book" w:cs="Tahoma"/>
              </w:rPr>
            </w:pPr>
            <w:r w:rsidRPr="006E6B8D">
              <w:rPr>
                <w:rFonts w:ascii="Franklin Gothic Book" w:hAnsi="Franklin Gothic Book" w:cs="Tahoma"/>
              </w:rPr>
              <w:t xml:space="preserve">Felelős fordításról szóló nyilatkozat (adott esetben) -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767132C" w14:textId="77777777" w:rsidR="00D025EE" w:rsidRPr="006E6B8D" w:rsidRDefault="00D025EE" w:rsidP="003D4AD9">
            <w:pPr>
              <w:spacing w:after="0"/>
              <w:jc w:val="both"/>
              <w:rPr>
                <w:rFonts w:ascii="Franklin Gothic Book" w:hAnsi="Franklin Gothic Book" w:cs="Tahoma"/>
              </w:rPr>
            </w:pPr>
          </w:p>
        </w:tc>
      </w:tr>
      <w:tr w:rsidR="001F4728" w:rsidRPr="006E6B8D" w14:paraId="03AFB517"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5EB191E0" w14:textId="77777777" w:rsidR="001F4728" w:rsidRPr="006E6B8D" w:rsidRDefault="00EF6C1F" w:rsidP="003D4AD9">
            <w:pPr>
              <w:spacing w:after="0"/>
              <w:jc w:val="both"/>
              <w:rPr>
                <w:rFonts w:ascii="Franklin Gothic Book" w:hAnsi="Franklin Gothic Book" w:cs="Tahoma"/>
              </w:rPr>
            </w:pPr>
            <w:r w:rsidRPr="006E6B8D">
              <w:rPr>
                <w:rFonts w:ascii="Franklin Gothic Book" w:hAnsi="Franklin Gothic Book" w:cs="Tahoma"/>
              </w:rPr>
              <w:t>Nyilatkozat biztosíték határidőben történő rendelkezésre bocsátásáról</w:t>
            </w:r>
            <w:r w:rsidR="00730DA3" w:rsidRPr="006E6B8D">
              <w:rPr>
                <w:rFonts w:ascii="Franklin Gothic Book" w:hAnsi="Franklin Gothic Book" w:cs="Tahoma"/>
              </w:rPr>
              <w:t xml:space="preserve"> - </w:t>
            </w:r>
            <w:r w:rsidR="00730DA3"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5D363582" w14:textId="77777777" w:rsidR="001F4728" w:rsidRPr="006E6B8D" w:rsidRDefault="001F4728" w:rsidP="003D4AD9">
            <w:pPr>
              <w:spacing w:after="0"/>
              <w:jc w:val="both"/>
              <w:rPr>
                <w:rFonts w:ascii="Franklin Gothic Book" w:hAnsi="Franklin Gothic Book" w:cs="Tahoma"/>
              </w:rPr>
            </w:pPr>
          </w:p>
        </w:tc>
      </w:tr>
      <w:tr w:rsidR="001F4728" w:rsidRPr="006E6B8D" w14:paraId="674525E0" w14:textId="77777777" w:rsidTr="00EC562B">
        <w:trPr>
          <w:jc w:val="center"/>
        </w:trPr>
        <w:tc>
          <w:tcPr>
            <w:tcW w:w="8038" w:type="dxa"/>
            <w:tcBorders>
              <w:top w:val="single" w:sz="4" w:space="0" w:color="auto"/>
              <w:left w:val="single" w:sz="4" w:space="0" w:color="auto"/>
              <w:bottom w:val="single" w:sz="4" w:space="0" w:color="auto"/>
              <w:right w:val="single" w:sz="4" w:space="0" w:color="auto"/>
            </w:tcBorders>
          </w:tcPr>
          <w:p w14:paraId="06C2E64F" w14:textId="77777777" w:rsidR="001F4728" w:rsidRPr="006E6B8D" w:rsidRDefault="00730DA3" w:rsidP="003D4AD9">
            <w:pPr>
              <w:spacing w:after="0"/>
              <w:jc w:val="both"/>
              <w:rPr>
                <w:rFonts w:ascii="Franklin Gothic Book" w:hAnsi="Franklin Gothic Book" w:cs="Tahoma"/>
              </w:rPr>
            </w:pPr>
            <w:r w:rsidRPr="006E6B8D">
              <w:rPr>
                <w:rFonts w:ascii="Franklin Gothic Book" w:hAnsi="Franklin Gothic Book" w:cs="Tahoma"/>
              </w:rPr>
              <w:t xml:space="preserve">Ajánlattevő nyilatkozata felelősségbiztosítás tekintetében - </w:t>
            </w:r>
            <w:r w:rsidRPr="006E6B8D">
              <w:rPr>
                <w:rFonts w:ascii="Franklin Gothic Book" w:hAnsi="Franklin Gothic Book" w:cs="Tahoma"/>
                <w:i/>
                <w:iCs/>
              </w:rPr>
              <w:t>EKR rendszerben létrehozott űrlap kitöltésével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E0A2BF4" w14:textId="77777777" w:rsidR="001F4728" w:rsidRPr="006E6B8D" w:rsidRDefault="001F4728" w:rsidP="003D4AD9">
            <w:pPr>
              <w:spacing w:after="0"/>
              <w:jc w:val="both"/>
              <w:rPr>
                <w:rFonts w:ascii="Franklin Gothic Book" w:hAnsi="Franklin Gothic Book" w:cs="Tahoma"/>
              </w:rPr>
            </w:pPr>
          </w:p>
        </w:tc>
      </w:tr>
      <w:tr w:rsidR="007B2550" w:rsidRPr="006E6B8D" w14:paraId="147CCC28" w14:textId="77777777" w:rsidTr="007D3354">
        <w:trPr>
          <w:jc w:val="center"/>
        </w:trPr>
        <w:tc>
          <w:tcPr>
            <w:tcW w:w="8038" w:type="dxa"/>
            <w:tcBorders>
              <w:top w:val="single" w:sz="4" w:space="0" w:color="000000"/>
              <w:left w:val="single" w:sz="4" w:space="0" w:color="000000"/>
              <w:bottom w:val="single" w:sz="4" w:space="0" w:color="000000"/>
            </w:tcBorders>
            <w:shd w:val="clear" w:color="auto" w:fill="FFFFFF"/>
            <w:vAlign w:val="center"/>
          </w:tcPr>
          <w:p w14:paraId="62CAF47D" w14:textId="77777777" w:rsidR="007B2550" w:rsidRPr="00D70FEB" w:rsidRDefault="007B2550" w:rsidP="007B2550">
            <w:pPr>
              <w:tabs>
                <w:tab w:val="left" w:pos="709"/>
              </w:tabs>
              <w:spacing w:before="120" w:after="120"/>
              <w:ind w:left="426" w:hanging="426"/>
              <w:rPr>
                <w:rFonts w:ascii="Franklin Gothic Book" w:hAnsi="Franklin Gothic Book" w:cs="Tahoma"/>
                <w:b/>
                <w:color w:val="000000"/>
              </w:rPr>
            </w:pPr>
            <w:r w:rsidRPr="00D70FEB">
              <w:rPr>
                <w:rFonts w:ascii="Franklin Gothic Book" w:hAnsi="Franklin Gothic Book" w:cs="Tahoma"/>
                <w:b/>
                <w:color w:val="000000"/>
              </w:rPr>
              <w:t>ÜZLETI TITKOT TARTALMAZÓ IRATOK (ADOTT ESETBEN)</w:t>
            </w:r>
          </w:p>
          <w:p w14:paraId="1F1251C1" w14:textId="77777777" w:rsidR="007B2550" w:rsidRPr="006E6B8D" w:rsidRDefault="007B2550" w:rsidP="007B2550">
            <w:pPr>
              <w:tabs>
                <w:tab w:val="left" w:pos="709"/>
              </w:tabs>
              <w:spacing w:after="120"/>
              <w:jc w:val="both"/>
              <w:rPr>
                <w:rFonts w:ascii="Franklin Gothic Book" w:hAnsi="Franklin Gothic Book" w:cs="Tahoma"/>
                <w:i/>
              </w:rPr>
            </w:pPr>
            <w:r w:rsidRPr="006E6B8D">
              <w:rPr>
                <w:rFonts w:ascii="Franklin Gothic Book" w:hAnsi="Franklin Gothic Book" w:cs="Tahoma"/>
                <w:i/>
              </w:rPr>
              <w:t>A 424/2017. (XII. 19.) Korm. rendelet 11.§ (4) bekezdése érelmében a gazdasági szereplő a Kbt. 44. §-</w:t>
            </w:r>
            <w:proofErr w:type="spellStart"/>
            <w:r w:rsidRPr="006E6B8D">
              <w:rPr>
                <w:rFonts w:ascii="Franklin Gothic Book" w:hAnsi="Franklin Gothic Book" w:cs="Tahoma"/>
                <w:i/>
              </w:rPr>
              <w:t>ának</w:t>
            </w:r>
            <w:proofErr w:type="spellEnd"/>
            <w:r w:rsidRPr="006E6B8D">
              <w:rPr>
                <w:rFonts w:ascii="Franklin Gothic Book" w:hAnsi="Franklin Gothic Book" w:cs="Tahoma"/>
                <w:i/>
              </w:rPr>
              <w:t xml:space="preserve"> alkalmazása során az üzleti titkot tartalmazó dokumentum elkülönített elhelyezésére az EKR-ben erre szolgáló funkciót alkalmazza, valamint ajánlattevőnek nyilatkozatot kell benyújtania az üzleti titokká minősítés indokáról </w:t>
            </w:r>
            <w:r w:rsidRPr="00D70FEB">
              <w:rPr>
                <w:rFonts w:ascii="Franklin Gothic Book" w:hAnsi="Franklin Gothic Book" w:cs="Tahoma"/>
                <w:color w:val="000000"/>
              </w:rPr>
              <w:t xml:space="preserve">– </w:t>
            </w:r>
            <w:r w:rsidRPr="00D70FEB">
              <w:rPr>
                <w:rFonts w:ascii="Franklin Gothic Book" w:hAnsi="Franklin Gothic Book" w:cs="Tahoma"/>
                <w:b/>
                <w:i/>
                <w:iCs/>
                <w:color w:val="000000"/>
              </w:rPr>
              <w:t>EKR-ben létrehozott űrlap kitöltésével</w:t>
            </w:r>
          </w:p>
          <w:p w14:paraId="1CD713A2" w14:textId="77777777" w:rsidR="007B2550" w:rsidRPr="006E6B8D" w:rsidRDefault="007B2550" w:rsidP="007B2550">
            <w:pPr>
              <w:spacing w:after="0"/>
              <w:jc w:val="both"/>
              <w:rPr>
                <w:rFonts w:ascii="Franklin Gothic Book" w:eastAsia="BatangChe" w:hAnsi="Franklin Gothic Book" w:cs="Tahoma"/>
              </w:rPr>
            </w:pPr>
            <w:r w:rsidRPr="006E6B8D">
              <w:rPr>
                <w:rFonts w:ascii="Franklin Gothic Book" w:hAnsi="Franklin Gothic Book" w:cs="Tahoma"/>
              </w:rPr>
              <w:t>A gazdasági szereplő az üzleti titkot tartalmazó, elkülönített irathoz indokolást köteles csatolni a nyilvános dokumentumok között, amelyben részletesen alátámasztja, hogy az adott információ vagy adat nyilvánosságra hozatala miért és milyen módon okozna számára aránytalan sérelmet.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90260" w14:textId="77777777" w:rsidR="007B2550" w:rsidRPr="006E6B8D" w:rsidRDefault="007B2550" w:rsidP="007B2550">
            <w:pPr>
              <w:spacing w:after="0"/>
              <w:jc w:val="both"/>
              <w:rPr>
                <w:rFonts w:ascii="Franklin Gothic Book" w:hAnsi="Franklin Gothic Book" w:cs="Tahoma"/>
              </w:rPr>
            </w:pPr>
            <w:r w:rsidRPr="006E6B8D">
              <w:rPr>
                <w:rFonts w:ascii="Franklin Gothic Book" w:hAnsi="Franklin Gothic Book" w:cs="Tahoma"/>
              </w:rPr>
              <w:t>EKR-ben erre szolgáló funkció alkalmazásával</w:t>
            </w:r>
          </w:p>
        </w:tc>
      </w:tr>
      <w:tr w:rsidR="00A12624" w:rsidRPr="006E6B8D" w14:paraId="276582AA" w14:textId="77777777" w:rsidTr="00FD15C8">
        <w:trPr>
          <w:jc w:val="center"/>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8EAADB"/>
          </w:tcPr>
          <w:p w14:paraId="12B0E59D" w14:textId="77777777" w:rsidR="00A12624" w:rsidRPr="006E6B8D" w:rsidRDefault="00A12624" w:rsidP="003D4AD9">
            <w:pPr>
              <w:spacing w:after="0"/>
              <w:rPr>
                <w:rFonts w:ascii="Franklin Gothic Book" w:hAnsi="Franklin Gothic Book" w:cs="Tahoma"/>
              </w:rPr>
            </w:pPr>
            <w:r w:rsidRPr="006E6B8D">
              <w:rPr>
                <w:rFonts w:ascii="Franklin Gothic Book" w:eastAsia="BatangChe" w:hAnsi="Franklin Gothic Book" w:cs="Tahoma"/>
                <w:b/>
              </w:rPr>
              <w:t>AZ AJÁNLATTEVŐ ÁLTAL BECSATOLNI KÍVÁNT DOKUMENTUMOK (ADOTT ESETBEN)</w:t>
            </w:r>
          </w:p>
        </w:tc>
      </w:tr>
      <w:tr w:rsidR="00A12624" w:rsidRPr="006E6B8D" w14:paraId="133C7BF7" w14:textId="77777777" w:rsidTr="00EC562B">
        <w:trPr>
          <w:jc w:val="center"/>
        </w:trPr>
        <w:tc>
          <w:tcPr>
            <w:tcW w:w="8038" w:type="dxa"/>
            <w:tcBorders>
              <w:top w:val="single" w:sz="4" w:space="0" w:color="000000"/>
              <w:left w:val="single" w:sz="4" w:space="0" w:color="000000"/>
              <w:bottom w:val="single" w:sz="4" w:space="0" w:color="000000"/>
            </w:tcBorders>
            <w:shd w:val="clear" w:color="auto" w:fill="FFFFFF"/>
          </w:tcPr>
          <w:p w14:paraId="7C528A4C" w14:textId="77777777" w:rsidR="00A12624" w:rsidRPr="006E6B8D" w:rsidRDefault="00A12624" w:rsidP="003D4AD9">
            <w:pPr>
              <w:spacing w:after="0"/>
              <w:jc w:val="both"/>
              <w:rPr>
                <w:rFonts w:ascii="Franklin Gothic Book" w:eastAsia="BatangChe" w:hAnsi="Franklin Gothic Book" w:cs="Tahoma"/>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5907DF3" w14:textId="77777777" w:rsidR="00A12624" w:rsidRPr="006E6B8D" w:rsidRDefault="00A12624" w:rsidP="003D4AD9">
            <w:pPr>
              <w:spacing w:after="0"/>
              <w:jc w:val="both"/>
              <w:rPr>
                <w:rFonts w:ascii="Franklin Gothic Book" w:hAnsi="Franklin Gothic Book" w:cs="Tahoma"/>
              </w:rPr>
            </w:pPr>
          </w:p>
        </w:tc>
      </w:tr>
    </w:tbl>
    <w:p w14:paraId="126C7E69" w14:textId="77777777" w:rsidR="00587031" w:rsidRPr="006E6B8D" w:rsidRDefault="00587031" w:rsidP="003D4AD9">
      <w:pPr>
        <w:spacing w:after="0"/>
        <w:jc w:val="right"/>
        <w:rPr>
          <w:rFonts w:ascii="Franklin Gothic Book" w:hAnsi="Franklin Gothic Book" w:cs="Tahoma"/>
          <w:b/>
          <w:bCs/>
        </w:rPr>
      </w:pPr>
    </w:p>
    <w:p w14:paraId="673A4727" w14:textId="77777777" w:rsidR="00587031" w:rsidRPr="006E6B8D" w:rsidRDefault="00587031" w:rsidP="003D4AD9">
      <w:pPr>
        <w:spacing w:after="0"/>
        <w:rPr>
          <w:rFonts w:ascii="Franklin Gothic Book" w:hAnsi="Franklin Gothic Book" w:cs="Tahoma"/>
          <w:b/>
          <w:bCs/>
        </w:rPr>
      </w:pPr>
      <w:r w:rsidRPr="006E6B8D">
        <w:rPr>
          <w:rFonts w:ascii="Franklin Gothic Book" w:hAnsi="Franklin Gothic Book" w:cs="Tahoma"/>
          <w:b/>
          <w:bCs/>
        </w:rPr>
        <w:br w:type="page"/>
      </w:r>
    </w:p>
    <w:p w14:paraId="41C8882C" w14:textId="77777777" w:rsidR="00587031" w:rsidRPr="006E6B8D" w:rsidRDefault="00587031" w:rsidP="003D4AD9">
      <w:pPr>
        <w:spacing w:after="0"/>
        <w:jc w:val="right"/>
        <w:rPr>
          <w:rFonts w:ascii="Franklin Gothic Book" w:hAnsi="Franklin Gothic Book" w:cs="Tahoma"/>
          <w:b/>
        </w:rPr>
      </w:pPr>
      <w:r w:rsidRPr="006E6B8D">
        <w:rPr>
          <w:rFonts w:ascii="Franklin Gothic Book" w:hAnsi="Franklin Gothic Book" w:cs="Tahoma"/>
          <w:b/>
        </w:rPr>
        <w:lastRenderedPageBreak/>
        <w:t>1/B. számú melléklet</w:t>
      </w:r>
    </w:p>
    <w:p w14:paraId="451CD421" w14:textId="77777777" w:rsidR="00587031" w:rsidRPr="006E6B8D" w:rsidRDefault="00587031" w:rsidP="003D4AD9">
      <w:pPr>
        <w:spacing w:after="0"/>
        <w:jc w:val="right"/>
        <w:rPr>
          <w:rFonts w:ascii="Franklin Gothic Book" w:hAnsi="Franklin Gothic Book" w:cs="Tahoma"/>
          <w:b/>
        </w:rPr>
      </w:pPr>
    </w:p>
    <w:p w14:paraId="7E02CF26" w14:textId="77777777" w:rsidR="00587031" w:rsidRPr="006E6B8D" w:rsidRDefault="00587031" w:rsidP="003D4AD9">
      <w:pPr>
        <w:spacing w:after="0"/>
        <w:jc w:val="center"/>
        <w:rPr>
          <w:rFonts w:ascii="Franklin Gothic Book" w:hAnsi="Franklin Gothic Book" w:cs="Tahoma"/>
          <w:b/>
        </w:rPr>
      </w:pPr>
      <w:r w:rsidRPr="006E6B8D">
        <w:rPr>
          <w:rFonts w:ascii="Franklin Gothic Book" w:hAnsi="Franklin Gothic Book" w:cs="Tahoma"/>
          <w:b/>
        </w:rPr>
        <w:t>TARTALOM- ÉS IRATJEGYZÉK A KBT. 69. § (4) BEKEZDÉSE SZERINT CSATOLANDÓ DOKUMENTUMOK VONATKOZÁSÁBAN</w:t>
      </w:r>
    </w:p>
    <w:p w14:paraId="4CD1EADA" w14:textId="77777777" w:rsidR="00587031" w:rsidRPr="006E6B8D" w:rsidRDefault="00587031" w:rsidP="003D4AD9">
      <w:pPr>
        <w:spacing w:after="0"/>
        <w:jc w:val="center"/>
        <w:rPr>
          <w:rFonts w:ascii="Franklin Gothic Book" w:hAnsi="Franklin Gothic Book" w:cs="Tahoma"/>
          <w:b/>
        </w:rPr>
      </w:pPr>
    </w:p>
    <w:p w14:paraId="2C2B8563" w14:textId="77777777" w:rsidR="00587031" w:rsidRPr="006E6B8D" w:rsidRDefault="00587031" w:rsidP="003D4AD9">
      <w:pPr>
        <w:spacing w:after="0"/>
        <w:jc w:val="center"/>
        <w:rPr>
          <w:rFonts w:ascii="Franklin Gothic Book" w:hAnsi="Franklin Gothic Book" w:cs="Tahoma"/>
        </w:rPr>
      </w:pPr>
      <w:r w:rsidRPr="006E6B8D">
        <w:rPr>
          <w:rFonts w:ascii="Franklin Gothic Book" w:hAnsi="Franklin Gothic Book" w:cs="Tahoma"/>
        </w:rPr>
        <w:t>(Ajánlattevőnek az itt felsorolt dokumentumokat a Kbt. 69. § (4) bekezdésében rögzített eljárási cselekményeket követően szükséges csak benyújtania!)</w:t>
      </w:r>
    </w:p>
    <w:p w14:paraId="1CA8F8CA" w14:textId="77777777" w:rsidR="00587031" w:rsidRPr="006E6B8D" w:rsidRDefault="00587031" w:rsidP="003D4AD9">
      <w:pPr>
        <w:spacing w:after="0"/>
        <w:jc w:val="center"/>
        <w:rPr>
          <w:rFonts w:ascii="Franklin Gothic Book" w:hAnsi="Franklin Gothic Book" w:cs="Tahoma"/>
          <w:b/>
        </w:rPr>
      </w:pPr>
    </w:p>
    <w:tbl>
      <w:tblPr>
        <w:tblW w:w="9578" w:type="dxa"/>
        <w:tblInd w:w="2" w:type="dxa"/>
        <w:tblLayout w:type="fixed"/>
        <w:tblCellMar>
          <w:left w:w="70" w:type="dxa"/>
          <w:right w:w="70" w:type="dxa"/>
        </w:tblCellMar>
        <w:tblLook w:val="0000" w:firstRow="0" w:lastRow="0" w:firstColumn="0" w:lastColumn="0" w:noHBand="0" w:noVBand="0"/>
      </w:tblPr>
      <w:tblGrid>
        <w:gridCol w:w="8076"/>
        <w:gridCol w:w="1502"/>
      </w:tblGrid>
      <w:tr w:rsidR="00587031" w:rsidRPr="006E6B8D" w14:paraId="5EFFA9ED" w14:textId="77777777" w:rsidTr="00FD15C8">
        <w:tc>
          <w:tcPr>
            <w:tcW w:w="8076" w:type="dxa"/>
            <w:tcBorders>
              <w:top w:val="single" w:sz="4" w:space="0" w:color="000000"/>
              <w:left w:val="single" w:sz="4" w:space="0" w:color="000000"/>
              <w:bottom w:val="single" w:sz="4" w:space="0" w:color="000000"/>
            </w:tcBorders>
            <w:shd w:val="clear" w:color="auto" w:fill="8EAADB"/>
          </w:tcPr>
          <w:p w14:paraId="195D1E59" w14:textId="77777777" w:rsidR="00587031" w:rsidRPr="009B16B5" w:rsidRDefault="00587031" w:rsidP="003D4AD9">
            <w:pPr>
              <w:pStyle w:val="llb"/>
              <w:snapToGrid w:val="0"/>
              <w:spacing w:after="0"/>
              <w:jc w:val="both"/>
              <w:rPr>
                <w:rFonts w:ascii="Franklin Gothic Book" w:hAnsi="Franklin Gothic Book" w:cs="Tahoma"/>
                <w:sz w:val="22"/>
                <w:szCs w:val="22"/>
              </w:rPr>
            </w:pPr>
          </w:p>
        </w:tc>
        <w:tc>
          <w:tcPr>
            <w:tcW w:w="1502" w:type="dxa"/>
            <w:tcBorders>
              <w:top w:val="single" w:sz="4" w:space="0" w:color="000000"/>
              <w:left w:val="single" w:sz="4" w:space="0" w:color="000000"/>
              <w:bottom w:val="single" w:sz="4" w:space="0" w:color="000000"/>
              <w:right w:val="single" w:sz="4" w:space="0" w:color="000000"/>
            </w:tcBorders>
            <w:shd w:val="clear" w:color="auto" w:fill="8EAADB"/>
          </w:tcPr>
          <w:p w14:paraId="24620251" w14:textId="77777777" w:rsidR="00587031" w:rsidRPr="006E6B8D" w:rsidRDefault="00587031" w:rsidP="003D4AD9">
            <w:pPr>
              <w:snapToGrid w:val="0"/>
              <w:spacing w:after="0"/>
              <w:ind w:left="-33" w:right="74"/>
              <w:jc w:val="center"/>
              <w:rPr>
                <w:rFonts w:ascii="Franklin Gothic Book" w:hAnsi="Franklin Gothic Book" w:cs="Tahoma"/>
              </w:rPr>
            </w:pPr>
            <w:r w:rsidRPr="006E6B8D">
              <w:rPr>
                <w:rFonts w:ascii="Franklin Gothic Book" w:hAnsi="Franklin Gothic Book" w:cs="Tahoma"/>
              </w:rPr>
              <w:t>Oldalszám</w:t>
            </w:r>
          </w:p>
        </w:tc>
      </w:tr>
      <w:tr w:rsidR="00587031" w:rsidRPr="006E6B8D" w14:paraId="6A552BD5" w14:textId="77777777" w:rsidTr="00EC562B">
        <w:tc>
          <w:tcPr>
            <w:tcW w:w="8076" w:type="dxa"/>
            <w:tcBorders>
              <w:top w:val="single" w:sz="4" w:space="0" w:color="000000"/>
              <w:left w:val="single" w:sz="4" w:space="0" w:color="000000"/>
              <w:bottom w:val="single" w:sz="4" w:space="0" w:color="000000"/>
            </w:tcBorders>
          </w:tcPr>
          <w:p w14:paraId="1126D466" w14:textId="77777777" w:rsidR="00587031" w:rsidRPr="009B16B5" w:rsidRDefault="00587031" w:rsidP="003D4AD9">
            <w:pPr>
              <w:pStyle w:val="llb"/>
              <w:snapToGrid w:val="0"/>
              <w:spacing w:after="0"/>
              <w:jc w:val="both"/>
              <w:rPr>
                <w:rFonts w:ascii="Franklin Gothic Book" w:hAnsi="Franklin Gothic Book" w:cs="Tahoma"/>
                <w:sz w:val="22"/>
                <w:szCs w:val="22"/>
              </w:rPr>
            </w:pPr>
            <w:r w:rsidRPr="006E6B8D">
              <w:rPr>
                <w:rFonts w:ascii="Franklin Gothic Book" w:hAnsi="Franklin Gothic Book" w:cs="Tahoma"/>
                <w:sz w:val="22"/>
                <w:szCs w:val="22"/>
              </w:rPr>
              <w:t xml:space="preserve">Tartalomjegyzék </w:t>
            </w:r>
            <w:r w:rsidRPr="006E6B8D">
              <w:rPr>
                <w:rFonts w:ascii="Franklin Gothic Book" w:hAnsi="Franklin Gothic Book" w:cs="Tahoma"/>
                <w:i/>
                <w:iCs/>
                <w:sz w:val="22"/>
                <w:szCs w:val="22"/>
              </w:rPr>
              <w:t>(1/B. sz. melléklet)</w:t>
            </w:r>
          </w:p>
        </w:tc>
        <w:tc>
          <w:tcPr>
            <w:tcW w:w="1502" w:type="dxa"/>
            <w:tcBorders>
              <w:top w:val="single" w:sz="4" w:space="0" w:color="000000"/>
              <w:left w:val="single" w:sz="4" w:space="0" w:color="000000"/>
              <w:bottom w:val="single" w:sz="4" w:space="0" w:color="000000"/>
              <w:right w:val="single" w:sz="4" w:space="0" w:color="000000"/>
            </w:tcBorders>
          </w:tcPr>
          <w:p w14:paraId="19AF04BB" w14:textId="77777777" w:rsidR="00587031" w:rsidRPr="006E6B8D" w:rsidRDefault="00587031" w:rsidP="003D4AD9">
            <w:pPr>
              <w:snapToGrid w:val="0"/>
              <w:spacing w:after="0"/>
              <w:ind w:left="-33" w:right="74"/>
              <w:jc w:val="center"/>
              <w:rPr>
                <w:rFonts w:ascii="Franklin Gothic Book" w:hAnsi="Franklin Gothic Book" w:cs="Tahoma"/>
              </w:rPr>
            </w:pPr>
          </w:p>
        </w:tc>
      </w:tr>
      <w:tr w:rsidR="00587031" w:rsidRPr="006E6B8D" w14:paraId="17CC099D" w14:textId="77777777" w:rsidTr="00FD15C8">
        <w:trPr>
          <w:trHeight w:val="420"/>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tcPr>
          <w:p w14:paraId="607F8988" w14:textId="77777777" w:rsidR="00587031" w:rsidRPr="006E6B8D" w:rsidRDefault="00587031" w:rsidP="003D4AD9">
            <w:pPr>
              <w:snapToGrid w:val="0"/>
              <w:spacing w:after="0"/>
              <w:ind w:right="74"/>
              <w:rPr>
                <w:rFonts w:ascii="Franklin Gothic Book" w:hAnsi="Franklin Gothic Book" w:cs="Tahoma"/>
              </w:rPr>
            </w:pPr>
            <w:r w:rsidRPr="006E6B8D">
              <w:rPr>
                <w:rFonts w:ascii="Franklin Gothic Book" w:hAnsi="Franklin Gothic Book" w:cs="Tahoma"/>
                <w:b/>
                <w:caps/>
              </w:rPr>
              <w:t>Kizáró okokkal kapcsolatban előírt nyilatkozatok, igazolások</w:t>
            </w:r>
          </w:p>
        </w:tc>
      </w:tr>
      <w:tr w:rsidR="00587031" w:rsidRPr="006E6B8D" w14:paraId="718A9E2C"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09999265"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 xml:space="preserve">Kbt. 62. § (1) bekezdés </w:t>
            </w:r>
            <w:proofErr w:type="spellStart"/>
            <w:r w:rsidRPr="006E6B8D">
              <w:rPr>
                <w:rFonts w:ascii="Franklin Gothic Book" w:eastAsia="MyriadPro-LightIt" w:hAnsi="Franklin Gothic Book" w:cs="Tahoma"/>
                <w:b w:val="0"/>
                <w:iCs/>
                <w:sz w:val="22"/>
                <w:szCs w:val="22"/>
              </w:rPr>
              <w:t>kb</w:t>
            </w:r>
            <w:proofErr w:type="spellEnd"/>
            <w:r w:rsidRPr="006E6B8D">
              <w:rPr>
                <w:rFonts w:ascii="Franklin Gothic Book" w:eastAsia="MyriadPro-LightIt" w:hAnsi="Franklin Gothic Book" w:cs="Tahoma"/>
                <w:b w:val="0"/>
                <w:iCs/>
                <w:sz w:val="22"/>
                <w:szCs w:val="22"/>
              </w:rPr>
              <w:t xml:space="preserve">) pont szerinti nyilatkozat – </w:t>
            </w:r>
            <w:r w:rsidRPr="006E6B8D">
              <w:rPr>
                <w:rFonts w:ascii="Franklin Gothic Book" w:eastAsia="MyriadPro-LightIt" w:hAnsi="Franklin Gothic Book" w:cs="Tahoma"/>
                <w:b w:val="0"/>
                <w:i/>
                <w:sz w:val="22"/>
                <w:szCs w:val="22"/>
              </w:rPr>
              <w:t>EKR rendszerben létrehozott űrlap kitöltésével</w:t>
            </w:r>
          </w:p>
        </w:tc>
        <w:tc>
          <w:tcPr>
            <w:tcW w:w="1502" w:type="dxa"/>
            <w:tcBorders>
              <w:top w:val="single" w:sz="4" w:space="0" w:color="000000"/>
              <w:left w:val="single" w:sz="4" w:space="0" w:color="000000"/>
              <w:bottom w:val="single" w:sz="4" w:space="0" w:color="000000"/>
              <w:right w:val="single" w:sz="4" w:space="0" w:color="000000"/>
            </w:tcBorders>
            <w:vAlign w:val="center"/>
          </w:tcPr>
          <w:p w14:paraId="6391F5AB"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2CCF11C8"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6DE30441"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 xml:space="preserve">Kbt. 62. § (1) bekezdés </w:t>
            </w:r>
            <w:proofErr w:type="spellStart"/>
            <w:r w:rsidRPr="006E6B8D">
              <w:rPr>
                <w:rFonts w:ascii="Franklin Gothic Book" w:eastAsia="MyriadPro-LightIt" w:hAnsi="Franklin Gothic Book" w:cs="Tahoma"/>
                <w:b w:val="0"/>
                <w:iCs/>
                <w:sz w:val="22"/>
                <w:szCs w:val="22"/>
              </w:rPr>
              <w:t>kc</w:t>
            </w:r>
            <w:proofErr w:type="spellEnd"/>
            <w:r w:rsidRPr="006E6B8D">
              <w:rPr>
                <w:rFonts w:ascii="Franklin Gothic Book" w:eastAsia="MyriadPro-LightIt" w:hAnsi="Franklin Gothic Book" w:cs="Tahoma"/>
                <w:b w:val="0"/>
                <w:iCs/>
                <w:sz w:val="22"/>
                <w:szCs w:val="22"/>
              </w:rPr>
              <w:t xml:space="preserve">) pont szerinti nyilatkozat – </w:t>
            </w:r>
            <w:r w:rsidRPr="006E6B8D">
              <w:rPr>
                <w:rFonts w:ascii="Franklin Gothic Book" w:eastAsia="MyriadPro-LightIt" w:hAnsi="Franklin Gothic Book" w:cs="Tahoma"/>
                <w:b w:val="0"/>
                <w:i/>
                <w:sz w:val="22"/>
                <w:szCs w:val="22"/>
              </w:rPr>
              <w:t>EKR rendszerben létrehozott űrlap kitöltésével</w:t>
            </w:r>
          </w:p>
        </w:tc>
        <w:tc>
          <w:tcPr>
            <w:tcW w:w="1502" w:type="dxa"/>
            <w:tcBorders>
              <w:top w:val="single" w:sz="4" w:space="0" w:color="000000"/>
              <w:left w:val="single" w:sz="4" w:space="0" w:color="000000"/>
              <w:bottom w:val="single" w:sz="4" w:space="0" w:color="000000"/>
              <w:right w:val="single" w:sz="4" w:space="0" w:color="000000"/>
            </w:tcBorders>
            <w:vAlign w:val="center"/>
          </w:tcPr>
          <w:p w14:paraId="39271EA2"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2B740311"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1EE9F2D6"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Illetékes adó- és vámhivatal igazolása vagy együttes adóigazolás, amennyiben a gazdasági szereplő a köztartozásmentes adózói adatbázisban nem szerepel. Amennyiben a gazdasági szereplő szerepel a köztartozásmentes adózói adatbázisban, akkor ajánlatkérő ellenőrzi a nyilvántartást.</w:t>
            </w:r>
          </w:p>
        </w:tc>
        <w:tc>
          <w:tcPr>
            <w:tcW w:w="1502" w:type="dxa"/>
            <w:tcBorders>
              <w:top w:val="single" w:sz="4" w:space="0" w:color="000000"/>
              <w:left w:val="single" w:sz="4" w:space="0" w:color="000000"/>
              <w:bottom w:val="single" w:sz="4" w:space="0" w:color="000000"/>
              <w:right w:val="single" w:sz="4" w:space="0" w:color="000000"/>
            </w:tcBorders>
            <w:vAlign w:val="center"/>
          </w:tcPr>
          <w:p w14:paraId="1015B2AB"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008C518D"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1CA67ED1" w14:textId="77777777" w:rsidR="00587031" w:rsidRPr="006E6B8D" w:rsidRDefault="00587031" w:rsidP="003D4AD9">
            <w:pPr>
              <w:tabs>
                <w:tab w:val="left" w:pos="709"/>
              </w:tabs>
              <w:spacing w:after="0"/>
              <w:jc w:val="both"/>
              <w:rPr>
                <w:rFonts w:ascii="Franklin Gothic Book" w:eastAsia="MyriadPro-LightIt" w:hAnsi="Franklin Gothic Book" w:cs="Tahoma"/>
                <w:iCs/>
              </w:rPr>
            </w:pPr>
            <w:r w:rsidRPr="006E6B8D">
              <w:rPr>
                <w:rFonts w:ascii="Franklin Gothic Book" w:eastAsia="MyriadPro-LightIt" w:hAnsi="Franklin Gothic Book" w:cs="Tahoma"/>
                <w:iCs/>
              </w:rPr>
              <w:t xml:space="preserve">Magyarországon letelepedett ajánlattevő esetében: Ajánlattevő közjegyző vagy gazdasági vagy szakmai kamara által hitelesített nyilatkozata a Kbt. 62. § (1) bekezdés a), d) és e) pontjai, valamint a Kbt. 62. § (2) bekezdés előírásai közül az ajánlattevő tekintetében releváns okok vonatkozásában. </w:t>
            </w:r>
            <w:r w:rsidRPr="006E6B8D">
              <w:rPr>
                <w:rFonts w:ascii="Franklin Gothic Book" w:eastAsia="MyriadPro-LightIt" w:hAnsi="Franklin Gothic Book" w:cs="Tahoma"/>
                <w:i/>
              </w:rPr>
              <w:t>(</w:t>
            </w:r>
            <w:r w:rsidR="006A178A" w:rsidRPr="006E6B8D">
              <w:rPr>
                <w:rFonts w:ascii="Franklin Gothic Book" w:eastAsia="MyriadPro-LightIt" w:hAnsi="Franklin Gothic Book" w:cs="Tahoma"/>
                <w:i/>
              </w:rPr>
              <w:t>4</w:t>
            </w:r>
            <w:r w:rsidRPr="006E6B8D">
              <w:rPr>
                <w:rFonts w:ascii="Franklin Gothic Book" w:eastAsia="MyriadPro-LightIt" w:hAnsi="Franklin Gothic Book" w:cs="Tahoma"/>
                <w:i/>
              </w:rPr>
              <w:t>.</w:t>
            </w:r>
            <w:r w:rsidR="000E37BD" w:rsidRPr="006E6B8D">
              <w:rPr>
                <w:rFonts w:ascii="Franklin Gothic Book" w:eastAsia="MyriadPro-LightIt" w:hAnsi="Franklin Gothic Book" w:cs="Tahoma"/>
                <w:i/>
              </w:rPr>
              <w:t xml:space="preserve"> </w:t>
            </w:r>
            <w:r w:rsidRPr="006E6B8D">
              <w:rPr>
                <w:rFonts w:ascii="Franklin Gothic Book" w:eastAsia="MyriadPro-LightIt" w:hAnsi="Franklin Gothic Book" w:cs="Tahoma"/>
                <w:i/>
              </w:rPr>
              <w:t>sz. melléklet)</w:t>
            </w:r>
          </w:p>
          <w:p w14:paraId="3A5BD106" w14:textId="77777777" w:rsidR="00587031" w:rsidRPr="009B16B5" w:rsidRDefault="00587031" w:rsidP="003D4AD9">
            <w:pPr>
              <w:pStyle w:val="Cmsor1"/>
              <w:spacing w:before="0" w:after="0"/>
              <w:ind w:left="34" w:hanging="34"/>
              <w:jc w:val="both"/>
              <w:rPr>
                <w:rFonts w:ascii="Franklin Gothic Book" w:hAnsi="Franklin Gothic Book" w:cs="Tahoma"/>
                <w:b w:val="0"/>
                <w:color w:val="auto"/>
                <w:sz w:val="22"/>
                <w:szCs w:val="22"/>
              </w:rPr>
            </w:pPr>
            <w:r w:rsidRPr="006E6B8D">
              <w:rPr>
                <w:rFonts w:ascii="Franklin Gothic Book" w:eastAsia="MyriadPro-LightIt" w:hAnsi="Franklin Gothic Book" w:cs="Tahoma"/>
                <w:b w:val="0"/>
                <w:iCs/>
                <w:sz w:val="22"/>
                <w:szCs w:val="22"/>
              </w:rPr>
              <w:t>Nem Magyarországon letelepedett ajánlattevő esetében: A 321/2015. (X. 30.) Korm. rendelet 10. § rendelkezései alapján az adott ajánlattevő letelepedése szerint releváns dokumentumok.</w:t>
            </w:r>
          </w:p>
        </w:tc>
        <w:tc>
          <w:tcPr>
            <w:tcW w:w="1502" w:type="dxa"/>
            <w:tcBorders>
              <w:top w:val="single" w:sz="4" w:space="0" w:color="000000"/>
              <w:left w:val="single" w:sz="4" w:space="0" w:color="000000"/>
              <w:bottom w:val="single" w:sz="4" w:space="0" w:color="000000"/>
              <w:right w:val="single" w:sz="4" w:space="0" w:color="000000"/>
            </w:tcBorders>
            <w:vAlign w:val="center"/>
          </w:tcPr>
          <w:p w14:paraId="6F6E9663" w14:textId="77777777" w:rsidR="00587031" w:rsidRPr="006E6B8D" w:rsidRDefault="00587031" w:rsidP="003D4AD9">
            <w:pPr>
              <w:snapToGrid w:val="0"/>
              <w:spacing w:after="0"/>
              <w:ind w:left="110" w:right="74"/>
              <w:jc w:val="center"/>
              <w:rPr>
                <w:rFonts w:ascii="Franklin Gothic Book" w:hAnsi="Franklin Gothic Book" w:cs="Tahoma"/>
              </w:rPr>
            </w:pPr>
          </w:p>
        </w:tc>
      </w:tr>
      <w:tr w:rsidR="00CC43AC" w:rsidRPr="006E6B8D" w14:paraId="6D9AE776" w14:textId="77777777" w:rsidTr="00FD15C8">
        <w:trPr>
          <w:trHeight w:val="491"/>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vAlign w:val="center"/>
          </w:tcPr>
          <w:p w14:paraId="22212BD2" w14:textId="77777777" w:rsidR="00CC43AC" w:rsidRPr="006E6B8D" w:rsidRDefault="00CC43AC" w:rsidP="003D4AD9">
            <w:pPr>
              <w:snapToGrid w:val="0"/>
              <w:spacing w:after="0"/>
              <w:ind w:right="74"/>
              <w:rPr>
                <w:rFonts w:ascii="Franklin Gothic Book" w:hAnsi="Franklin Gothic Book" w:cs="Tahoma"/>
              </w:rPr>
            </w:pPr>
            <w:r w:rsidRPr="006E6B8D">
              <w:rPr>
                <w:rFonts w:ascii="Franklin Gothic Book" w:hAnsi="Franklin Gothic Book" w:cs="Tahoma"/>
                <w:b/>
                <w:bCs/>
              </w:rPr>
              <w:t>GAZDASÁGI ÉS PÉNZÜGYI ALKALMASSÁGRA VONATKOZÓ IGAZOLÁSOK</w:t>
            </w:r>
          </w:p>
        </w:tc>
      </w:tr>
      <w:tr w:rsidR="00587031" w:rsidRPr="006E6B8D" w14:paraId="4816A100" w14:textId="77777777" w:rsidTr="00EC562B">
        <w:trPr>
          <w:trHeight w:val="412"/>
        </w:trPr>
        <w:tc>
          <w:tcPr>
            <w:tcW w:w="8076" w:type="dxa"/>
            <w:tcBorders>
              <w:top w:val="single" w:sz="4" w:space="0" w:color="auto"/>
              <w:left w:val="single" w:sz="4" w:space="0" w:color="auto"/>
              <w:bottom w:val="single" w:sz="4" w:space="0" w:color="auto"/>
              <w:right w:val="single" w:sz="4" w:space="0" w:color="auto"/>
            </w:tcBorders>
            <w:vAlign w:val="center"/>
          </w:tcPr>
          <w:p w14:paraId="6AAE8CD8" w14:textId="77777777" w:rsidR="00587031" w:rsidRPr="006E6B8D" w:rsidRDefault="008317FB" w:rsidP="003D4AD9">
            <w:pPr>
              <w:tabs>
                <w:tab w:val="left" w:pos="709"/>
              </w:tabs>
              <w:spacing w:after="0"/>
              <w:jc w:val="both"/>
              <w:rPr>
                <w:rFonts w:ascii="Franklin Gothic Book" w:hAnsi="Franklin Gothic Book" w:cs="Tahoma"/>
              </w:rPr>
            </w:pPr>
            <w:r w:rsidRPr="006E6B8D">
              <w:rPr>
                <w:rFonts w:ascii="Franklin Gothic Book" w:hAnsi="Franklin Gothic Book" w:cs="Tahoma"/>
                <w:b/>
                <w:bCs/>
              </w:rPr>
              <w:t>P.1.</w:t>
            </w:r>
            <w:r w:rsidRPr="006E6B8D">
              <w:rPr>
                <w:rFonts w:ascii="Franklin Gothic Book" w:hAnsi="Franklin Gothic Book" w:cs="Tahoma"/>
              </w:rPr>
              <w:t xml:space="preserve"> </w:t>
            </w:r>
            <w:r w:rsidR="0009340A" w:rsidRPr="006E6B8D">
              <w:rPr>
                <w:rFonts w:ascii="Franklin Gothic Book" w:hAnsi="Franklin Gothic Book" w:cs="Tahoma"/>
              </w:rPr>
              <w:t>Igazolás</w:t>
            </w:r>
            <w:r w:rsidRPr="006E6B8D">
              <w:rPr>
                <w:rFonts w:ascii="Franklin Gothic Book" w:hAnsi="Franklin Gothic Book" w:cs="Tahoma"/>
              </w:rPr>
              <w:t>(ok)</w:t>
            </w:r>
            <w:r w:rsidR="0009340A" w:rsidRPr="006E6B8D">
              <w:rPr>
                <w:rFonts w:ascii="Franklin Gothic Book" w:hAnsi="Franklin Gothic Book" w:cs="Tahoma"/>
              </w:rPr>
              <w:t xml:space="preserve"> sorba állításról</w:t>
            </w:r>
          </w:p>
          <w:p w14:paraId="455E1D26" w14:textId="77777777" w:rsidR="00587031" w:rsidRPr="006E6B8D" w:rsidRDefault="00587031" w:rsidP="003D4AD9">
            <w:pPr>
              <w:tabs>
                <w:tab w:val="left" w:pos="709"/>
              </w:tabs>
              <w:spacing w:after="0"/>
              <w:jc w:val="both"/>
              <w:rPr>
                <w:rFonts w:ascii="Franklin Gothic Book" w:hAnsi="Franklin Gothic Book" w:cs="Tahoma"/>
              </w:rPr>
            </w:pPr>
            <w:r w:rsidRPr="006E6B8D">
              <w:rPr>
                <w:rFonts w:ascii="Franklin Gothic Book" w:hAnsi="Franklin Gothic Book" w:cs="Tahoma"/>
              </w:rPr>
              <w:t xml:space="preserve">Pontos meghatározás </w:t>
            </w:r>
            <w:r w:rsidR="008317FB" w:rsidRPr="006E6B8D">
              <w:rPr>
                <w:rFonts w:ascii="Franklin Gothic Book" w:hAnsi="Franklin Gothic Book" w:cs="Tahoma"/>
              </w:rPr>
              <w:t xml:space="preserve">és csatolandó dokumentumok </w:t>
            </w:r>
            <w:r w:rsidRPr="006E6B8D">
              <w:rPr>
                <w:rFonts w:ascii="Franklin Gothic Book" w:hAnsi="Franklin Gothic Book" w:cs="Tahoma"/>
              </w:rPr>
              <w:t>az ajánlat felhívás III.1.2. pontjában.</w:t>
            </w:r>
          </w:p>
        </w:tc>
        <w:tc>
          <w:tcPr>
            <w:tcW w:w="1502" w:type="dxa"/>
            <w:tcBorders>
              <w:top w:val="single" w:sz="4" w:space="0" w:color="000000"/>
              <w:left w:val="single" w:sz="4" w:space="0" w:color="000000"/>
              <w:bottom w:val="single" w:sz="4" w:space="0" w:color="000000"/>
              <w:right w:val="single" w:sz="4" w:space="0" w:color="000000"/>
            </w:tcBorders>
            <w:vAlign w:val="center"/>
          </w:tcPr>
          <w:p w14:paraId="46911D1C" w14:textId="77777777" w:rsidR="00587031" w:rsidRPr="006E6B8D" w:rsidRDefault="00587031" w:rsidP="003D4AD9">
            <w:pPr>
              <w:snapToGrid w:val="0"/>
              <w:spacing w:after="0"/>
              <w:ind w:left="110" w:right="74"/>
              <w:jc w:val="center"/>
              <w:rPr>
                <w:rFonts w:ascii="Franklin Gothic Book" w:hAnsi="Franklin Gothic Book" w:cs="Tahoma"/>
              </w:rPr>
            </w:pPr>
          </w:p>
        </w:tc>
      </w:tr>
      <w:tr w:rsidR="00587031" w:rsidRPr="006E6B8D" w14:paraId="43D1F1BC" w14:textId="77777777" w:rsidTr="00FD15C8">
        <w:trPr>
          <w:trHeight w:val="491"/>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vAlign w:val="center"/>
          </w:tcPr>
          <w:p w14:paraId="272B5112" w14:textId="77777777" w:rsidR="00587031" w:rsidRPr="006E6B8D" w:rsidRDefault="00587031" w:rsidP="003D4AD9">
            <w:pPr>
              <w:snapToGrid w:val="0"/>
              <w:spacing w:after="0"/>
              <w:ind w:right="74"/>
              <w:rPr>
                <w:rFonts w:ascii="Franklin Gothic Book" w:hAnsi="Franklin Gothic Book" w:cs="Tahoma"/>
              </w:rPr>
            </w:pPr>
            <w:r w:rsidRPr="006E6B8D">
              <w:rPr>
                <w:rFonts w:ascii="Franklin Gothic Book" w:hAnsi="Franklin Gothic Book" w:cs="Tahoma"/>
                <w:b/>
                <w:bCs/>
              </w:rPr>
              <w:t xml:space="preserve">MŰSZAKI, </w:t>
            </w:r>
            <w:r w:rsidRPr="006E6B8D">
              <w:rPr>
                <w:rFonts w:ascii="Franklin Gothic Book" w:hAnsi="Franklin Gothic Book" w:cs="Tahoma"/>
                <w:b/>
                <w:bCs/>
                <w:shd w:val="clear" w:color="auto" w:fill="8EAADB"/>
              </w:rPr>
              <w:t>ILLETVE SZAKMAI ALKALMASSÁGGAL KAPCSOLATBAN ELŐÍRT NYILATKOZATOK</w:t>
            </w:r>
            <w:r w:rsidRPr="006E6B8D">
              <w:rPr>
                <w:rFonts w:ascii="Franklin Gothic Book" w:hAnsi="Franklin Gothic Book" w:cs="Tahoma"/>
                <w:b/>
                <w:bCs/>
              </w:rPr>
              <w:t>, IGAZOLÁSOK</w:t>
            </w:r>
          </w:p>
        </w:tc>
      </w:tr>
      <w:tr w:rsidR="00587031" w:rsidRPr="006E6B8D" w14:paraId="75A61518" w14:textId="77777777" w:rsidTr="00EC562B">
        <w:trPr>
          <w:trHeight w:val="491"/>
        </w:trPr>
        <w:tc>
          <w:tcPr>
            <w:tcW w:w="8076" w:type="dxa"/>
            <w:tcBorders>
              <w:top w:val="single" w:sz="4" w:space="0" w:color="000000"/>
              <w:left w:val="single" w:sz="4" w:space="0" w:color="000000"/>
              <w:bottom w:val="single" w:sz="4" w:space="0" w:color="000000"/>
            </w:tcBorders>
            <w:vAlign w:val="center"/>
          </w:tcPr>
          <w:p w14:paraId="68339D19" w14:textId="77777777" w:rsidR="00587031" w:rsidRPr="006E6B8D" w:rsidRDefault="00587031" w:rsidP="003D4AD9">
            <w:pPr>
              <w:spacing w:after="0"/>
              <w:jc w:val="both"/>
              <w:rPr>
                <w:rFonts w:ascii="Franklin Gothic Book" w:hAnsi="Franklin Gothic Book" w:cs="Tahoma"/>
                <w:iCs/>
              </w:rPr>
            </w:pPr>
            <w:r w:rsidRPr="006E6B8D">
              <w:rPr>
                <w:rFonts w:ascii="Franklin Gothic Book" w:hAnsi="Franklin Gothic Book" w:cs="Tahoma"/>
                <w:b/>
              </w:rPr>
              <w:t>M.1.</w:t>
            </w:r>
            <w:r w:rsidRPr="006E6B8D">
              <w:rPr>
                <w:rFonts w:ascii="Franklin Gothic Book" w:eastAsia="Calibri" w:hAnsi="Franklin Gothic Book" w:cs="Tahoma"/>
                <w:lang w:eastAsia="ar-SA"/>
              </w:rPr>
              <w:t xml:space="preserve"> </w:t>
            </w:r>
            <w:r w:rsidRPr="006E6B8D">
              <w:rPr>
                <w:rFonts w:ascii="Franklin Gothic Book" w:hAnsi="Franklin Gothic Book" w:cs="Tahoma"/>
                <w:lang w:eastAsia="ar-SA"/>
              </w:rPr>
              <w:t>A 321/2015. (X. 30.) K</w:t>
            </w:r>
            <w:r w:rsidR="0037207A" w:rsidRPr="006E6B8D">
              <w:rPr>
                <w:rFonts w:ascii="Franklin Gothic Book" w:hAnsi="Franklin Gothic Book" w:cs="Tahoma"/>
                <w:lang w:eastAsia="ar-SA"/>
              </w:rPr>
              <w:t>r.</w:t>
            </w:r>
            <w:r w:rsidRPr="006E6B8D">
              <w:rPr>
                <w:rFonts w:ascii="Franklin Gothic Book" w:hAnsi="Franklin Gothic Book" w:cs="Tahoma"/>
                <w:lang w:eastAsia="ar-SA"/>
              </w:rPr>
              <w:t xml:space="preserve"> 21. § (3) bekezdés a) pontja alapján az ajánlati felhívás feladásától visszafelé számított 3 évben (36 hónap) befejezett, de legfeljebb 6 éven (72 hónap) belül megkezdett, a közbeszerzés tárgyának (</w:t>
            </w:r>
            <w:r w:rsidR="00C972CF" w:rsidRPr="006E6B8D">
              <w:rPr>
                <w:rFonts w:ascii="Franklin Gothic Book" w:hAnsi="Franklin Gothic Book" w:cs="Tahoma"/>
                <w:lang w:eastAsia="ar-SA"/>
              </w:rPr>
              <w:t>köztemető üzemeltetés</w:t>
            </w:r>
            <w:r w:rsidRPr="006E6B8D">
              <w:rPr>
                <w:rFonts w:ascii="Franklin Gothic Book" w:hAnsi="Franklin Gothic Book" w:cs="Tahoma"/>
                <w:lang w:eastAsia="ar-SA"/>
              </w:rPr>
              <w:t xml:space="preserve">) megfelelő területen végzett legjelentősebb befejezett, a szerződésnek és az előírásoknak megfelelően teljesített szolgáltatások ismertetése. </w:t>
            </w:r>
            <w:r w:rsidRPr="006E6B8D">
              <w:rPr>
                <w:rFonts w:ascii="Franklin Gothic Book" w:hAnsi="Franklin Gothic Book" w:cs="Tahoma"/>
                <w:iCs/>
              </w:rPr>
              <w:t>Csatolandó dokumentumok:</w:t>
            </w:r>
          </w:p>
          <w:p w14:paraId="1F1EC630" w14:textId="77777777" w:rsidR="00587031" w:rsidRPr="006E6B8D" w:rsidRDefault="00587031" w:rsidP="003D4AD9">
            <w:pPr>
              <w:spacing w:after="0"/>
              <w:jc w:val="both"/>
              <w:rPr>
                <w:rFonts w:ascii="Franklin Gothic Book" w:hAnsi="Franklin Gothic Book" w:cs="Tahoma"/>
                <w:iCs/>
              </w:rPr>
            </w:pPr>
            <w:r w:rsidRPr="006E6B8D">
              <w:rPr>
                <w:rFonts w:ascii="Franklin Gothic Book" w:hAnsi="Franklin Gothic Book" w:cs="Tahoma"/>
                <w:iCs/>
              </w:rPr>
              <w:t xml:space="preserve">referencia nyilatkozat vagy igazolás </w:t>
            </w:r>
          </w:p>
          <w:p w14:paraId="7AA5EDCF" w14:textId="77777777" w:rsidR="00587031" w:rsidRPr="006E6B8D" w:rsidRDefault="00587031" w:rsidP="003D4AD9">
            <w:pPr>
              <w:spacing w:after="0"/>
              <w:jc w:val="both"/>
              <w:rPr>
                <w:rFonts w:ascii="Franklin Gothic Book" w:hAnsi="Franklin Gothic Book" w:cs="Tahoma"/>
                <w:iCs/>
              </w:rPr>
            </w:pPr>
            <w:r w:rsidRPr="006E6B8D">
              <w:rPr>
                <w:rFonts w:ascii="Franklin Gothic Book" w:hAnsi="Franklin Gothic Book" w:cs="Tahoma"/>
                <w:iCs/>
              </w:rPr>
              <w:t>Pontos meghatározás az ajánlati felhívás III.1.3. pontjában.</w:t>
            </w:r>
          </w:p>
          <w:p w14:paraId="4AA11E40" w14:textId="77777777" w:rsidR="00EE61EE" w:rsidRPr="006E6B8D" w:rsidRDefault="00587031" w:rsidP="003D4AD9">
            <w:pPr>
              <w:spacing w:after="0"/>
              <w:jc w:val="both"/>
              <w:rPr>
                <w:rFonts w:ascii="Franklin Gothic Book" w:hAnsi="Franklin Gothic Book" w:cs="Tahoma"/>
                <w:i/>
              </w:rPr>
            </w:pPr>
            <w:r w:rsidRPr="006E6B8D">
              <w:rPr>
                <w:rFonts w:ascii="Franklin Gothic Book" w:hAnsi="Franklin Gothic Book" w:cs="Tahoma"/>
                <w:i/>
              </w:rPr>
              <w:t>Referencianyilatkozat minta</w:t>
            </w:r>
            <w:r w:rsidR="00AD396B" w:rsidRPr="006E6B8D">
              <w:rPr>
                <w:rFonts w:ascii="Franklin Gothic Book" w:hAnsi="Franklin Gothic Book" w:cs="Tahoma"/>
                <w:i/>
              </w:rPr>
              <w:t xml:space="preserve"> (</w:t>
            </w:r>
            <w:r w:rsidR="006A178A" w:rsidRPr="006E6B8D">
              <w:rPr>
                <w:rFonts w:ascii="Franklin Gothic Book" w:hAnsi="Franklin Gothic Book" w:cs="Tahoma"/>
                <w:i/>
              </w:rPr>
              <w:t>5</w:t>
            </w:r>
            <w:r w:rsidRPr="006E6B8D">
              <w:rPr>
                <w:rFonts w:ascii="Franklin Gothic Book" w:hAnsi="Franklin Gothic Book" w:cs="Tahoma"/>
                <w:i/>
              </w:rPr>
              <w:t>. sz. melléklet</w:t>
            </w:r>
            <w:r w:rsidR="00AD396B" w:rsidRPr="006E6B8D">
              <w:rPr>
                <w:rFonts w:ascii="Franklin Gothic Book" w:hAnsi="Franklin Gothic Book" w:cs="Tahoma"/>
                <w:i/>
              </w:rPr>
              <w:t>)</w:t>
            </w:r>
          </w:p>
          <w:p w14:paraId="2212676D" w14:textId="77777777" w:rsidR="00C972CF" w:rsidRPr="006E6B8D" w:rsidRDefault="00C972CF" w:rsidP="003D4AD9">
            <w:pPr>
              <w:spacing w:after="0"/>
              <w:jc w:val="both"/>
              <w:rPr>
                <w:rFonts w:ascii="Franklin Gothic Book" w:hAnsi="Franklin Gothic Book" w:cs="Tahoma"/>
                <w:iCs/>
              </w:rPr>
            </w:pPr>
          </w:p>
        </w:tc>
        <w:tc>
          <w:tcPr>
            <w:tcW w:w="1502" w:type="dxa"/>
            <w:tcBorders>
              <w:top w:val="single" w:sz="4" w:space="0" w:color="000000"/>
              <w:left w:val="single" w:sz="4" w:space="0" w:color="000000"/>
              <w:bottom w:val="single" w:sz="4" w:space="0" w:color="000000"/>
              <w:right w:val="single" w:sz="4" w:space="0" w:color="000000"/>
            </w:tcBorders>
            <w:vAlign w:val="center"/>
          </w:tcPr>
          <w:p w14:paraId="371682D6" w14:textId="77777777" w:rsidR="00587031" w:rsidRPr="006E6B8D" w:rsidRDefault="00587031" w:rsidP="003D4AD9">
            <w:pPr>
              <w:snapToGrid w:val="0"/>
              <w:spacing w:after="0"/>
              <w:ind w:left="110" w:right="74"/>
              <w:jc w:val="center"/>
              <w:rPr>
                <w:rFonts w:ascii="Franklin Gothic Book" w:hAnsi="Franklin Gothic Book" w:cs="Tahoma"/>
              </w:rPr>
            </w:pPr>
          </w:p>
        </w:tc>
      </w:tr>
      <w:tr w:rsidR="00EE61EE" w:rsidRPr="006E6B8D" w14:paraId="72961F1D" w14:textId="77777777" w:rsidTr="00EC562B">
        <w:trPr>
          <w:trHeight w:val="491"/>
        </w:trPr>
        <w:tc>
          <w:tcPr>
            <w:tcW w:w="8076" w:type="dxa"/>
            <w:tcBorders>
              <w:top w:val="single" w:sz="4" w:space="0" w:color="000000"/>
              <w:left w:val="single" w:sz="4" w:space="0" w:color="000000"/>
              <w:bottom w:val="single" w:sz="4" w:space="0" w:color="000000"/>
            </w:tcBorders>
            <w:vAlign w:val="center"/>
          </w:tcPr>
          <w:p w14:paraId="7F843340" w14:textId="77777777" w:rsidR="00EE61EE" w:rsidRPr="006E6B8D" w:rsidRDefault="00EE61EE" w:rsidP="003D4AD9">
            <w:pPr>
              <w:autoSpaceDE w:val="0"/>
              <w:autoSpaceDN w:val="0"/>
              <w:adjustRightInd w:val="0"/>
              <w:spacing w:after="0"/>
              <w:jc w:val="both"/>
              <w:rPr>
                <w:rFonts w:ascii="Franklin Gothic Book" w:eastAsia="MyriadPro-LightIt" w:hAnsi="Franklin Gothic Book" w:cs="Tahoma"/>
                <w:iCs/>
              </w:rPr>
            </w:pPr>
            <w:r w:rsidRPr="006E6B8D">
              <w:rPr>
                <w:rFonts w:ascii="Franklin Gothic Book" w:hAnsi="Franklin Gothic Book" w:cs="Tahoma"/>
                <w:b/>
              </w:rPr>
              <w:t xml:space="preserve">M.2, M.3. </w:t>
            </w:r>
            <w:r w:rsidRPr="006E6B8D">
              <w:rPr>
                <w:rFonts w:ascii="Franklin Gothic Book" w:eastAsia="MyriadPro-LightIt" w:hAnsi="Franklin Gothic Book" w:cs="Tahoma"/>
                <w:iCs/>
              </w:rPr>
              <w:t>a 321/2015. (XI. 30.) Kr. 21. § (</w:t>
            </w:r>
            <w:r w:rsidR="0037207A" w:rsidRPr="006E6B8D">
              <w:rPr>
                <w:rFonts w:ascii="Franklin Gothic Book" w:eastAsia="MyriadPro-LightIt" w:hAnsi="Franklin Gothic Book" w:cs="Tahoma"/>
                <w:iCs/>
              </w:rPr>
              <w:t>3</w:t>
            </w:r>
            <w:r w:rsidRPr="006E6B8D">
              <w:rPr>
                <w:rFonts w:ascii="Franklin Gothic Book" w:eastAsia="MyriadPro-LightIt" w:hAnsi="Franklin Gothic Book" w:cs="Tahoma"/>
                <w:iCs/>
              </w:rPr>
              <w:t>) bekezdés b) pontja alapján mutassa be azt a szakembert, akit be kíván vonni a teljesítésbe.</w:t>
            </w:r>
          </w:p>
          <w:p w14:paraId="0DAF1012" w14:textId="77777777" w:rsidR="00EE61EE" w:rsidRPr="006E6B8D" w:rsidRDefault="00EE61EE" w:rsidP="003D4AD9">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Csatolandó dokumentumok:</w:t>
            </w:r>
          </w:p>
          <w:p w14:paraId="100832B9"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xml:space="preserve">- a szakember bevonására, ismertetésére vonatkozó nyilatkozat </w:t>
            </w:r>
            <w:r w:rsidRPr="006E6B8D">
              <w:rPr>
                <w:rFonts w:ascii="Franklin Gothic Book" w:hAnsi="Franklin Gothic Book" w:cs="Tahoma"/>
                <w:i/>
              </w:rPr>
              <w:t>(6. sz. melléklet)</w:t>
            </w:r>
            <w:r w:rsidRPr="006E6B8D">
              <w:rPr>
                <w:rFonts w:ascii="Franklin Gothic Book" w:eastAsia="MyriadPro-LightIt" w:hAnsi="Franklin Gothic Book" w:cs="Tahoma"/>
                <w:iCs/>
              </w:rPr>
              <w:t>;</w:t>
            </w:r>
          </w:p>
          <w:p w14:paraId="258E8ED1"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xml:space="preserve">- a szakember szakmai tapasztalatát és végzettségét ismertető saját kezűleg aláírt </w:t>
            </w:r>
            <w:r w:rsidRPr="006E6B8D">
              <w:rPr>
                <w:rFonts w:ascii="Franklin Gothic Book" w:eastAsia="MyriadPro-LightIt" w:hAnsi="Franklin Gothic Book" w:cs="Tahoma"/>
                <w:iCs/>
              </w:rPr>
              <w:lastRenderedPageBreak/>
              <w:t xml:space="preserve">szakmai önéletrajza </w:t>
            </w:r>
            <w:r w:rsidRPr="006E6B8D">
              <w:rPr>
                <w:rFonts w:ascii="Franklin Gothic Book" w:hAnsi="Franklin Gothic Book" w:cs="Tahoma"/>
                <w:i/>
              </w:rPr>
              <w:t>(7. sz. melléklet)</w:t>
            </w:r>
            <w:r w:rsidRPr="006E6B8D">
              <w:rPr>
                <w:rFonts w:ascii="Franklin Gothic Book" w:eastAsia="MyriadPro-LightIt" w:hAnsi="Franklin Gothic Book" w:cs="Tahoma"/>
                <w:iCs/>
              </w:rPr>
              <w:t>;</w:t>
            </w:r>
          </w:p>
          <w:p w14:paraId="6909B6D3"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végzettséget (képzettséget) igazoló dokumentumok egyszerű másolata;</w:t>
            </w:r>
          </w:p>
          <w:p w14:paraId="34B7A0C2"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más tagállamban szerzett jogosultság esetében a küldő vagy származási országban szerzett, a fentiekkel egyenértékű jogosultságot igazoló dokumentum magyar nyelvű fordítása;</w:t>
            </w:r>
          </w:p>
          <w:p w14:paraId="039EFFBB" w14:textId="77777777" w:rsidR="008E2236" w:rsidRPr="006E6B8D" w:rsidRDefault="008E2236" w:rsidP="008E2236">
            <w:pPr>
              <w:autoSpaceDE w:val="0"/>
              <w:autoSpaceDN w:val="0"/>
              <w:adjustRightInd w:val="0"/>
              <w:spacing w:after="0"/>
              <w:rPr>
                <w:rFonts w:ascii="Franklin Gothic Book" w:eastAsia="MyriadPro-LightIt" w:hAnsi="Franklin Gothic Book" w:cs="Tahoma"/>
                <w:iCs/>
              </w:rPr>
            </w:pPr>
            <w:r w:rsidRPr="006E6B8D">
              <w:rPr>
                <w:rFonts w:ascii="Franklin Gothic Book" w:eastAsia="MyriadPro-LightIt" w:hAnsi="Franklin Gothic Book" w:cs="Tahoma"/>
                <w:iCs/>
              </w:rPr>
              <w:t xml:space="preserve">- a szakember által aláírt rendelkezésre állási nyilatkozata, mely tartalmazza, hogy eljárásba történő bevonásáról tudomással bír </w:t>
            </w:r>
            <w:r w:rsidRPr="006E6B8D">
              <w:rPr>
                <w:rFonts w:ascii="Franklin Gothic Book" w:hAnsi="Franklin Gothic Book" w:cs="Tahoma"/>
                <w:i/>
              </w:rPr>
              <w:t>(8. sz. melléklet)</w:t>
            </w:r>
            <w:r w:rsidRPr="006E6B8D">
              <w:rPr>
                <w:rFonts w:ascii="Franklin Gothic Book" w:eastAsia="MyriadPro-LightIt" w:hAnsi="Franklin Gothic Book" w:cs="Tahoma"/>
                <w:iCs/>
              </w:rPr>
              <w:t>.</w:t>
            </w:r>
          </w:p>
          <w:p w14:paraId="05C566D4" w14:textId="77777777" w:rsidR="0037207A" w:rsidRPr="006E6B8D" w:rsidRDefault="00EE61EE" w:rsidP="008E2236">
            <w:pPr>
              <w:spacing w:after="0"/>
              <w:jc w:val="both"/>
              <w:rPr>
                <w:rFonts w:ascii="Franklin Gothic Book" w:hAnsi="Franklin Gothic Book" w:cs="Tahoma"/>
                <w:bCs/>
              </w:rPr>
            </w:pPr>
            <w:r w:rsidRPr="006E6B8D">
              <w:rPr>
                <w:rFonts w:ascii="Franklin Gothic Book" w:hAnsi="Franklin Gothic Book" w:cs="Tahoma"/>
                <w:bCs/>
              </w:rPr>
              <w:t>Pontos meghatározás a</w:t>
            </w:r>
            <w:r w:rsidR="0037207A" w:rsidRPr="006E6B8D">
              <w:rPr>
                <w:rFonts w:ascii="Franklin Gothic Book" w:hAnsi="Franklin Gothic Book" w:cs="Tahoma"/>
                <w:bCs/>
              </w:rPr>
              <w:t>z ajánlati</w:t>
            </w:r>
            <w:r w:rsidRPr="006E6B8D">
              <w:rPr>
                <w:rFonts w:ascii="Franklin Gothic Book" w:hAnsi="Franklin Gothic Book" w:cs="Tahoma"/>
                <w:bCs/>
              </w:rPr>
              <w:t xml:space="preserve"> felhívás III.1.3. pontjában.</w:t>
            </w:r>
          </w:p>
        </w:tc>
        <w:tc>
          <w:tcPr>
            <w:tcW w:w="1502" w:type="dxa"/>
            <w:tcBorders>
              <w:top w:val="single" w:sz="4" w:space="0" w:color="000000"/>
              <w:left w:val="single" w:sz="4" w:space="0" w:color="000000"/>
              <w:bottom w:val="single" w:sz="4" w:space="0" w:color="000000"/>
              <w:right w:val="single" w:sz="4" w:space="0" w:color="000000"/>
            </w:tcBorders>
            <w:vAlign w:val="center"/>
          </w:tcPr>
          <w:p w14:paraId="010687D8" w14:textId="77777777" w:rsidR="00EE61EE" w:rsidRPr="006E6B8D" w:rsidRDefault="00EE61EE" w:rsidP="003D4AD9">
            <w:pPr>
              <w:snapToGrid w:val="0"/>
              <w:spacing w:after="0"/>
              <w:ind w:left="110" w:right="74"/>
              <w:jc w:val="center"/>
              <w:rPr>
                <w:rFonts w:ascii="Franklin Gothic Book" w:hAnsi="Franklin Gothic Book" w:cs="Tahoma"/>
              </w:rPr>
            </w:pPr>
          </w:p>
        </w:tc>
      </w:tr>
      <w:tr w:rsidR="002D0734" w:rsidRPr="006E6B8D" w14:paraId="00DC9CD7" w14:textId="77777777" w:rsidTr="00EC562B">
        <w:trPr>
          <w:trHeight w:val="491"/>
        </w:trPr>
        <w:tc>
          <w:tcPr>
            <w:tcW w:w="8076" w:type="dxa"/>
            <w:tcBorders>
              <w:top w:val="single" w:sz="4" w:space="0" w:color="000000"/>
              <w:left w:val="single" w:sz="4" w:space="0" w:color="000000"/>
              <w:bottom w:val="single" w:sz="4" w:space="0" w:color="000000"/>
            </w:tcBorders>
            <w:shd w:val="clear" w:color="auto" w:fill="FFFFFF"/>
            <w:vAlign w:val="center"/>
          </w:tcPr>
          <w:p w14:paraId="04349DD7" w14:textId="77777777" w:rsidR="002D0734" w:rsidRPr="00D70FEB" w:rsidRDefault="002D0734" w:rsidP="002D0734">
            <w:pPr>
              <w:tabs>
                <w:tab w:val="left" w:pos="709"/>
              </w:tabs>
              <w:spacing w:before="120" w:after="120"/>
              <w:ind w:left="426" w:hanging="426"/>
              <w:rPr>
                <w:rFonts w:ascii="Franklin Gothic Book" w:hAnsi="Franklin Gothic Book" w:cs="Tahoma"/>
                <w:b/>
                <w:color w:val="000000"/>
              </w:rPr>
            </w:pPr>
            <w:r w:rsidRPr="00D70FEB">
              <w:rPr>
                <w:rFonts w:ascii="Franklin Gothic Book" w:hAnsi="Franklin Gothic Book" w:cs="Tahoma"/>
                <w:b/>
                <w:color w:val="000000"/>
              </w:rPr>
              <w:t>ÜZLETI TITKOT TARTALMAZÓ IRATOK (ADOTT ESETBEN)</w:t>
            </w:r>
          </w:p>
          <w:p w14:paraId="7197FB52" w14:textId="77777777" w:rsidR="002D0734" w:rsidRPr="006E6B8D" w:rsidRDefault="002D0734" w:rsidP="002D0734">
            <w:pPr>
              <w:tabs>
                <w:tab w:val="left" w:pos="709"/>
              </w:tabs>
              <w:spacing w:after="120"/>
              <w:jc w:val="both"/>
              <w:rPr>
                <w:rFonts w:ascii="Franklin Gothic Book" w:hAnsi="Franklin Gothic Book" w:cs="Tahoma"/>
                <w:i/>
              </w:rPr>
            </w:pPr>
            <w:r w:rsidRPr="006E6B8D">
              <w:rPr>
                <w:rFonts w:ascii="Franklin Gothic Book" w:hAnsi="Franklin Gothic Book" w:cs="Tahoma"/>
                <w:i/>
              </w:rPr>
              <w:t>A 424/2017. (XII. 19.) Korm. rendelet 11.§ (4) bekezdése érelmében a gazdasági szereplő a Kbt. 44. §-</w:t>
            </w:r>
            <w:proofErr w:type="spellStart"/>
            <w:r w:rsidRPr="006E6B8D">
              <w:rPr>
                <w:rFonts w:ascii="Franklin Gothic Book" w:hAnsi="Franklin Gothic Book" w:cs="Tahoma"/>
                <w:i/>
              </w:rPr>
              <w:t>ának</w:t>
            </w:r>
            <w:proofErr w:type="spellEnd"/>
            <w:r w:rsidRPr="006E6B8D">
              <w:rPr>
                <w:rFonts w:ascii="Franklin Gothic Book" w:hAnsi="Franklin Gothic Book" w:cs="Tahoma"/>
                <w:i/>
              </w:rPr>
              <w:t xml:space="preserve"> alkalmazása során az üzleti titkot tartalmazó dokumentum elkülönített elhelyezésére az EKR-ben erre szolgáló funkciót alkalmazza, valamint ajánlattevőnek nyilatkozatot kell benyújtania az üzleti titokká minősítés indokáról </w:t>
            </w:r>
            <w:r w:rsidRPr="00D70FEB">
              <w:rPr>
                <w:rFonts w:ascii="Franklin Gothic Book" w:hAnsi="Franklin Gothic Book" w:cs="Tahoma"/>
                <w:color w:val="000000"/>
              </w:rPr>
              <w:t xml:space="preserve">– </w:t>
            </w:r>
            <w:r w:rsidRPr="00D70FEB">
              <w:rPr>
                <w:rFonts w:ascii="Franklin Gothic Book" w:hAnsi="Franklin Gothic Book" w:cs="Tahoma"/>
                <w:b/>
                <w:i/>
                <w:iCs/>
                <w:color w:val="000000"/>
              </w:rPr>
              <w:t>EKR-ben létrehozott űrlap kitöltésével</w:t>
            </w:r>
          </w:p>
          <w:p w14:paraId="6E917E29" w14:textId="77777777" w:rsidR="002D0734" w:rsidRPr="006E6B8D" w:rsidRDefault="002D0734" w:rsidP="002D0734">
            <w:pPr>
              <w:suppressAutoHyphens/>
              <w:autoSpaceDE w:val="0"/>
              <w:spacing w:after="0"/>
              <w:jc w:val="both"/>
              <w:rPr>
                <w:rFonts w:ascii="Franklin Gothic Book" w:hAnsi="Franklin Gothic Book" w:cs="Tahoma"/>
              </w:rPr>
            </w:pPr>
            <w:r w:rsidRPr="006E6B8D">
              <w:rPr>
                <w:rFonts w:ascii="Franklin Gothic Book" w:hAnsi="Franklin Gothic Book" w:cs="Tahoma"/>
              </w:rPr>
              <w:t>A gazdasági szereplő az üzleti titkot tartalmazó, elkülönített irathoz indokolást köteles csatolni a nyilvános dokumentumok között, amelyben részletesen alátámasztja, hogy az adott információ vagy adat nyilvánosságra hozatala miért és milyen módon okozna számára aránytalan sérelmet.</w:t>
            </w:r>
          </w:p>
        </w:tc>
        <w:tc>
          <w:tcPr>
            <w:tcW w:w="15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1D105" w14:textId="77777777" w:rsidR="002D0734" w:rsidRPr="006E6B8D" w:rsidRDefault="002D0734" w:rsidP="002D0734">
            <w:pPr>
              <w:snapToGrid w:val="0"/>
              <w:spacing w:after="0"/>
              <w:ind w:left="110" w:right="74"/>
              <w:jc w:val="center"/>
              <w:rPr>
                <w:rFonts w:ascii="Franklin Gothic Book" w:hAnsi="Franklin Gothic Book" w:cs="Tahoma"/>
              </w:rPr>
            </w:pPr>
            <w:r w:rsidRPr="006E6B8D">
              <w:rPr>
                <w:rFonts w:ascii="Franklin Gothic Book" w:hAnsi="Franklin Gothic Book" w:cs="Tahoma"/>
              </w:rPr>
              <w:t>EKR-ben erre szolgáló funkció alkalmazásával</w:t>
            </w:r>
          </w:p>
        </w:tc>
      </w:tr>
      <w:tr w:rsidR="00587031" w:rsidRPr="006E6B8D" w14:paraId="1326BE6C" w14:textId="77777777" w:rsidTr="00FD15C8">
        <w:trPr>
          <w:trHeight w:val="491"/>
        </w:trPr>
        <w:tc>
          <w:tcPr>
            <w:tcW w:w="9578" w:type="dxa"/>
            <w:gridSpan w:val="2"/>
            <w:tcBorders>
              <w:top w:val="single" w:sz="4" w:space="0" w:color="000000"/>
              <w:left w:val="single" w:sz="4" w:space="0" w:color="000000"/>
              <w:bottom w:val="single" w:sz="4" w:space="0" w:color="000000"/>
              <w:right w:val="single" w:sz="4" w:space="0" w:color="000000"/>
            </w:tcBorders>
            <w:shd w:val="clear" w:color="auto" w:fill="8EAADB"/>
            <w:vAlign w:val="center"/>
          </w:tcPr>
          <w:p w14:paraId="2A79866D" w14:textId="77777777" w:rsidR="00587031" w:rsidRPr="006E6B8D" w:rsidRDefault="00587031" w:rsidP="003D4AD9">
            <w:pPr>
              <w:snapToGrid w:val="0"/>
              <w:spacing w:after="0"/>
              <w:ind w:right="74"/>
              <w:rPr>
                <w:rFonts w:ascii="Franklin Gothic Book" w:hAnsi="Franklin Gothic Book" w:cs="Tahoma"/>
              </w:rPr>
            </w:pPr>
            <w:r w:rsidRPr="006E6B8D">
              <w:rPr>
                <w:rFonts w:ascii="Franklin Gothic Book" w:hAnsi="Franklin Gothic Book" w:cs="Tahoma"/>
                <w:b/>
              </w:rPr>
              <w:t>AZ AJÁNLATTEVŐ ÁLTAL BECSATOLNI KÍVÁNT DOKUMENTUMOK (ADOTT ESETBEN)</w:t>
            </w:r>
          </w:p>
        </w:tc>
      </w:tr>
      <w:tr w:rsidR="00587031" w:rsidRPr="006E6B8D" w14:paraId="200DD919" w14:textId="77777777" w:rsidTr="00EC562B">
        <w:trPr>
          <w:trHeight w:val="491"/>
        </w:trPr>
        <w:tc>
          <w:tcPr>
            <w:tcW w:w="8076" w:type="dxa"/>
            <w:tcBorders>
              <w:top w:val="single" w:sz="4" w:space="0" w:color="000000"/>
              <w:left w:val="single" w:sz="4" w:space="0" w:color="000000"/>
              <w:bottom w:val="single" w:sz="4" w:space="0" w:color="000000"/>
            </w:tcBorders>
            <w:shd w:val="clear" w:color="auto" w:fill="FFFFFF"/>
            <w:vAlign w:val="center"/>
          </w:tcPr>
          <w:p w14:paraId="5063E467" w14:textId="77777777" w:rsidR="00587031" w:rsidRPr="006E6B8D" w:rsidRDefault="00587031" w:rsidP="003D4AD9">
            <w:pPr>
              <w:suppressAutoHyphens/>
              <w:autoSpaceDE w:val="0"/>
              <w:spacing w:after="0"/>
              <w:jc w:val="both"/>
              <w:rPr>
                <w:rFonts w:ascii="Franklin Gothic Book" w:hAnsi="Franklin Gothic Book" w:cs="Tahoma"/>
              </w:rPr>
            </w:pPr>
          </w:p>
        </w:tc>
        <w:tc>
          <w:tcPr>
            <w:tcW w:w="15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3E173A" w14:textId="77777777" w:rsidR="00587031" w:rsidRPr="006E6B8D" w:rsidRDefault="00587031" w:rsidP="003D4AD9">
            <w:pPr>
              <w:snapToGrid w:val="0"/>
              <w:spacing w:after="0"/>
              <w:ind w:left="110" w:right="74"/>
              <w:jc w:val="center"/>
              <w:rPr>
                <w:rFonts w:ascii="Franklin Gothic Book" w:hAnsi="Franklin Gothic Book" w:cs="Tahoma"/>
              </w:rPr>
            </w:pPr>
          </w:p>
        </w:tc>
      </w:tr>
    </w:tbl>
    <w:p w14:paraId="4E4E636E" w14:textId="77777777" w:rsidR="00117D92" w:rsidRPr="006E6B8D" w:rsidRDefault="006F0AC7" w:rsidP="00117D92">
      <w:pPr>
        <w:spacing w:after="0"/>
        <w:jc w:val="right"/>
        <w:rPr>
          <w:rFonts w:ascii="Franklin Gothic Book" w:hAnsi="Franklin Gothic Book" w:cs="Tahoma"/>
          <w:b/>
        </w:rPr>
      </w:pPr>
      <w:r w:rsidRPr="006E6B8D">
        <w:rPr>
          <w:rFonts w:ascii="Franklin Gothic Book" w:hAnsi="Franklin Gothic Book" w:cs="Tahoma"/>
          <w:b/>
          <w:bCs/>
        </w:rPr>
        <w:br w:type="page"/>
      </w:r>
      <w:r w:rsidR="00CC43AC" w:rsidRPr="006E6B8D">
        <w:rPr>
          <w:rFonts w:ascii="Franklin Gothic Book" w:hAnsi="Franklin Gothic Book" w:cs="Tahoma"/>
          <w:b/>
        </w:rPr>
        <w:lastRenderedPageBreak/>
        <w:t>2. sz. melléklet</w:t>
      </w:r>
    </w:p>
    <w:p w14:paraId="30495A83" w14:textId="77777777" w:rsidR="00117D92" w:rsidRPr="006E6B8D" w:rsidRDefault="00117D92" w:rsidP="00117D92">
      <w:pPr>
        <w:spacing w:after="0"/>
        <w:jc w:val="both"/>
        <w:rPr>
          <w:rFonts w:ascii="Franklin Gothic Book" w:hAnsi="Franklin Gothic Book" w:cs="Tahoma"/>
          <w:b/>
        </w:rPr>
      </w:pPr>
    </w:p>
    <w:p w14:paraId="09222E7B" w14:textId="77777777" w:rsidR="00427746" w:rsidRPr="006E6B8D" w:rsidRDefault="00427746" w:rsidP="003D4AD9">
      <w:pPr>
        <w:spacing w:after="0"/>
        <w:jc w:val="center"/>
        <w:rPr>
          <w:rFonts w:ascii="Franklin Gothic Book" w:hAnsi="Franklin Gothic Book" w:cs="Tahoma"/>
        </w:rPr>
      </w:pPr>
      <w:r w:rsidRPr="006E6B8D">
        <w:rPr>
          <w:rFonts w:ascii="Franklin Gothic Book" w:hAnsi="Franklin Gothic Book" w:cs="Tahoma"/>
          <w:b/>
        </w:rPr>
        <w:t>MEGHATALMAZÁS</w:t>
      </w:r>
    </w:p>
    <w:p w14:paraId="7F5DE4D2" w14:textId="77777777" w:rsidR="00427746" w:rsidRPr="006E6B8D" w:rsidRDefault="00427746" w:rsidP="003D4AD9">
      <w:pPr>
        <w:spacing w:after="0"/>
        <w:jc w:val="both"/>
        <w:rPr>
          <w:rFonts w:ascii="Franklin Gothic Book" w:hAnsi="Franklin Gothic Book" w:cs="Tahoma"/>
        </w:rPr>
      </w:pPr>
    </w:p>
    <w:p w14:paraId="502038B6" w14:textId="77777777" w:rsidR="00427746" w:rsidRPr="006E6B8D" w:rsidRDefault="00427746" w:rsidP="003D4AD9">
      <w:pPr>
        <w:spacing w:after="0"/>
        <w:jc w:val="both"/>
        <w:rPr>
          <w:rFonts w:ascii="Franklin Gothic Book" w:hAnsi="Franklin Gothic Book" w:cs="Tahoma"/>
        </w:rPr>
      </w:pPr>
    </w:p>
    <w:p w14:paraId="7F2C71A9" w14:textId="0FB8F0F2" w:rsidR="00427746" w:rsidRPr="006E6B8D" w:rsidRDefault="00427746" w:rsidP="003D4AD9">
      <w:pPr>
        <w:spacing w:after="0"/>
        <w:jc w:val="both"/>
        <w:rPr>
          <w:rFonts w:ascii="Franklin Gothic Book" w:hAnsi="Franklin Gothic Book" w:cs="Tahoma"/>
        </w:rPr>
      </w:pPr>
      <w:r w:rsidRPr="006E6B8D">
        <w:rPr>
          <w:rFonts w:ascii="Franklin Gothic Book" w:hAnsi="Franklin Gothic Book" w:cs="Tahoma"/>
        </w:rPr>
        <w:t>Alulírott ____________________, mint a(z) ________________________________________ (székhely: ______________________________) ajánlattevő / alvállalkozó / az alkalmasság igazolására igénybe vett más szervezet</w:t>
      </w:r>
      <w:r w:rsidRPr="006E6B8D">
        <w:rPr>
          <w:rStyle w:val="Lbjegyzet-hivatkozs"/>
          <w:rFonts w:ascii="Franklin Gothic Book" w:hAnsi="Franklin Gothic Book" w:cs="Tahoma"/>
        </w:rPr>
        <w:footnoteReference w:id="2"/>
      </w:r>
      <w:r w:rsidRPr="006E6B8D">
        <w:rPr>
          <w:rFonts w:ascii="Franklin Gothic Book" w:hAnsi="Franklin Gothic Book" w:cs="Tahoma"/>
        </w:rPr>
        <w:t xml:space="preserve"> képviselője ezennel meghatalmazom ____________________ (személyi igazolvány száma: __________; született: __________; anyja neve: __________; lakcíme: ______________________________) személyt, hogy a </w:t>
      </w:r>
      <w:r w:rsidRPr="006E6B8D">
        <w:rPr>
          <w:rFonts w:ascii="Franklin Gothic Book" w:eastAsia="Calibri" w:hAnsi="Franklin Gothic Book" w:cs="Tahoma"/>
          <w:b/>
          <w:lang w:eastAsia="ar-SA"/>
        </w:rPr>
        <w:t>Dunaújváros Megyei Jogú Város Önkormányzata</w:t>
      </w:r>
      <w:r w:rsidRPr="006E6B8D">
        <w:rPr>
          <w:rFonts w:ascii="Franklin Gothic Book" w:hAnsi="Franklin Gothic Book" w:cs="Tahoma"/>
        </w:rPr>
        <w:t xml:space="preserve">, mint Ajánlatkérő által a </w:t>
      </w:r>
      <w:r w:rsidRPr="006E6B8D">
        <w:rPr>
          <w:rFonts w:ascii="Franklin Gothic Book" w:hAnsi="Franklin Gothic Book" w:cs="Tahoma"/>
          <w:b/>
          <w:bCs/>
        </w:rPr>
        <w:t>„</w:t>
      </w:r>
      <w:r w:rsidR="004A647C" w:rsidRPr="004A647C">
        <w:rPr>
          <w:rFonts w:ascii="Franklin Gothic Book" w:hAnsi="Franklin Gothic Book" w:cs="Tahoma"/>
          <w:b/>
          <w:bCs/>
        </w:rPr>
        <w:t>Kegyeleti közszolgáltatási szerződés-Dunaújváros</w:t>
      </w:r>
      <w:r w:rsidRPr="006E6B8D">
        <w:rPr>
          <w:rFonts w:ascii="Franklin Gothic Book" w:hAnsi="Franklin Gothic Book" w:cs="Tahoma"/>
          <w:b/>
          <w:bCs/>
        </w:rPr>
        <w:t>”</w:t>
      </w:r>
      <w:r w:rsidRPr="006E6B8D" w:rsidDel="006B1BCC">
        <w:rPr>
          <w:rFonts w:ascii="Franklin Gothic Book" w:eastAsia="Calibri" w:hAnsi="Franklin Gothic Book" w:cs="Tahoma"/>
          <w:b/>
          <w:lang w:eastAsia="ar-SA"/>
        </w:rPr>
        <w:t xml:space="preserve"> </w:t>
      </w:r>
      <w:r w:rsidRPr="006E6B8D">
        <w:rPr>
          <w:rFonts w:ascii="Franklin Gothic Book" w:hAnsi="Franklin Gothic Book" w:cs="Tahoma"/>
        </w:rPr>
        <w:t>tárgyban kiírt közbeszerzési eljárásban cégünket képviselje - a szükséges dokumentumokat aláírja, az eljárás során a szükséges jognyilatkozatokat megtegye.</w:t>
      </w:r>
    </w:p>
    <w:p w14:paraId="67114E89" w14:textId="77777777" w:rsidR="00427746" w:rsidRPr="006E6B8D" w:rsidRDefault="00427746" w:rsidP="003D4AD9">
      <w:pPr>
        <w:spacing w:after="0"/>
        <w:rPr>
          <w:rFonts w:ascii="Franklin Gothic Book" w:hAnsi="Franklin Gothic Book" w:cs="Tahoma"/>
        </w:rPr>
      </w:pPr>
    </w:p>
    <w:p w14:paraId="1DFEDE93" w14:textId="77777777" w:rsidR="00427746" w:rsidRPr="006E6B8D" w:rsidRDefault="00427746" w:rsidP="003D4AD9">
      <w:pPr>
        <w:spacing w:after="0"/>
        <w:rPr>
          <w:rFonts w:ascii="Franklin Gothic Book" w:hAnsi="Franklin Gothic Book" w:cs="Tahoma"/>
        </w:rPr>
      </w:pPr>
    </w:p>
    <w:p w14:paraId="55AD6A18" w14:textId="77777777" w:rsidR="00427746" w:rsidRPr="006E6B8D" w:rsidRDefault="00427746" w:rsidP="003D4AD9">
      <w:pPr>
        <w:spacing w:after="0"/>
        <w:rPr>
          <w:rFonts w:ascii="Franklin Gothic Book" w:hAnsi="Franklin Gothic Book" w:cs="Tahoma"/>
        </w:rPr>
      </w:pPr>
    </w:p>
    <w:p w14:paraId="78CBF980" w14:textId="77777777" w:rsidR="00427746" w:rsidRPr="006E6B8D" w:rsidRDefault="00427746" w:rsidP="003D4AD9">
      <w:pPr>
        <w:spacing w:after="0"/>
        <w:rPr>
          <w:rFonts w:ascii="Franklin Gothic Book" w:hAnsi="Franklin Gothic Book" w:cs="Tahoma"/>
        </w:rPr>
      </w:pPr>
      <w:r w:rsidRPr="006E6B8D">
        <w:rPr>
          <w:rFonts w:ascii="Franklin Gothic Book" w:hAnsi="Franklin Gothic Book" w:cs="Tahoma"/>
        </w:rPr>
        <w:t>Keltezés (helység, év, hónap, nap)</w:t>
      </w:r>
    </w:p>
    <w:p w14:paraId="442F9B16" w14:textId="77777777" w:rsidR="00427746" w:rsidRPr="006E6B8D" w:rsidRDefault="00427746" w:rsidP="003D4AD9">
      <w:pPr>
        <w:tabs>
          <w:tab w:val="center" w:pos="7088"/>
        </w:tabs>
        <w:spacing w:after="0"/>
        <w:rPr>
          <w:rFonts w:ascii="Franklin Gothic Book" w:hAnsi="Franklin Gothic Book" w:cs="Tahoma"/>
        </w:rPr>
      </w:pPr>
    </w:p>
    <w:p w14:paraId="715D70EF" w14:textId="77777777" w:rsidR="00427746" w:rsidRPr="006E6B8D" w:rsidRDefault="00427746" w:rsidP="003D4AD9">
      <w:pPr>
        <w:tabs>
          <w:tab w:val="center" w:pos="7088"/>
        </w:tabs>
        <w:spacing w:after="0"/>
        <w:rPr>
          <w:rFonts w:ascii="Franklin Gothic Book" w:hAnsi="Franklin Gothic Book" w:cs="Tahoma"/>
        </w:rPr>
      </w:pPr>
    </w:p>
    <w:p w14:paraId="28C267C7" w14:textId="77777777" w:rsidR="00427746" w:rsidRPr="006E6B8D" w:rsidRDefault="00427746" w:rsidP="003D4AD9">
      <w:pPr>
        <w:tabs>
          <w:tab w:val="center" w:pos="7088"/>
        </w:tabs>
        <w:spacing w:after="0"/>
        <w:rPr>
          <w:rFonts w:ascii="Franklin Gothic Book" w:hAnsi="Franklin Gothic Book" w:cs="Tahoma"/>
        </w:rPr>
      </w:pPr>
    </w:p>
    <w:p w14:paraId="451406F3" w14:textId="77777777" w:rsidR="00427746" w:rsidRPr="006E6B8D" w:rsidRDefault="00427746" w:rsidP="003D4AD9">
      <w:pPr>
        <w:tabs>
          <w:tab w:val="center" w:pos="7088"/>
        </w:tabs>
        <w:spacing w:after="0"/>
        <w:rPr>
          <w:rFonts w:ascii="Franklin Gothic Book" w:hAnsi="Franklin Gothic Book" w:cs="Tahoma"/>
        </w:rPr>
      </w:pPr>
    </w:p>
    <w:p w14:paraId="2C5B60F6" w14:textId="77777777" w:rsidR="00427746" w:rsidRPr="006E6B8D" w:rsidRDefault="00427746" w:rsidP="003D4AD9">
      <w:pPr>
        <w:tabs>
          <w:tab w:val="center" w:pos="1985"/>
          <w:tab w:val="center" w:pos="7088"/>
        </w:tabs>
        <w:spacing w:after="0"/>
        <w:rPr>
          <w:rFonts w:ascii="Franklin Gothic Book" w:hAnsi="Franklin Gothic Book" w:cs="Tahoma"/>
        </w:rPr>
      </w:pPr>
      <w:r w:rsidRPr="006E6B8D">
        <w:rPr>
          <w:rFonts w:ascii="Franklin Gothic Book" w:hAnsi="Franklin Gothic Book" w:cs="Tahoma"/>
        </w:rPr>
        <w:tab/>
        <w:t>______________________________</w:t>
      </w:r>
      <w:r w:rsidRPr="006E6B8D">
        <w:rPr>
          <w:rFonts w:ascii="Franklin Gothic Book" w:hAnsi="Franklin Gothic Book" w:cs="Tahoma"/>
        </w:rPr>
        <w:tab/>
        <w:t>______________________________</w:t>
      </w:r>
    </w:p>
    <w:p w14:paraId="48A37830" w14:textId="77777777" w:rsidR="00427746" w:rsidRPr="006E6B8D" w:rsidRDefault="00427746" w:rsidP="003D4AD9">
      <w:pPr>
        <w:tabs>
          <w:tab w:val="center" w:pos="1985"/>
          <w:tab w:val="center" w:pos="7088"/>
        </w:tabs>
        <w:spacing w:after="0"/>
        <w:rPr>
          <w:rFonts w:ascii="Franklin Gothic Book" w:hAnsi="Franklin Gothic Book" w:cs="Tahoma"/>
        </w:rPr>
      </w:pPr>
      <w:r w:rsidRPr="006E6B8D">
        <w:rPr>
          <w:rFonts w:ascii="Franklin Gothic Book" w:hAnsi="Franklin Gothic Book" w:cs="Tahoma"/>
        </w:rPr>
        <w:tab/>
        <w:t>(meghatalmazó cégjegyzésre jogosult</w:t>
      </w:r>
      <w:r w:rsidRPr="006E6B8D">
        <w:rPr>
          <w:rFonts w:ascii="Franklin Gothic Book" w:hAnsi="Franklin Gothic Book" w:cs="Tahoma"/>
        </w:rPr>
        <w:tab/>
        <w:t>(meghatalmazott aláírása)</w:t>
      </w:r>
    </w:p>
    <w:p w14:paraId="42469378" w14:textId="77777777" w:rsidR="00427746" w:rsidRPr="006E6B8D" w:rsidRDefault="00427746" w:rsidP="003D4AD9">
      <w:pPr>
        <w:tabs>
          <w:tab w:val="center" w:pos="1985"/>
          <w:tab w:val="center" w:pos="7088"/>
        </w:tabs>
        <w:spacing w:after="0"/>
        <w:rPr>
          <w:rFonts w:ascii="Franklin Gothic Book" w:hAnsi="Franklin Gothic Book" w:cs="Tahoma"/>
        </w:rPr>
      </w:pPr>
      <w:r w:rsidRPr="006E6B8D">
        <w:rPr>
          <w:rFonts w:ascii="Franklin Gothic Book" w:hAnsi="Franklin Gothic Book" w:cs="Tahoma"/>
        </w:rPr>
        <w:tab/>
        <w:t>képviselőjének aláírása)</w:t>
      </w:r>
    </w:p>
    <w:p w14:paraId="289427C1" w14:textId="77777777" w:rsidR="00427746" w:rsidRPr="006E6B8D" w:rsidRDefault="00427746" w:rsidP="003D4AD9">
      <w:pPr>
        <w:tabs>
          <w:tab w:val="center" w:pos="7088"/>
        </w:tabs>
        <w:spacing w:after="0"/>
        <w:rPr>
          <w:rFonts w:ascii="Franklin Gothic Book" w:hAnsi="Franklin Gothic Book" w:cs="Tahoma"/>
        </w:rPr>
      </w:pPr>
    </w:p>
    <w:p w14:paraId="56C5E3B0" w14:textId="77777777" w:rsidR="00427746" w:rsidRPr="006E6B8D" w:rsidRDefault="00427746" w:rsidP="003D4AD9">
      <w:pPr>
        <w:tabs>
          <w:tab w:val="center" w:pos="7088"/>
        </w:tabs>
        <w:spacing w:after="0"/>
        <w:rPr>
          <w:rFonts w:ascii="Franklin Gothic Book" w:hAnsi="Franklin Gothic Book" w:cs="Tahoma"/>
        </w:rPr>
      </w:pPr>
    </w:p>
    <w:p w14:paraId="00BCC935" w14:textId="77777777" w:rsidR="00427746" w:rsidRPr="006E6B8D" w:rsidRDefault="00427746" w:rsidP="003D4AD9">
      <w:pPr>
        <w:tabs>
          <w:tab w:val="center" w:pos="7088"/>
        </w:tabs>
        <w:spacing w:after="0"/>
        <w:rPr>
          <w:rFonts w:ascii="Franklin Gothic Book" w:hAnsi="Franklin Gothic Book" w:cs="Tahoma"/>
        </w:rPr>
      </w:pPr>
    </w:p>
    <w:p w14:paraId="657FA9CD" w14:textId="77777777" w:rsidR="00427746" w:rsidRPr="006E6B8D" w:rsidRDefault="00427746" w:rsidP="003D4AD9">
      <w:pPr>
        <w:tabs>
          <w:tab w:val="center" w:pos="7088"/>
        </w:tabs>
        <w:spacing w:after="0"/>
        <w:rPr>
          <w:rFonts w:ascii="Franklin Gothic Book" w:hAnsi="Franklin Gothic Book" w:cs="Tahoma"/>
        </w:rPr>
      </w:pPr>
    </w:p>
    <w:p w14:paraId="6DA21C7A" w14:textId="77777777" w:rsidR="00427746" w:rsidRPr="006E6B8D" w:rsidRDefault="00427746" w:rsidP="003D4AD9">
      <w:pPr>
        <w:tabs>
          <w:tab w:val="center" w:pos="7088"/>
        </w:tabs>
        <w:spacing w:after="0"/>
        <w:rPr>
          <w:rFonts w:ascii="Franklin Gothic Book" w:hAnsi="Franklin Gothic Book" w:cs="Tahoma"/>
        </w:rPr>
      </w:pPr>
      <w:r w:rsidRPr="006E6B8D">
        <w:rPr>
          <w:rFonts w:ascii="Franklin Gothic Book" w:hAnsi="Franklin Gothic Book" w:cs="Tahoma"/>
        </w:rPr>
        <w:t>Előttünk, mint tanúk előtt:</w:t>
      </w:r>
    </w:p>
    <w:p w14:paraId="7F2B550D" w14:textId="77777777" w:rsidR="00427746" w:rsidRPr="006E6B8D" w:rsidRDefault="00427746" w:rsidP="003D4AD9">
      <w:pPr>
        <w:tabs>
          <w:tab w:val="left" w:pos="5387"/>
        </w:tabs>
        <w:spacing w:after="0"/>
        <w:rPr>
          <w:rFonts w:ascii="Franklin Gothic Book" w:hAnsi="Franklin Gothic Book" w:cs="Tahoma"/>
        </w:rPr>
      </w:pPr>
    </w:p>
    <w:p w14:paraId="3C6AC0BE" w14:textId="77777777" w:rsidR="00427746" w:rsidRPr="006E6B8D" w:rsidRDefault="00427746" w:rsidP="003D4AD9">
      <w:pPr>
        <w:tabs>
          <w:tab w:val="left" w:pos="5387"/>
        </w:tabs>
        <w:spacing w:after="0"/>
        <w:rPr>
          <w:rFonts w:ascii="Franklin Gothic Book" w:hAnsi="Franklin Gothic Book" w:cs="Tahoma"/>
        </w:rPr>
      </w:pPr>
    </w:p>
    <w:p w14:paraId="66711DF3" w14:textId="77777777" w:rsidR="00427746" w:rsidRPr="006E6B8D" w:rsidRDefault="00427746" w:rsidP="003D4AD9">
      <w:pPr>
        <w:tabs>
          <w:tab w:val="left" w:pos="5387"/>
        </w:tabs>
        <w:spacing w:after="0"/>
        <w:rPr>
          <w:rFonts w:ascii="Franklin Gothic Book" w:hAnsi="Franklin Gothic Book" w:cs="Tahoma"/>
        </w:rPr>
      </w:pPr>
    </w:p>
    <w:p w14:paraId="1C96E6D2" w14:textId="77777777" w:rsidR="00427746" w:rsidRPr="006E6B8D" w:rsidRDefault="00427746" w:rsidP="003D4AD9">
      <w:pPr>
        <w:tabs>
          <w:tab w:val="left" w:pos="4536"/>
        </w:tabs>
        <w:spacing w:after="0"/>
        <w:rPr>
          <w:rFonts w:ascii="Franklin Gothic Book" w:hAnsi="Franklin Gothic Book" w:cs="Tahoma"/>
        </w:rPr>
      </w:pPr>
      <w:r w:rsidRPr="006E6B8D">
        <w:rPr>
          <w:rFonts w:ascii="Franklin Gothic Book" w:hAnsi="Franklin Gothic Book" w:cs="Tahoma"/>
        </w:rPr>
        <w:t>Aláírás:</w:t>
      </w:r>
      <w:r w:rsidRPr="006E6B8D">
        <w:rPr>
          <w:rFonts w:ascii="Franklin Gothic Book" w:hAnsi="Franklin Gothic Book" w:cs="Tahoma"/>
        </w:rPr>
        <w:tab/>
        <w:t>Aláírás:</w:t>
      </w:r>
    </w:p>
    <w:p w14:paraId="6421BD36" w14:textId="77777777" w:rsidR="00427746" w:rsidRPr="006E6B8D" w:rsidRDefault="00427746" w:rsidP="003D4AD9">
      <w:pPr>
        <w:tabs>
          <w:tab w:val="left" w:pos="4536"/>
        </w:tabs>
        <w:spacing w:after="0"/>
        <w:rPr>
          <w:rFonts w:ascii="Franklin Gothic Book" w:hAnsi="Franklin Gothic Book" w:cs="Tahoma"/>
        </w:rPr>
      </w:pPr>
      <w:r w:rsidRPr="006E6B8D">
        <w:rPr>
          <w:rFonts w:ascii="Franklin Gothic Book" w:hAnsi="Franklin Gothic Book" w:cs="Tahoma"/>
        </w:rPr>
        <w:t>Név:</w:t>
      </w:r>
      <w:r w:rsidRPr="006E6B8D">
        <w:rPr>
          <w:rFonts w:ascii="Franklin Gothic Book" w:hAnsi="Franklin Gothic Book" w:cs="Tahoma"/>
        </w:rPr>
        <w:tab/>
        <w:t>Név:</w:t>
      </w:r>
    </w:p>
    <w:p w14:paraId="7D649FEC" w14:textId="77777777" w:rsidR="00427746" w:rsidRPr="006E6B8D" w:rsidRDefault="00427746" w:rsidP="003D4AD9">
      <w:pPr>
        <w:tabs>
          <w:tab w:val="left" w:pos="4536"/>
        </w:tabs>
        <w:spacing w:after="0"/>
        <w:rPr>
          <w:rFonts w:ascii="Franklin Gothic Book" w:hAnsi="Franklin Gothic Book" w:cs="Tahoma"/>
        </w:rPr>
      </w:pPr>
      <w:r w:rsidRPr="006E6B8D">
        <w:rPr>
          <w:rFonts w:ascii="Franklin Gothic Book" w:hAnsi="Franklin Gothic Book" w:cs="Tahoma"/>
        </w:rPr>
        <w:t>Lakcím:</w:t>
      </w:r>
      <w:r w:rsidRPr="006E6B8D">
        <w:rPr>
          <w:rFonts w:ascii="Franklin Gothic Book" w:hAnsi="Franklin Gothic Book" w:cs="Tahoma"/>
        </w:rPr>
        <w:tab/>
        <w:t>Lakcím:</w:t>
      </w:r>
    </w:p>
    <w:p w14:paraId="185822BD" w14:textId="77777777" w:rsidR="00427746" w:rsidRPr="006E6B8D" w:rsidRDefault="00427746" w:rsidP="003D4AD9">
      <w:pPr>
        <w:spacing w:after="0"/>
        <w:rPr>
          <w:rFonts w:ascii="Franklin Gothic Book" w:hAnsi="Franklin Gothic Book" w:cs="Tahoma"/>
          <w:b/>
        </w:rPr>
      </w:pPr>
    </w:p>
    <w:p w14:paraId="083965D6" w14:textId="77777777" w:rsidR="00857D0E" w:rsidRPr="006E6B8D" w:rsidRDefault="00427746" w:rsidP="00857D0E">
      <w:pPr>
        <w:pStyle w:val="Cmsor2"/>
        <w:widowControl w:val="0"/>
        <w:numPr>
          <w:ilvl w:val="1"/>
          <w:numId w:val="28"/>
        </w:numPr>
        <w:tabs>
          <w:tab w:val="clear" w:pos="708"/>
        </w:tabs>
        <w:suppressAutoHyphens w:val="0"/>
        <w:jc w:val="right"/>
        <w:rPr>
          <w:rFonts w:ascii="Franklin Gothic Book" w:hAnsi="Franklin Gothic Book" w:cs="Tahoma"/>
          <w:i w:val="0"/>
          <w:sz w:val="22"/>
          <w:szCs w:val="22"/>
        </w:rPr>
      </w:pPr>
      <w:r w:rsidRPr="006E6B8D">
        <w:rPr>
          <w:rFonts w:ascii="Franklin Gothic Book" w:hAnsi="Franklin Gothic Book" w:cs="Tahoma"/>
          <w:sz w:val="22"/>
          <w:szCs w:val="22"/>
        </w:rPr>
        <w:br w:type="page"/>
      </w:r>
      <w:r w:rsidR="00857D0E" w:rsidRPr="006E6B8D">
        <w:rPr>
          <w:rFonts w:ascii="Franklin Gothic Book" w:hAnsi="Franklin Gothic Book" w:cs="Tahoma"/>
          <w:i w:val="0"/>
          <w:sz w:val="22"/>
          <w:szCs w:val="22"/>
        </w:rPr>
        <w:lastRenderedPageBreak/>
        <w:t>3. sz. melléklet</w:t>
      </w:r>
    </w:p>
    <w:p w14:paraId="1D04668F" w14:textId="77777777" w:rsidR="00857D0E" w:rsidRPr="006E6B8D" w:rsidRDefault="00857D0E" w:rsidP="00857D0E">
      <w:pPr>
        <w:widowControl w:val="0"/>
        <w:tabs>
          <w:tab w:val="left" w:pos="6521"/>
        </w:tabs>
        <w:spacing w:after="0"/>
        <w:ind w:left="288"/>
        <w:jc w:val="right"/>
        <w:rPr>
          <w:rFonts w:ascii="Franklin Gothic Book" w:hAnsi="Franklin Gothic Book" w:cs="Tahoma"/>
          <w:bCs/>
          <w:i/>
        </w:rPr>
      </w:pPr>
    </w:p>
    <w:p w14:paraId="4CDF4F0B" w14:textId="77777777" w:rsidR="00857D0E" w:rsidRPr="006E6B8D" w:rsidRDefault="00857D0E" w:rsidP="00857D0E">
      <w:pPr>
        <w:spacing w:after="120" w:line="240" w:lineRule="auto"/>
        <w:ind w:left="426" w:hanging="426"/>
        <w:jc w:val="center"/>
        <w:rPr>
          <w:rFonts w:ascii="Franklin Gothic Book" w:hAnsi="Franklin Gothic Book" w:cs="Tahoma"/>
          <w:b/>
          <w:caps/>
        </w:rPr>
      </w:pPr>
      <w:r w:rsidRPr="006E6B8D">
        <w:rPr>
          <w:rFonts w:ascii="Franklin Gothic Book" w:hAnsi="Franklin Gothic Book" w:cs="Tahoma"/>
          <w:b/>
          <w:caps/>
        </w:rPr>
        <w:t>Szakmai önéletrajz</w:t>
      </w:r>
    </w:p>
    <w:p w14:paraId="2DE843B2" w14:textId="77777777" w:rsidR="00857D0E" w:rsidRPr="006E6B8D" w:rsidRDefault="00625209" w:rsidP="00857D0E">
      <w:pPr>
        <w:spacing w:after="120"/>
        <w:ind w:left="426" w:hanging="426"/>
        <w:jc w:val="center"/>
        <w:rPr>
          <w:rFonts w:ascii="Franklin Gothic Book" w:hAnsi="Franklin Gothic Book" w:cs="Tahoma"/>
          <w:b/>
        </w:rPr>
      </w:pPr>
      <w:r w:rsidRPr="006E6B8D">
        <w:rPr>
          <w:rFonts w:ascii="Franklin Gothic Book" w:hAnsi="Franklin Gothic Book" w:cs="Tahoma"/>
          <w:b/>
        </w:rPr>
        <w:t>2</w:t>
      </w:r>
      <w:r w:rsidR="00857D0E" w:rsidRPr="006E6B8D">
        <w:rPr>
          <w:rFonts w:ascii="Franklin Gothic Book" w:hAnsi="Franklin Gothic Book" w:cs="Tahoma"/>
          <w:b/>
        </w:rPr>
        <w:t>. értékelési részszempont tekintetében bemutatott szakember önéletrajza az értékelési részszempont szerinti megajánlás alátámasztásra</w:t>
      </w:r>
    </w:p>
    <w:tbl>
      <w:tblPr>
        <w:tblW w:w="9340" w:type="dxa"/>
        <w:jc w:val="center"/>
        <w:tblBorders>
          <w:top w:val="thickThinLargeGap" w:sz="6" w:space="0" w:color="000001"/>
          <w:left w:val="thickThinLargeGap" w:sz="6" w:space="0" w:color="000001"/>
          <w:bottom w:val="thickThinLargeGap" w:sz="6" w:space="0" w:color="000001"/>
          <w:right w:val="thickThinLargeGap" w:sz="6" w:space="0" w:color="000001"/>
          <w:insideH w:val="thickThinLargeGap" w:sz="6" w:space="0" w:color="000001"/>
          <w:insideV w:val="thickThinLargeGap" w:sz="6" w:space="0" w:color="000001"/>
        </w:tblBorders>
        <w:tblCellMar>
          <w:left w:w="48" w:type="dxa"/>
        </w:tblCellMar>
        <w:tblLook w:val="0000" w:firstRow="0" w:lastRow="0" w:firstColumn="0" w:lastColumn="0" w:noHBand="0" w:noVBand="0"/>
      </w:tblPr>
      <w:tblGrid>
        <w:gridCol w:w="4640"/>
        <w:gridCol w:w="4700"/>
      </w:tblGrid>
      <w:tr w:rsidR="00857D0E" w:rsidRPr="006E6B8D" w14:paraId="5639864C"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vAlign w:val="center"/>
          </w:tcPr>
          <w:p w14:paraId="4279D051" w14:textId="77777777" w:rsidR="00857D0E" w:rsidRPr="006E6B8D" w:rsidRDefault="00857D0E" w:rsidP="007D3354">
            <w:pPr>
              <w:spacing w:after="120" w:line="240" w:lineRule="auto"/>
              <w:ind w:left="426" w:hanging="426"/>
              <w:jc w:val="center"/>
              <w:rPr>
                <w:rFonts w:ascii="Franklin Gothic Book" w:hAnsi="Franklin Gothic Book" w:cs="Tahoma"/>
                <w:b/>
              </w:rPr>
            </w:pPr>
            <w:r w:rsidRPr="006E6B8D">
              <w:rPr>
                <w:rFonts w:ascii="Franklin Gothic Book" w:hAnsi="Franklin Gothic Book" w:cs="Tahoma"/>
                <w:b/>
              </w:rPr>
              <w:t>SZEMÉLYES ADATOK</w:t>
            </w:r>
          </w:p>
        </w:tc>
      </w:tr>
      <w:tr w:rsidR="00857D0E" w:rsidRPr="006E6B8D" w14:paraId="67FCFB12"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77E1E766"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Név:</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3077336F"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38034599"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6F38C1E5"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Születési idő:</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6F735EA8"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07BE20C3"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vAlign w:val="center"/>
          </w:tcPr>
          <w:p w14:paraId="7091CE14" w14:textId="77777777" w:rsidR="00857D0E" w:rsidRPr="006E6B8D" w:rsidRDefault="00857D0E" w:rsidP="007D3354">
            <w:pPr>
              <w:spacing w:after="120" w:line="240" w:lineRule="auto"/>
              <w:ind w:left="426" w:hanging="426"/>
              <w:jc w:val="center"/>
              <w:rPr>
                <w:rFonts w:ascii="Franklin Gothic Book" w:hAnsi="Franklin Gothic Book" w:cs="Tahoma"/>
              </w:rPr>
            </w:pPr>
            <w:r w:rsidRPr="006E6B8D">
              <w:rPr>
                <w:rFonts w:ascii="Franklin Gothic Book" w:hAnsi="Franklin Gothic Book" w:cs="Tahoma"/>
                <w:b/>
              </w:rPr>
              <w:t>ISKOLAI VÉGZETTSÉG, EGYÉB TANULMÁNYOK</w:t>
            </w:r>
          </w:p>
          <w:p w14:paraId="249BCAC1" w14:textId="77777777" w:rsidR="00857D0E" w:rsidRPr="006E6B8D" w:rsidRDefault="00857D0E" w:rsidP="007D3354">
            <w:pPr>
              <w:spacing w:after="120" w:line="240" w:lineRule="auto"/>
              <w:ind w:left="426" w:hanging="426"/>
              <w:jc w:val="center"/>
              <w:rPr>
                <w:rFonts w:ascii="Franklin Gothic Book" w:hAnsi="Franklin Gothic Book" w:cs="Tahoma"/>
                <w:b/>
              </w:rPr>
            </w:pPr>
            <w:r w:rsidRPr="006E6B8D">
              <w:rPr>
                <w:rFonts w:ascii="Franklin Gothic Book" w:hAnsi="Franklin Gothic Book" w:cs="Tahoma"/>
              </w:rPr>
              <w:t>(Kezdje a legfrissebbel, és úgy haladjon az időben visszafelé!)</w:t>
            </w:r>
          </w:p>
        </w:tc>
      </w:tr>
      <w:tr w:rsidR="00857D0E" w:rsidRPr="006E6B8D" w14:paraId="2D988FE7"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3FB99BB" w14:textId="77777777" w:rsidR="00857D0E" w:rsidRPr="006E6B8D" w:rsidRDefault="00857D0E" w:rsidP="007D3354">
            <w:pPr>
              <w:spacing w:after="120" w:line="240" w:lineRule="auto"/>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64559F4"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Intézmény megnevezése / Végzettség</w:t>
            </w:r>
          </w:p>
        </w:tc>
      </w:tr>
      <w:tr w:rsidR="00857D0E" w:rsidRPr="006E6B8D" w14:paraId="77D7203E"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50D5557A"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33D0AE1"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6DC0092D"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12FCE7CE"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B55984A"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6ABC89CB"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tcPr>
          <w:p w14:paraId="7B2CE952" w14:textId="77777777" w:rsidR="00857D0E" w:rsidRPr="006E6B8D" w:rsidRDefault="00857D0E" w:rsidP="007D3354">
            <w:pPr>
              <w:spacing w:after="120" w:line="240" w:lineRule="auto"/>
              <w:ind w:left="426" w:hanging="426"/>
              <w:jc w:val="center"/>
              <w:rPr>
                <w:rFonts w:ascii="Franklin Gothic Book" w:hAnsi="Franklin Gothic Book" w:cs="Tahoma"/>
                <w:b/>
                <w:caps/>
              </w:rPr>
            </w:pPr>
            <w:r w:rsidRPr="006E6B8D">
              <w:rPr>
                <w:rFonts w:ascii="Franklin Gothic Book" w:hAnsi="Franklin Gothic Book" w:cs="Tahoma"/>
                <w:b/>
                <w:caps/>
              </w:rPr>
              <w:t>Értékeléi szempont kapcsán BEMUTATOTT TAPASZTALAT ISMERTETÉSE</w:t>
            </w:r>
            <w:r w:rsidRPr="006E6B8D">
              <w:rPr>
                <w:rStyle w:val="Lbjegyzet-horgony"/>
                <w:rFonts w:ascii="Franklin Gothic Book" w:hAnsi="Franklin Gothic Book" w:cs="Tahoma"/>
                <w:b/>
                <w:caps/>
              </w:rPr>
              <w:footnoteReference w:id="3"/>
            </w:r>
          </w:p>
          <w:p w14:paraId="04FFF73D" w14:textId="77777777" w:rsidR="00857D0E" w:rsidRPr="006E6B8D" w:rsidRDefault="00857D0E" w:rsidP="007D3354">
            <w:pPr>
              <w:snapToGrid w:val="0"/>
              <w:spacing w:after="120" w:line="240" w:lineRule="auto"/>
              <w:ind w:left="426" w:hanging="426"/>
              <w:jc w:val="center"/>
              <w:rPr>
                <w:rFonts w:ascii="Franklin Gothic Book" w:hAnsi="Franklin Gothic Book" w:cs="Tahoma"/>
                <w:b/>
              </w:rPr>
            </w:pPr>
            <w:r w:rsidRPr="006E6B8D">
              <w:rPr>
                <w:rFonts w:ascii="Franklin Gothic Book" w:hAnsi="Franklin Gothic Book" w:cs="Tahoma"/>
              </w:rPr>
              <w:t xml:space="preserve"> (Kezdje a legutolsóval, és úgy haladjon az időben visszafelé!)</w:t>
            </w:r>
          </w:p>
        </w:tc>
      </w:tr>
      <w:tr w:rsidR="00857D0E" w:rsidRPr="006E6B8D" w14:paraId="399778DC"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5DFF1825" w14:textId="77777777" w:rsidR="00857D0E" w:rsidRPr="006E6B8D" w:rsidRDefault="00857D0E" w:rsidP="007D3354">
            <w:pPr>
              <w:snapToGrid w:val="0"/>
              <w:spacing w:after="120" w:line="240" w:lineRule="auto"/>
              <w:ind w:left="426" w:hanging="426"/>
              <w:rPr>
                <w:rFonts w:ascii="Franklin Gothic Book" w:hAnsi="Franklin Gothic Book" w:cs="Tahoma"/>
              </w:rPr>
            </w:pPr>
            <w:r w:rsidRPr="006E6B8D">
              <w:rPr>
                <w:rFonts w:ascii="Franklin Gothic Book" w:hAnsi="Franklin Gothic Book" w:cs="Tahoma"/>
                <w:b/>
              </w:rPr>
              <w:t xml:space="preserve">Korábbi tapasztalat ismertetése, KEZDÉSI és BEFEJEZÉSI időpontjai </w:t>
            </w:r>
            <w:r w:rsidRPr="006E6B8D">
              <w:rPr>
                <w:rFonts w:ascii="Franklin Gothic Book" w:hAnsi="Franklin Gothic Book" w:cs="Tahoma"/>
              </w:rPr>
              <w:t>(év-hónap pontossággal)</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1E4E36C2"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r w:rsidRPr="006E6B8D">
              <w:rPr>
                <w:rFonts w:ascii="Franklin Gothic Book" w:hAnsi="Franklin Gothic Book" w:cs="Tahoma"/>
                <w:b/>
              </w:rPr>
              <w:t>Ellátott munkakör és feladatok felsorolása, olyan részletességgel hogy abból az ÉRTÉKELÉSI SZEMPONTRA ADOTT MEGAJÁNLÁSA</w:t>
            </w:r>
            <w:r w:rsidRPr="006E6B8D">
              <w:rPr>
                <w:rFonts w:ascii="Franklin Gothic Book" w:hAnsi="Franklin Gothic Book" w:cs="Tahoma"/>
                <w:b/>
                <w:i/>
              </w:rPr>
              <w:t xml:space="preserve"> </w:t>
            </w:r>
            <w:r w:rsidRPr="006E6B8D">
              <w:rPr>
                <w:rFonts w:ascii="Franklin Gothic Book" w:hAnsi="Franklin Gothic Book" w:cs="Tahoma"/>
                <w:b/>
              </w:rPr>
              <w:t>megállapítható legyen</w:t>
            </w:r>
          </w:p>
        </w:tc>
      </w:tr>
      <w:tr w:rsidR="00857D0E" w:rsidRPr="006E6B8D" w14:paraId="268037F1"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304553C"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584692F2"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0CA4729B"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1FEEE3DB"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AA81117"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r w:rsidR="00857D0E" w:rsidRPr="006E6B8D" w14:paraId="2E0D17BC" w14:textId="77777777" w:rsidTr="00A9406B">
        <w:trPr>
          <w:trHeight w:val="253"/>
          <w:jc w:val="center"/>
        </w:trPr>
        <w:tc>
          <w:tcPr>
            <w:tcW w:w="9340" w:type="dxa"/>
            <w:gridSpan w:val="2"/>
            <w:tcBorders>
              <w:top w:val="thickThinLargeGap" w:sz="6" w:space="0" w:color="000001"/>
              <w:left w:val="thickThinLargeGap" w:sz="6" w:space="0" w:color="000001"/>
              <w:bottom w:val="thickThinLargeGap" w:sz="6" w:space="0" w:color="000001"/>
              <w:right w:val="thickThinLargeGap" w:sz="6" w:space="0" w:color="000001"/>
            </w:tcBorders>
            <w:shd w:val="clear" w:color="auto" w:fill="95B3D7"/>
            <w:tcMar>
              <w:left w:w="48" w:type="dxa"/>
            </w:tcMar>
            <w:vAlign w:val="center"/>
          </w:tcPr>
          <w:p w14:paraId="1BCD5038" w14:textId="77777777" w:rsidR="00857D0E" w:rsidRPr="006E6B8D" w:rsidRDefault="00857D0E" w:rsidP="007D3354">
            <w:pPr>
              <w:spacing w:after="120" w:line="240" w:lineRule="auto"/>
              <w:ind w:left="426" w:hanging="426"/>
              <w:jc w:val="center"/>
              <w:rPr>
                <w:rFonts w:ascii="Franklin Gothic Book" w:hAnsi="Franklin Gothic Book" w:cs="Tahoma"/>
              </w:rPr>
            </w:pPr>
            <w:r w:rsidRPr="006E6B8D">
              <w:rPr>
                <w:rFonts w:ascii="Franklin Gothic Book" w:hAnsi="Franklin Gothic Book" w:cs="Tahoma"/>
                <w:b/>
              </w:rPr>
              <w:t>JELENLEGI MUNKAHELY(EK)</w:t>
            </w:r>
          </w:p>
          <w:p w14:paraId="2E8B38C1" w14:textId="77777777" w:rsidR="00857D0E" w:rsidRPr="006E6B8D" w:rsidRDefault="00857D0E" w:rsidP="007D3354">
            <w:pPr>
              <w:spacing w:after="120" w:line="240" w:lineRule="auto"/>
              <w:rPr>
                <w:rFonts w:ascii="Franklin Gothic Book" w:hAnsi="Franklin Gothic Book" w:cs="Tahoma"/>
                <w:b/>
              </w:rPr>
            </w:pPr>
          </w:p>
        </w:tc>
      </w:tr>
      <w:tr w:rsidR="00857D0E" w:rsidRPr="006E6B8D" w14:paraId="0A33708A"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4754560C" w14:textId="77777777" w:rsidR="00857D0E" w:rsidRPr="006E6B8D" w:rsidRDefault="00857D0E" w:rsidP="007D3354">
            <w:pPr>
              <w:spacing w:after="120" w:line="240" w:lineRule="auto"/>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 hónap)</w:t>
            </w: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0975E088" w14:textId="77777777" w:rsidR="00857D0E" w:rsidRPr="006E6B8D" w:rsidRDefault="00857D0E" w:rsidP="007D3354">
            <w:pPr>
              <w:spacing w:after="120" w:line="240" w:lineRule="auto"/>
              <w:ind w:left="426" w:hanging="426"/>
              <w:rPr>
                <w:rFonts w:ascii="Franklin Gothic Book" w:hAnsi="Franklin Gothic Book" w:cs="Tahoma"/>
              </w:rPr>
            </w:pPr>
            <w:r w:rsidRPr="006E6B8D">
              <w:rPr>
                <w:rFonts w:ascii="Franklin Gothic Book" w:hAnsi="Franklin Gothic Book" w:cs="Tahoma"/>
                <w:b/>
              </w:rPr>
              <w:t>Munkahely megnevezése / Beosztás</w:t>
            </w:r>
          </w:p>
        </w:tc>
      </w:tr>
      <w:tr w:rsidR="00857D0E" w:rsidRPr="006E6B8D" w14:paraId="6B7AE854" w14:textId="77777777" w:rsidTr="00A9406B">
        <w:trPr>
          <w:trHeight w:val="253"/>
          <w:jc w:val="center"/>
        </w:trPr>
        <w:tc>
          <w:tcPr>
            <w:tcW w:w="464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72711B46" w14:textId="77777777" w:rsidR="00857D0E" w:rsidRPr="006E6B8D" w:rsidRDefault="00857D0E" w:rsidP="007D3354">
            <w:pPr>
              <w:snapToGrid w:val="0"/>
              <w:spacing w:after="120" w:line="240" w:lineRule="auto"/>
              <w:ind w:left="426" w:hanging="426"/>
              <w:rPr>
                <w:rFonts w:ascii="Franklin Gothic Book" w:hAnsi="Franklin Gothic Book" w:cs="Tahoma"/>
              </w:rPr>
            </w:pPr>
          </w:p>
        </w:tc>
        <w:tc>
          <w:tcPr>
            <w:tcW w:w="4700"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78302EA8" w14:textId="77777777" w:rsidR="00857D0E" w:rsidRPr="006E6B8D" w:rsidRDefault="00857D0E" w:rsidP="007D3354">
            <w:pPr>
              <w:snapToGrid w:val="0"/>
              <w:spacing w:after="120" w:line="240" w:lineRule="auto"/>
              <w:ind w:left="426" w:hanging="426"/>
              <w:jc w:val="center"/>
              <w:rPr>
                <w:rFonts w:ascii="Franklin Gothic Book" w:hAnsi="Franklin Gothic Book" w:cs="Tahoma"/>
              </w:rPr>
            </w:pPr>
          </w:p>
        </w:tc>
      </w:tr>
    </w:tbl>
    <w:p w14:paraId="652FBDBF" w14:textId="77777777" w:rsidR="00857D0E" w:rsidRPr="006E6B8D" w:rsidRDefault="00857D0E" w:rsidP="00857D0E">
      <w:pPr>
        <w:widowControl w:val="0"/>
        <w:spacing w:after="0" w:line="240" w:lineRule="auto"/>
        <w:rPr>
          <w:rFonts w:ascii="Franklin Gothic Book" w:eastAsia="Times New Roman" w:hAnsi="Franklin Gothic Book" w:cs="Tahoma"/>
        </w:rPr>
      </w:pPr>
    </w:p>
    <w:p w14:paraId="738F437E" w14:textId="40D1EF15" w:rsidR="00857D0E" w:rsidRPr="006E6B8D" w:rsidRDefault="00857D0E" w:rsidP="00857D0E">
      <w:pPr>
        <w:widowControl w:val="0"/>
        <w:spacing w:after="0" w:line="240" w:lineRule="auto"/>
        <w:jc w:val="both"/>
        <w:rPr>
          <w:rFonts w:ascii="Franklin Gothic Book" w:eastAsia="Times New Roman" w:hAnsi="Franklin Gothic Book" w:cs="Tahoma"/>
          <w:b/>
        </w:rPr>
      </w:pPr>
      <w:r w:rsidRPr="006E6B8D">
        <w:rPr>
          <w:rFonts w:ascii="Franklin Gothic Book" w:eastAsia="Times New Roman" w:hAnsi="Franklin Gothic Book" w:cs="Tahoma"/>
        </w:rPr>
        <w:t>Kijelentem, hogy nyertes ajánlattétel esetén "</w:t>
      </w:r>
      <w:r w:rsidR="004A647C" w:rsidRPr="004A647C">
        <w:rPr>
          <w:rFonts w:ascii="Franklin Gothic Book" w:hAnsi="Franklin Gothic Book" w:cs="Tahoma"/>
          <w:b/>
          <w:bCs/>
        </w:rPr>
        <w:t>Kegyeleti közszolgáltatási szerződés-Dunaújváros</w:t>
      </w:r>
      <w:r w:rsidRPr="006E6B8D">
        <w:rPr>
          <w:rFonts w:ascii="Franklin Gothic Book" w:eastAsia="Times New Roman" w:hAnsi="Franklin Gothic Book" w:cs="Tahoma"/>
          <w:b/>
          <w:bCs/>
        </w:rPr>
        <w:t xml:space="preserve">" </w:t>
      </w:r>
      <w:r w:rsidRPr="006E6B8D">
        <w:rPr>
          <w:rFonts w:ascii="Franklin Gothic Book" w:eastAsia="Times New Roman" w:hAnsi="Franklin Gothic Book" w:cs="Tahoma"/>
        </w:rPr>
        <w:t xml:space="preserve">tárgyú közbeszerzési eljárás eredményeként megkötésre kerülő szerződés teljesítésében személyesen részt veszek a szerződés teljesítésének időtartama alatt.  </w:t>
      </w:r>
    </w:p>
    <w:p w14:paraId="5A1D2352" w14:textId="77777777" w:rsidR="00857D0E" w:rsidRPr="006E6B8D" w:rsidRDefault="00857D0E" w:rsidP="00857D0E">
      <w:pPr>
        <w:widowControl w:val="0"/>
        <w:tabs>
          <w:tab w:val="left" w:pos="1800"/>
        </w:tabs>
        <w:spacing w:after="0" w:line="360" w:lineRule="auto"/>
        <w:rPr>
          <w:rFonts w:ascii="Franklin Gothic Book" w:eastAsia="Times New Roman" w:hAnsi="Franklin Gothic Book" w:cs="Tahoma"/>
          <w:b/>
        </w:rPr>
      </w:pPr>
    </w:p>
    <w:p w14:paraId="2AE0E605" w14:textId="77777777" w:rsidR="00857D0E" w:rsidRPr="006E6B8D" w:rsidRDefault="00857D0E" w:rsidP="00857D0E">
      <w:pPr>
        <w:widowControl w:val="0"/>
        <w:spacing w:after="0" w:line="360" w:lineRule="auto"/>
        <w:rPr>
          <w:rFonts w:ascii="Franklin Gothic Book" w:eastAsia="Times New Roman" w:hAnsi="Franklin Gothic Book" w:cs="Tahoma"/>
        </w:rPr>
      </w:pPr>
      <w:r w:rsidRPr="006E6B8D">
        <w:rPr>
          <w:rFonts w:ascii="Franklin Gothic Book" w:eastAsia="Times New Roman" w:hAnsi="Franklin Gothic Book" w:cs="Tahoma"/>
        </w:rPr>
        <w:t xml:space="preserve">Kelt: </w:t>
      </w:r>
      <w:r w:rsidRPr="006E6B8D">
        <w:rPr>
          <w:rFonts w:ascii="Franklin Gothic Book" w:hAnsi="Franklin Gothic Book" w:cs="Tahoma"/>
          <w:i/>
        </w:rPr>
        <w:t>Hely, év/hónap/nap</w:t>
      </w:r>
    </w:p>
    <w:p w14:paraId="10E51081" w14:textId="77777777" w:rsidR="00857D0E" w:rsidRPr="006E6B8D" w:rsidRDefault="00857D0E" w:rsidP="00857D0E">
      <w:pPr>
        <w:widowControl w:val="0"/>
        <w:spacing w:after="0" w:line="360" w:lineRule="auto"/>
        <w:rPr>
          <w:rFonts w:ascii="Franklin Gothic Book" w:eastAsia="Times New Roman" w:hAnsi="Franklin Gothic Book" w:cs="Tahoma"/>
        </w:rPr>
      </w:pPr>
    </w:p>
    <w:p w14:paraId="3EB6F1AA" w14:textId="77777777" w:rsidR="00857D0E" w:rsidRPr="006E6B8D" w:rsidRDefault="00857D0E" w:rsidP="00857D0E">
      <w:pPr>
        <w:tabs>
          <w:tab w:val="center" w:pos="7371"/>
        </w:tabs>
        <w:spacing w:after="0" w:line="240" w:lineRule="auto"/>
        <w:jc w:val="both"/>
        <w:rPr>
          <w:rFonts w:ascii="Franklin Gothic Book" w:eastAsia="Times New Roman" w:hAnsi="Franklin Gothic Book" w:cs="Tahoma"/>
        </w:rPr>
      </w:pPr>
      <w:r w:rsidRPr="006E6B8D">
        <w:rPr>
          <w:rFonts w:ascii="Franklin Gothic Book" w:eastAsia="Times New Roman" w:hAnsi="Franklin Gothic Book" w:cs="Tahoma"/>
        </w:rPr>
        <w:tab/>
        <w:t>……………………………….</w:t>
      </w:r>
    </w:p>
    <w:p w14:paraId="0B61E792" w14:textId="77777777" w:rsidR="007A0035" w:rsidRPr="006E6B8D" w:rsidRDefault="00857D0E" w:rsidP="00857D0E">
      <w:pPr>
        <w:tabs>
          <w:tab w:val="center" w:pos="7371"/>
        </w:tabs>
        <w:spacing w:after="0" w:line="240" w:lineRule="auto"/>
        <w:jc w:val="both"/>
        <w:rPr>
          <w:rFonts w:ascii="Franklin Gothic Book" w:eastAsia="Times New Roman" w:hAnsi="Franklin Gothic Book" w:cs="Tahoma"/>
          <w:bCs/>
        </w:rPr>
      </w:pPr>
      <w:r w:rsidRPr="006E6B8D">
        <w:rPr>
          <w:rFonts w:ascii="Franklin Gothic Book" w:eastAsia="Times New Roman" w:hAnsi="Franklin Gothic Book" w:cs="Tahoma"/>
          <w:b/>
          <w:bCs/>
        </w:rPr>
        <w:tab/>
      </w:r>
      <w:r w:rsidRPr="006E6B8D">
        <w:rPr>
          <w:rFonts w:ascii="Franklin Gothic Book" w:eastAsia="Times New Roman" w:hAnsi="Franklin Gothic Book" w:cs="Tahoma"/>
          <w:bCs/>
        </w:rPr>
        <w:t>aláírás</w:t>
      </w:r>
    </w:p>
    <w:p w14:paraId="45FD733A" w14:textId="2119E5C4" w:rsidR="00427746" w:rsidRPr="006E6B8D" w:rsidRDefault="007A0035" w:rsidP="007D3354">
      <w:pPr>
        <w:pStyle w:val="Cmsor2"/>
        <w:spacing w:before="0" w:after="0"/>
        <w:ind w:left="426" w:hanging="426"/>
        <w:jc w:val="right"/>
        <w:rPr>
          <w:rFonts w:ascii="Franklin Gothic Book" w:hAnsi="Franklin Gothic Book" w:cs="Tahoma"/>
          <w:i w:val="0"/>
          <w:iCs w:val="0"/>
          <w:sz w:val="22"/>
          <w:szCs w:val="22"/>
        </w:rPr>
      </w:pPr>
      <w:r w:rsidRPr="006E6B8D">
        <w:rPr>
          <w:rFonts w:ascii="Franklin Gothic Book" w:hAnsi="Franklin Gothic Book" w:cs="Tahoma"/>
          <w:sz w:val="22"/>
          <w:szCs w:val="22"/>
        </w:rPr>
        <w:br w:type="page"/>
      </w:r>
      <w:r w:rsidR="00D50FE3">
        <w:rPr>
          <w:rFonts w:ascii="Franklin Gothic Book" w:hAnsi="Franklin Gothic Book" w:cs="Tahoma"/>
          <w:i w:val="0"/>
          <w:iCs w:val="0"/>
          <w:sz w:val="22"/>
          <w:szCs w:val="22"/>
        </w:rPr>
        <w:lastRenderedPageBreak/>
        <w:t>4</w:t>
      </w:r>
      <w:r w:rsidR="00427746" w:rsidRPr="006E6B8D">
        <w:rPr>
          <w:rFonts w:ascii="Franklin Gothic Book" w:hAnsi="Franklin Gothic Book" w:cs="Tahoma"/>
          <w:i w:val="0"/>
          <w:iCs w:val="0"/>
          <w:sz w:val="22"/>
          <w:szCs w:val="22"/>
        </w:rPr>
        <w:t>. számú melléklet</w:t>
      </w:r>
    </w:p>
    <w:p w14:paraId="273A51D6" w14:textId="77777777" w:rsidR="003E5318" w:rsidRPr="006E6B8D" w:rsidRDefault="003E5318" w:rsidP="003E5318">
      <w:pPr>
        <w:pStyle w:val="Cmsor2"/>
        <w:spacing w:before="0" w:after="0"/>
        <w:ind w:left="426" w:hanging="426"/>
        <w:jc w:val="both"/>
        <w:rPr>
          <w:rFonts w:ascii="Franklin Gothic Book" w:hAnsi="Franklin Gothic Book" w:cs="Tahoma"/>
          <w:i w:val="0"/>
          <w:iCs w:val="0"/>
          <w:sz w:val="22"/>
          <w:szCs w:val="22"/>
        </w:rPr>
      </w:pPr>
    </w:p>
    <w:p w14:paraId="03624973" w14:textId="77777777" w:rsidR="00427746" w:rsidRPr="006E6B8D" w:rsidRDefault="00427746" w:rsidP="003D4AD9">
      <w:pPr>
        <w:spacing w:after="0"/>
        <w:ind w:left="426" w:hanging="426"/>
        <w:jc w:val="center"/>
        <w:rPr>
          <w:rFonts w:ascii="Franklin Gothic Book" w:hAnsi="Franklin Gothic Book" w:cs="Tahoma"/>
          <w:b/>
          <w:smallCaps/>
        </w:rPr>
      </w:pPr>
      <w:r w:rsidRPr="006E6B8D">
        <w:rPr>
          <w:rFonts w:ascii="Franklin Gothic Book" w:hAnsi="Franklin Gothic Book" w:cs="Tahoma"/>
          <w:b/>
          <w:smallCaps/>
        </w:rPr>
        <w:t>NYILATKOZAT</w:t>
      </w:r>
    </w:p>
    <w:p w14:paraId="6CA877EC" w14:textId="77777777" w:rsidR="00427746" w:rsidRPr="006E6B8D" w:rsidRDefault="00427746" w:rsidP="003D4AD9">
      <w:pPr>
        <w:spacing w:after="0"/>
        <w:ind w:left="426" w:hanging="426"/>
        <w:jc w:val="center"/>
        <w:rPr>
          <w:rFonts w:ascii="Franklin Gothic Book" w:hAnsi="Franklin Gothic Book" w:cs="Tahoma"/>
          <w:b/>
        </w:rPr>
      </w:pPr>
      <w:r w:rsidRPr="006E6B8D">
        <w:rPr>
          <w:rFonts w:ascii="Franklin Gothic Book" w:hAnsi="Franklin Gothic Book" w:cs="Tahoma"/>
          <w:b/>
        </w:rPr>
        <w:t>a kizáró okok vonatkozásában</w:t>
      </w:r>
      <w:r w:rsidRPr="006E6B8D">
        <w:rPr>
          <w:rStyle w:val="Lbjegyzet-hivatkozs"/>
          <w:rFonts w:ascii="Franklin Gothic Book" w:hAnsi="Franklin Gothic Book" w:cs="Tahoma"/>
        </w:rPr>
        <w:footnoteReference w:id="4"/>
      </w:r>
    </w:p>
    <w:p w14:paraId="160D8CF3" w14:textId="11799975" w:rsidR="00427746" w:rsidRPr="006E6B8D" w:rsidRDefault="00427746" w:rsidP="003D4AD9">
      <w:pPr>
        <w:autoSpaceDE w:val="0"/>
        <w:autoSpaceDN w:val="0"/>
        <w:adjustRightInd w:val="0"/>
        <w:spacing w:after="0"/>
        <w:jc w:val="both"/>
        <w:rPr>
          <w:rFonts w:ascii="Franklin Gothic Book" w:hAnsi="Franklin Gothic Book" w:cs="Tahoma"/>
        </w:rPr>
      </w:pPr>
      <w:r w:rsidRPr="006E6B8D">
        <w:rPr>
          <w:rFonts w:ascii="Franklin Gothic Book" w:hAnsi="Franklin Gothic Book" w:cs="Tahoma"/>
        </w:rPr>
        <w:t>Alulírott …………………………………………………………………, mint a(z) …………</w:t>
      </w:r>
      <w:proofErr w:type="gramStart"/>
      <w:r w:rsidRPr="006E6B8D">
        <w:rPr>
          <w:rFonts w:ascii="Franklin Gothic Book" w:hAnsi="Franklin Gothic Book" w:cs="Tahoma"/>
        </w:rPr>
        <w:t>…….</w:t>
      </w:r>
      <w:proofErr w:type="gramEnd"/>
      <w:r w:rsidRPr="006E6B8D">
        <w:rPr>
          <w:rFonts w:ascii="Franklin Gothic Book" w:hAnsi="Franklin Gothic Book" w:cs="Tahoma"/>
        </w:rPr>
        <w:t>………………….............................................................. (székhely: ………...................................…….......................................) ajánlattevő szervezet képviselője a</w:t>
      </w:r>
      <w:r w:rsidRPr="006E6B8D">
        <w:rPr>
          <w:rFonts w:ascii="Franklin Gothic Book" w:eastAsia="Calibri" w:hAnsi="Franklin Gothic Book" w:cs="Tahoma"/>
          <w:b/>
          <w:lang w:eastAsia="ar-SA"/>
        </w:rPr>
        <w:t xml:space="preserve"> Dunaújváros Megyei Jogú Város Önkormányzata</w:t>
      </w:r>
      <w:r w:rsidRPr="006E6B8D">
        <w:rPr>
          <w:rFonts w:ascii="Franklin Gothic Book" w:hAnsi="Franklin Gothic Book" w:cs="Tahoma"/>
        </w:rPr>
        <w:t xml:space="preserve">, mint Ajánlatkérő által a </w:t>
      </w:r>
      <w:r w:rsidRPr="006E6B8D">
        <w:rPr>
          <w:rFonts w:ascii="Franklin Gothic Book" w:hAnsi="Franklin Gothic Book" w:cs="Tahoma"/>
          <w:b/>
          <w:bCs/>
        </w:rPr>
        <w:t>„</w:t>
      </w:r>
      <w:r w:rsidR="004A647C" w:rsidRPr="004A647C">
        <w:rPr>
          <w:rFonts w:ascii="Franklin Gothic Book" w:hAnsi="Franklin Gothic Book" w:cs="Tahoma"/>
          <w:b/>
          <w:bCs/>
        </w:rPr>
        <w:t>Kegyeleti közszolgáltatási szerződés-Dunaújváros</w:t>
      </w:r>
      <w:r w:rsidRPr="006E6B8D">
        <w:rPr>
          <w:rFonts w:ascii="Franklin Gothic Book" w:hAnsi="Franklin Gothic Book" w:cs="Tahoma"/>
          <w:b/>
        </w:rPr>
        <w:t>”</w:t>
      </w:r>
      <w:r w:rsidRPr="006E6B8D">
        <w:rPr>
          <w:rFonts w:ascii="Franklin Gothic Book" w:hAnsi="Franklin Gothic Book" w:cs="Tahoma"/>
        </w:rPr>
        <w:t xml:space="preserve"> tárgyában kiírt közbeszerzési eljárás során az alábbi nyilatkozatot teszem a kizáró okok vonatkozásában:</w:t>
      </w:r>
    </w:p>
    <w:p w14:paraId="20E515A1" w14:textId="77777777" w:rsidR="00427746" w:rsidRPr="006E6B8D" w:rsidRDefault="00427746" w:rsidP="003D4AD9">
      <w:pPr>
        <w:spacing w:after="0"/>
        <w:jc w:val="both"/>
        <w:rPr>
          <w:rFonts w:ascii="Franklin Gothic Book" w:eastAsia="Times New Roman" w:hAnsi="Franklin Gothic Book" w:cs="Tahoma"/>
        </w:rPr>
      </w:pPr>
    </w:p>
    <w:p w14:paraId="0F7B82AE" w14:textId="77777777" w:rsidR="00427746" w:rsidRPr="006E6B8D" w:rsidRDefault="00427746" w:rsidP="003D4AD9">
      <w:pPr>
        <w:spacing w:after="0"/>
        <w:jc w:val="both"/>
        <w:rPr>
          <w:rFonts w:ascii="Franklin Gothic Book" w:hAnsi="Franklin Gothic Book" w:cs="Tahoma"/>
        </w:rPr>
      </w:pPr>
      <w:r w:rsidRPr="006E6B8D">
        <w:rPr>
          <w:rFonts w:ascii="Franklin Gothic Book" w:eastAsia="Times New Roman" w:hAnsi="Franklin Gothic Book" w:cs="Tahoma"/>
        </w:rPr>
        <w:t>Nem állnak fenn velünk szemben a Kbt. 62. § (1) bekezdés a)</w:t>
      </w:r>
      <w:r w:rsidRPr="006E6B8D">
        <w:rPr>
          <w:rStyle w:val="Lbjegyzet-hivatkozs"/>
          <w:rFonts w:ascii="Franklin Gothic Book" w:eastAsia="Times New Roman" w:hAnsi="Franklin Gothic Book" w:cs="Tahoma"/>
        </w:rPr>
        <w:footnoteReference w:id="5"/>
      </w:r>
      <w:r w:rsidRPr="006E6B8D">
        <w:rPr>
          <w:rFonts w:ascii="Franklin Gothic Book" w:eastAsia="Times New Roman" w:hAnsi="Franklin Gothic Book" w:cs="Tahoma"/>
        </w:rPr>
        <w:t>, d)</w:t>
      </w:r>
      <w:r w:rsidRPr="006E6B8D">
        <w:rPr>
          <w:rStyle w:val="Lbjegyzet-hivatkozs"/>
          <w:rFonts w:ascii="Franklin Gothic Book" w:eastAsia="Times New Roman" w:hAnsi="Franklin Gothic Book" w:cs="Tahoma"/>
        </w:rPr>
        <w:footnoteReference w:id="6"/>
      </w:r>
      <w:r w:rsidRPr="006E6B8D">
        <w:rPr>
          <w:rFonts w:ascii="Franklin Gothic Book" w:eastAsia="Times New Roman" w:hAnsi="Franklin Gothic Book" w:cs="Tahoma"/>
        </w:rPr>
        <w:t>, e)</w:t>
      </w:r>
      <w:r w:rsidRPr="006E6B8D">
        <w:rPr>
          <w:rStyle w:val="Lbjegyzet-hivatkozs"/>
          <w:rFonts w:ascii="Franklin Gothic Book" w:eastAsia="Times New Roman" w:hAnsi="Franklin Gothic Book" w:cs="Tahoma"/>
        </w:rPr>
        <w:footnoteReference w:id="7"/>
      </w:r>
      <w:r w:rsidRPr="006E6B8D">
        <w:rPr>
          <w:rFonts w:ascii="Franklin Gothic Book" w:eastAsia="Times New Roman" w:hAnsi="Franklin Gothic Book" w:cs="Tahoma"/>
        </w:rPr>
        <w:t>, f)</w:t>
      </w:r>
      <w:r w:rsidRPr="006E6B8D">
        <w:rPr>
          <w:rStyle w:val="Lbjegyzet-hivatkozs"/>
          <w:rFonts w:ascii="Franklin Gothic Book" w:eastAsia="Times New Roman" w:hAnsi="Franklin Gothic Book" w:cs="Tahoma"/>
        </w:rPr>
        <w:footnoteReference w:id="8"/>
      </w:r>
      <w:r w:rsidRPr="006E6B8D">
        <w:rPr>
          <w:rFonts w:ascii="Franklin Gothic Book" w:eastAsia="Times New Roman" w:hAnsi="Franklin Gothic Book" w:cs="Tahoma"/>
        </w:rPr>
        <w:t xml:space="preserve"> pontjaiban és (2)</w:t>
      </w:r>
      <w:r w:rsidRPr="006E6B8D">
        <w:rPr>
          <w:rStyle w:val="Lbjegyzet-hivatkozs"/>
          <w:rFonts w:ascii="Franklin Gothic Book" w:eastAsia="Times New Roman" w:hAnsi="Franklin Gothic Book" w:cs="Tahoma"/>
        </w:rPr>
        <w:footnoteReference w:id="9"/>
      </w:r>
      <w:r w:rsidRPr="006E6B8D">
        <w:rPr>
          <w:rFonts w:ascii="Franklin Gothic Book" w:eastAsia="Times New Roman" w:hAnsi="Franklin Gothic Book" w:cs="Tahoma"/>
        </w:rPr>
        <w:t xml:space="preserve"> bekezdésében foglalt kizáró okok.</w:t>
      </w:r>
      <w:r w:rsidRPr="006E6B8D">
        <w:rPr>
          <w:rFonts w:ascii="Franklin Gothic Book" w:hAnsi="Franklin Gothic Book" w:cs="Tahoma"/>
        </w:rPr>
        <w:t xml:space="preserve"> </w:t>
      </w:r>
    </w:p>
    <w:p w14:paraId="105101BD" w14:textId="77777777" w:rsidR="00427746" w:rsidRPr="006E6B8D" w:rsidRDefault="00427746" w:rsidP="003D4AD9">
      <w:pPr>
        <w:spacing w:after="0"/>
        <w:jc w:val="both"/>
        <w:rPr>
          <w:rFonts w:ascii="Franklin Gothic Book" w:hAnsi="Franklin Gothic Book" w:cs="Tahoma"/>
        </w:rPr>
      </w:pPr>
    </w:p>
    <w:p w14:paraId="0EBC6FCD" w14:textId="77777777" w:rsidR="00427746" w:rsidRPr="006E6B8D" w:rsidRDefault="00427746" w:rsidP="003D4AD9">
      <w:pPr>
        <w:autoSpaceDE w:val="0"/>
        <w:autoSpaceDN w:val="0"/>
        <w:adjustRightInd w:val="0"/>
        <w:spacing w:after="0"/>
        <w:ind w:left="425" w:hanging="425"/>
        <w:jc w:val="both"/>
        <w:rPr>
          <w:rFonts w:ascii="Franklin Gothic Book" w:hAnsi="Franklin Gothic Book" w:cs="Tahoma"/>
        </w:rPr>
      </w:pPr>
    </w:p>
    <w:tbl>
      <w:tblPr>
        <w:tblW w:w="0" w:type="auto"/>
        <w:tblLook w:val="04A0" w:firstRow="1" w:lastRow="0" w:firstColumn="1" w:lastColumn="0" w:noHBand="0" w:noVBand="1"/>
      </w:tblPr>
      <w:tblGrid>
        <w:gridCol w:w="1463"/>
        <w:gridCol w:w="3520"/>
        <w:gridCol w:w="4303"/>
      </w:tblGrid>
      <w:tr w:rsidR="00427746" w:rsidRPr="006E6B8D" w14:paraId="6F8821E0" w14:textId="77777777" w:rsidTr="00FD15C8">
        <w:tc>
          <w:tcPr>
            <w:tcW w:w="9488" w:type="dxa"/>
            <w:gridSpan w:val="3"/>
            <w:shd w:val="clear" w:color="auto" w:fill="auto"/>
          </w:tcPr>
          <w:p w14:paraId="6E19D187" w14:textId="77777777" w:rsidR="00427746" w:rsidRPr="006E6B8D" w:rsidRDefault="00427746" w:rsidP="003D4AD9">
            <w:pPr>
              <w:spacing w:after="0"/>
              <w:ind w:left="426" w:hanging="426"/>
              <w:jc w:val="both"/>
              <w:rPr>
                <w:rFonts w:ascii="Franklin Gothic Book" w:hAnsi="Franklin Gothic Book" w:cs="Tahoma"/>
              </w:rPr>
            </w:pPr>
            <w:r w:rsidRPr="006E6B8D">
              <w:rPr>
                <w:rFonts w:ascii="Franklin Gothic Book" w:hAnsi="Franklin Gothic Book" w:cs="Tahoma"/>
              </w:rPr>
              <w:t>Keltezés (helység, év, hónap, nap)</w:t>
            </w:r>
          </w:p>
        </w:tc>
      </w:tr>
      <w:tr w:rsidR="00427746" w:rsidRPr="006E6B8D" w14:paraId="7C634338" w14:textId="77777777" w:rsidTr="00FD15C8">
        <w:tc>
          <w:tcPr>
            <w:tcW w:w="1495" w:type="dxa"/>
            <w:shd w:val="clear" w:color="auto" w:fill="auto"/>
          </w:tcPr>
          <w:p w14:paraId="548875B3" w14:textId="77777777" w:rsidR="00427746" w:rsidRPr="006E6B8D" w:rsidRDefault="00427746" w:rsidP="003D4AD9">
            <w:pPr>
              <w:spacing w:after="0"/>
              <w:ind w:left="426" w:hanging="426"/>
              <w:jc w:val="both"/>
              <w:rPr>
                <w:rFonts w:ascii="Franklin Gothic Book" w:hAnsi="Franklin Gothic Book" w:cs="Tahoma"/>
              </w:rPr>
            </w:pPr>
          </w:p>
        </w:tc>
        <w:tc>
          <w:tcPr>
            <w:tcW w:w="3603" w:type="dxa"/>
            <w:shd w:val="clear" w:color="auto" w:fill="auto"/>
          </w:tcPr>
          <w:p w14:paraId="12184074" w14:textId="77777777" w:rsidR="00427746" w:rsidRPr="006E6B8D" w:rsidRDefault="00427746" w:rsidP="003D4AD9">
            <w:pPr>
              <w:spacing w:after="0"/>
              <w:ind w:left="426" w:hanging="426"/>
              <w:jc w:val="both"/>
              <w:rPr>
                <w:rFonts w:ascii="Franklin Gothic Book" w:hAnsi="Franklin Gothic Book" w:cs="Tahoma"/>
              </w:rPr>
            </w:pPr>
          </w:p>
        </w:tc>
        <w:tc>
          <w:tcPr>
            <w:tcW w:w="4390" w:type="dxa"/>
            <w:tcBorders>
              <w:top w:val="single" w:sz="4" w:space="0" w:color="auto"/>
            </w:tcBorders>
            <w:shd w:val="clear" w:color="auto" w:fill="auto"/>
            <w:vAlign w:val="center"/>
          </w:tcPr>
          <w:p w14:paraId="476D4F3F" w14:textId="77777777" w:rsidR="003B5398" w:rsidRPr="006E6B8D" w:rsidRDefault="003B5398" w:rsidP="003E5318">
            <w:pPr>
              <w:tabs>
                <w:tab w:val="center" w:pos="6521"/>
              </w:tabs>
              <w:spacing w:after="0"/>
              <w:ind w:left="426" w:hanging="426"/>
              <w:jc w:val="center"/>
              <w:rPr>
                <w:rFonts w:ascii="Franklin Gothic Book" w:hAnsi="Franklin Gothic Book" w:cs="Tahoma"/>
              </w:rPr>
            </w:pPr>
            <w:r w:rsidRPr="006E6B8D">
              <w:rPr>
                <w:rFonts w:ascii="Franklin Gothic Book" w:hAnsi="Franklin Gothic Book" w:cs="Tahoma"/>
              </w:rPr>
              <w:t>aláírás</w:t>
            </w:r>
          </w:p>
          <w:p w14:paraId="47860B10" w14:textId="77777777" w:rsidR="00427746" w:rsidRPr="006E6B8D" w:rsidRDefault="00427746" w:rsidP="003D4AD9">
            <w:pPr>
              <w:tabs>
                <w:tab w:val="center" w:pos="6521"/>
              </w:tabs>
              <w:spacing w:after="0"/>
              <w:ind w:left="426" w:hanging="426"/>
              <w:jc w:val="center"/>
              <w:rPr>
                <w:rFonts w:ascii="Franklin Gothic Book" w:hAnsi="Franklin Gothic Book" w:cs="Tahoma"/>
              </w:rPr>
            </w:pPr>
          </w:p>
        </w:tc>
      </w:tr>
    </w:tbl>
    <w:p w14:paraId="0716B674" w14:textId="77777777" w:rsidR="00AA592D" w:rsidRPr="006E6B8D" w:rsidRDefault="00AA592D" w:rsidP="003D4AD9">
      <w:pPr>
        <w:spacing w:after="0"/>
        <w:jc w:val="right"/>
        <w:rPr>
          <w:rFonts w:ascii="Franklin Gothic Book" w:hAnsi="Franklin Gothic Book" w:cs="Tahoma"/>
          <w:b/>
        </w:rPr>
        <w:sectPr w:rsidR="00AA592D" w:rsidRPr="006E6B8D" w:rsidSect="00AA592D">
          <w:headerReference w:type="default" r:id="rId23"/>
          <w:footerReference w:type="default" r:id="rId24"/>
          <w:type w:val="continuous"/>
          <w:pgSz w:w="11906" w:h="16838" w:code="9"/>
          <w:pgMar w:top="1134" w:right="1418" w:bottom="1418" w:left="1418" w:header="57" w:footer="709" w:gutter="0"/>
          <w:cols w:space="708"/>
          <w:docGrid w:linePitch="360"/>
        </w:sectPr>
      </w:pPr>
    </w:p>
    <w:p w14:paraId="0D624467" w14:textId="77777777" w:rsidR="00AA592D" w:rsidRPr="006E6B8D" w:rsidRDefault="00D21118" w:rsidP="003D4AD9">
      <w:pPr>
        <w:spacing w:after="0"/>
        <w:jc w:val="right"/>
        <w:rPr>
          <w:rFonts w:ascii="Franklin Gothic Book" w:hAnsi="Franklin Gothic Book" w:cs="Tahoma"/>
          <w:b/>
          <w:bCs/>
        </w:rPr>
      </w:pPr>
      <w:r w:rsidRPr="006E6B8D">
        <w:rPr>
          <w:rFonts w:ascii="Franklin Gothic Book" w:hAnsi="Franklin Gothic Book" w:cs="Tahoma"/>
          <w:b/>
          <w:bCs/>
        </w:rPr>
        <w:lastRenderedPageBreak/>
        <w:t>5</w:t>
      </w:r>
      <w:r w:rsidR="00AA592D" w:rsidRPr="006E6B8D">
        <w:rPr>
          <w:rFonts w:ascii="Franklin Gothic Book" w:hAnsi="Franklin Gothic Book" w:cs="Tahoma"/>
          <w:b/>
          <w:bCs/>
        </w:rPr>
        <w:t>. számú melléklet</w:t>
      </w:r>
    </w:p>
    <w:p w14:paraId="0DE6E91B" w14:textId="77777777" w:rsidR="00AA592D" w:rsidRPr="006E6B8D" w:rsidRDefault="00AA592D" w:rsidP="003D4AD9">
      <w:pPr>
        <w:spacing w:after="0"/>
        <w:jc w:val="center"/>
        <w:rPr>
          <w:rFonts w:ascii="Franklin Gothic Book" w:hAnsi="Franklin Gothic Book" w:cs="Tahoma"/>
          <w:b/>
          <w:bCs/>
          <w:caps/>
        </w:rPr>
      </w:pPr>
      <w:r w:rsidRPr="006E6B8D">
        <w:rPr>
          <w:rFonts w:ascii="Franklin Gothic Book" w:hAnsi="Franklin Gothic Book" w:cs="Tahoma"/>
          <w:b/>
          <w:bCs/>
          <w:caps/>
        </w:rPr>
        <w:t>Nyilatkozat</w:t>
      </w:r>
    </w:p>
    <w:p w14:paraId="6E89616F" w14:textId="77777777" w:rsidR="00AA592D" w:rsidRPr="006E6B8D" w:rsidRDefault="00AA592D" w:rsidP="003D4AD9">
      <w:pPr>
        <w:spacing w:after="0"/>
        <w:jc w:val="center"/>
        <w:rPr>
          <w:rFonts w:ascii="Franklin Gothic Book" w:hAnsi="Franklin Gothic Book" w:cs="Tahoma"/>
          <w:b/>
          <w:bCs/>
        </w:rPr>
      </w:pPr>
      <w:r w:rsidRPr="006E6B8D">
        <w:rPr>
          <w:rFonts w:ascii="Franklin Gothic Book" w:hAnsi="Franklin Gothic Book" w:cs="Tahoma"/>
          <w:b/>
          <w:bCs/>
        </w:rPr>
        <w:t>a 321/2015. (X. 30.) Korm. rendelet 21. § (3) bekezdés a) pontja alapján az ajánlati felhívás feladásától visszafelé számított 3 évben (36 hónap) befejezett teljesítésekről, a közbeszerzés tárgyára vonatkozó legjelentősebb szolgáltatásairól</w:t>
      </w:r>
      <w:r w:rsidRPr="006E6B8D">
        <w:rPr>
          <w:rStyle w:val="Lbjegyzet-hivatkozs"/>
          <w:rFonts w:ascii="Franklin Gothic Book" w:hAnsi="Franklin Gothic Book" w:cs="Tahoma"/>
          <w:b/>
          <w:bCs/>
          <w:caps/>
        </w:rPr>
        <w:footnoteReference w:id="10"/>
      </w:r>
    </w:p>
    <w:p w14:paraId="276BDB1C" w14:textId="77777777" w:rsidR="00AA592D" w:rsidRPr="006E6B8D" w:rsidRDefault="00AA592D" w:rsidP="003D4AD9">
      <w:pPr>
        <w:spacing w:after="0"/>
        <w:jc w:val="center"/>
        <w:rPr>
          <w:rFonts w:ascii="Franklin Gothic Book" w:hAnsi="Franklin Gothic Book" w:cs="Tahoma"/>
          <w:b/>
          <w:bCs/>
        </w:rPr>
      </w:pPr>
    </w:p>
    <w:p w14:paraId="6FC17758" w14:textId="77777777" w:rsidR="00AA592D" w:rsidRPr="006E6B8D" w:rsidRDefault="00AA592D" w:rsidP="003D4AD9">
      <w:pPr>
        <w:spacing w:after="0"/>
        <w:jc w:val="both"/>
        <w:rPr>
          <w:rFonts w:ascii="Franklin Gothic Book" w:hAnsi="Franklin Gothic Book" w:cs="Tahoma"/>
        </w:rPr>
      </w:pPr>
      <w:r w:rsidRPr="006E6B8D">
        <w:rPr>
          <w:rFonts w:ascii="Franklin Gothic Book" w:hAnsi="Franklin Gothic Book" w:cs="Tahoma"/>
        </w:rPr>
        <w:t>Alulírott ______________________________ mint a(z) ______________________________ (székhely: ______________________________) képviselője</w:t>
      </w:r>
      <w:r w:rsidRPr="006E6B8D">
        <w:rPr>
          <w:rStyle w:val="Lbjegyzet-hivatkozs"/>
          <w:rFonts w:ascii="Franklin Gothic Book" w:hAnsi="Franklin Gothic Book" w:cs="Tahoma"/>
        </w:rPr>
        <w:footnoteReference w:id="11"/>
      </w:r>
      <w:r w:rsidRPr="006E6B8D">
        <w:rPr>
          <w:rFonts w:ascii="Franklin Gothic Book" w:hAnsi="Franklin Gothic Book" w:cs="Tahoma"/>
        </w:rPr>
        <w:t xml:space="preserve"> ezennel kijelentem, hogy a(z) ______________________________ mint ajánlattevő/ közös ajánlattevő/ az alkalmasság igazolására igénybe vett más szervezet</w:t>
      </w:r>
      <w:r w:rsidRPr="006E6B8D">
        <w:rPr>
          <w:rStyle w:val="Lbjegyzet-hivatkozs"/>
          <w:rFonts w:ascii="Franklin Gothic Book" w:hAnsi="Franklin Gothic Book" w:cs="Tahoma"/>
        </w:rPr>
        <w:footnoteReference w:id="12"/>
      </w:r>
      <w:r w:rsidRPr="006E6B8D">
        <w:rPr>
          <w:rFonts w:ascii="Franklin Gothic Book" w:hAnsi="Franklin Gothic Book" w:cs="Tahoma"/>
        </w:rPr>
        <w:t xml:space="preserve"> az ajánlati felhívás </w:t>
      </w:r>
      <w:r w:rsidRPr="006E6B8D">
        <w:rPr>
          <w:rFonts w:ascii="Franklin Gothic Book" w:hAnsi="Franklin Gothic Book" w:cs="Tahoma"/>
          <w:b/>
          <w:bCs/>
        </w:rPr>
        <w:t xml:space="preserve">feladásától </w:t>
      </w:r>
      <w:r w:rsidRPr="006E6B8D">
        <w:rPr>
          <w:rFonts w:ascii="Franklin Gothic Book" w:hAnsi="Franklin Gothic Book" w:cs="Tahoma"/>
        </w:rPr>
        <w:t>visszafelé számított 3 évben (36 hónapban) az alábbi közbeszerzés tárgya szerinti szolgáltatásokat teljesítette:</w:t>
      </w:r>
    </w:p>
    <w:p w14:paraId="6C0C5152" w14:textId="77777777" w:rsidR="00AA592D" w:rsidRPr="006E6B8D" w:rsidRDefault="00AA592D" w:rsidP="003D4AD9">
      <w:pPr>
        <w:spacing w:after="0"/>
        <w:jc w:val="both"/>
        <w:rPr>
          <w:rFonts w:ascii="Franklin Gothic Book" w:hAnsi="Franklin Gothic Book" w:cs="Tahoma"/>
        </w:rPr>
      </w:pPr>
    </w:p>
    <w:tbl>
      <w:tblPr>
        <w:tblW w:w="500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406"/>
        <w:gridCol w:w="2242"/>
        <w:gridCol w:w="3062"/>
        <w:gridCol w:w="3099"/>
        <w:gridCol w:w="1900"/>
        <w:gridCol w:w="1903"/>
      </w:tblGrid>
      <w:tr w:rsidR="0050010B" w:rsidRPr="006E6B8D" w14:paraId="4A34D93C" w14:textId="77777777" w:rsidTr="00EF1E05">
        <w:trPr>
          <w:trHeight w:val="219"/>
          <w:tblCellSpacing w:w="20" w:type="dxa"/>
          <w:jc w:val="center"/>
        </w:trPr>
        <w:tc>
          <w:tcPr>
            <w:tcW w:w="802" w:type="pct"/>
            <w:shd w:val="clear" w:color="auto" w:fill="8EAADB"/>
            <w:vAlign w:val="center"/>
          </w:tcPr>
          <w:p w14:paraId="2F98956D" w14:textId="77777777" w:rsidR="0050010B" w:rsidRPr="006E6B8D" w:rsidRDefault="0050010B" w:rsidP="00EF1E05">
            <w:pPr>
              <w:spacing w:after="0"/>
              <w:jc w:val="center"/>
              <w:rPr>
                <w:rFonts w:ascii="Franklin Gothic Book" w:hAnsi="Franklin Gothic Book" w:cs="Tahoma"/>
                <w:b/>
                <w:bCs/>
              </w:rPr>
            </w:pPr>
            <w:r w:rsidRPr="006E6B8D">
              <w:rPr>
                <w:rFonts w:ascii="Franklin Gothic Book" w:hAnsi="Franklin Gothic Book" w:cs="Tahoma"/>
                <w:b/>
                <w:bCs/>
              </w:rPr>
              <w:t>Szerződést kötő másik fél</w:t>
            </w:r>
          </w:p>
          <w:p w14:paraId="0BA939F6"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rPr>
              <w:t>(neve, székhelye, kapcsolattartója, elérhetőségei)</w:t>
            </w:r>
          </w:p>
        </w:tc>
        <w:tc>
          <w:tcPr>
            <w:tcW w:w="753" w:type="pct"/>
            <w:shd w:val="clear" w:color="auto" w:fill="8EAADB"/>
            <w:vAlign w:val="center"/>
          </w:tcPr>
          <w:p w14:paraId="76215127"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b/>
                <w:bCs/>
              </w:rPr>
              <w:t>Teljesítés ideje</w:t>
            </w:r>
            <w:r w:rsidRPr="006E6B8D">
              <w:rPr>
                <w:rFonts w:ascii="Franklin Gothic Book" w:hAnsi="Franklin Gothic Book" w:cs="Tahoma"/>
              </w:rPr>
              <w:t xml:space="preserve"> (év-hónap-nap pontossággal feltüntetett kezdési és befejezési dátum megadásával)</w:t>
            </w:r>
          </w:p>
        </w:tc>
        <w:tc>
          <w:tcPr>
            <w:tcW w:w="1034" w:type="pct"/>
            <w:shd w:val="clear" w:color="auto" w:fill="8EAADB"/>
            <w:vAlign w:val="center"/>
          </w:tcPr>
          <w:p w14:paraId="77334D9C"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b/>
                <w:bCs/>
              </w:rPr>
              <w:t>Szolgáltatás tárgya</w:t>
            </w:r>
          </w:p>
        </w:tc>
        <w:tc>
          <w:tcPr>
            <w:tcW w:w="1047" w:type="pct"/>
            <w:shd w:val="clear" w:color="auto" w:fill="8EAADB"/>
            <w:vAlign w:val="center"/>
          </w:tcPr>
          <w:p w14:paraId="06355109" w14:textId="77777777" w:rsidR="0050010B" w:rsidRPr="006E6B8D" w:rsidRDefault="0050010B" w:rsidP="00EF1E05">
            <w:pPr>
              <w:spacing w:after="0"/>
              <w:jc w:val="center"/>
              <w:rPr>
                <w:rFonts w:ascii="Franklin Gothic Book" w:hAnsi="Franklin Gothic Book" w:cs="Tahoma"/>
              </w:rPr>
            </w:pPr>
            <w:r w:rsidRPr="006E6B8D">
              <w:rPr>
                <w:rFonts w:ascii="Franklin Gothic Book" w:hAnsi="Franklin Gothic Book" w:cs="Tahoma"/>
                <w:b/>
                <w:bCs/>
              </w:rPr>
              <w:t xml:space="preserve">A korábbi szolgáltatásmennyisége </w:t>
            </w:r>
            <w:r w:rsidRPr="006E6B8D">
              <w:rPr>
                <w:rFonts w:ascii="Franklin Gothic Book" w:hAnsi="Franklin Gothic Book" w:cs="Tahoma"/>
              </w:rPr>
              <w:t>(minimális tartalomként fel kell tüntetni az alkalmasság minimumkövetelményben elvárt adatot)</w:t>
            </w:r>
          </w:p>
        </w:tc>
        <w:tc>
          <w:tcPr>
            <w:tcW w:w="637" w:type="pct"/>
            <w:shd w:val="clear" w:color="auto" w:fill="8EAADB"/>
            <w:vAlign w:val="center"/>
          </w:tcPr>
          <w:p w14:paraId="46728762" w14:textId="77777777" w:rsidR="0050010B" w:rsidRPr="006E6B8D" w:rsidRDefault="0050010B" w:rsidP="00EF1E05">
            <w:pPr>
              <w:spacing w:after="0"/>
              <w:jc w:val="center"/>
              <w:rPr>
                <w:rFonts w:ascii="Franklin Gothic Book" w:hAnsi="Franklin Gothic Book" w:cs="Tahoma"/>
                <w:b/>
                <w:bCs/>
              </w:rPr>
            </w:pPr>
            <w:r w:rsidRPr="006E6B8D">
              <w:rPr>
                <w:rFonts w:ascii="Franklin Gothic Book" w:hAnsi="Franklin Gothic Book" w:cs="Tahoma"/>
                <w:b/>
                <w:bCs/>
              </w:rPr>
              <w:t>A teljesítés az előírásoknak és a szerződésnek megfelelően történt?</w:t>
            </w:r>
          </w:p>
          <w:p w14:paraId="32C08E86" w14:textId="77777777" w:rsidR="0050010B" w:rsidRPr="006E6B8D" w:rsidRDefault="0050010B" w:rsidP="00EF1E05">
            <w:pPr>
              <w:spacing w:after="0"/>
              <w:jc w:val="center"/>
              <w:rPr>
                <w:rFonts w:ascii="Franklin Gothic Book" w:hAnsi="Franklin Gothic Book" w:cs="Tahoma"/>
                <w:b/>
                <w:bCs/>
              </w:rPr>
            </w:pPr>
            <w:r w:rsidRPr="006E6B8D">
              <w:rPr>
                <w:rFonts w:ascii="Franklin Gothic Book" w:hAnsi="Franklin Gothic Book" w:cs="Tahoma"/>
              </w:rPr>
              <w:t>(igen/nem)</w:t>
            </w:r>
          </w:p>
        </w:tc>
        <w:tc>
          <w:tcPr>
            <w:tcW w:w="631" w:type="pct"/>
            <w:shd w:val="clear" w:color="auto" w:fill="8EAADB"/>
            <w:vAlign w:val="center"/>
          </w:tcPr>
          <w:p w14:paraId="20286EF1" w14:textId="77777777" w:rsidR="0050010B" w:rsidRPr="006E6B8D" w:rsidRDefault="00EF1E05" w:rsidP="00EF1E05">
            <w:pPr>
              <w:spacing w:after="0"/>
              <w:jc w:val="center"/>
              <w:rPr>
                <w:rFonts w:ascii="Franklin Gothic Book" w:hAnsi="Franklin Gothic Book" w:cs="Tahoma"/>
                <w:b/>
                <w:bCs/>
              </w:rPr>
            </w:pPr>
            <w:r w:rsidRPr="006E6B8D">
              <w:rPr>
                <w:rFonts w:ascii="Franklin Gothic Book" w:hAnsi="Franklin Gothic Book" w:cs="Tahoma"/>
                <w:b/>
                <w:bCs/>
              </w:rPr>
              <w:t>A saját teljesítés %-os aránya</w:t>
            </w:r>
          </w:p>
        </w:tc>
      </w:tr>
      <w:tr w:rsidR="0050010B" w:rsidRPr="006E6B8D" w14:paraId="1C10CE4C" w14:textId="77777777" w:rsidTr="0050010B">
        <w:trPr>
          <w:trHeight w:val="219"/>
          <w:tblCellSpacing w:w="20" w:type="dxa"/>
          <w:jc w:val="center"/>
        </w:trPr>
        <w:tc>
          <w:tcPr>
            <w:tcW w:w="802" w:type="pct"/>
            <w:vAlign w:val="center"/>
          </w:tcPr>
          <w:p w14:paraId="687EA9C9" w14:textId="77777777" w:rsidR="0050010B" w:rsidRPr="006E6B8D" w:rsidRDefault="0050010B" w:rsidP="003D4AD9">
            <w:pPr>
              <w:spacing w:after="0"/>
              <w:jc w:val="center"/>
              <w:rPr>
                <w:rFonts w:ascii="Franklin Gothic Book" w:hAnsi="Franklin Gothic Book" w:cs="Tahoma"/>
              </w:rPr>
            </w:pPr>
          </w:p>
        </w:tc>
        <w:tc>
          <w:tcPr>
            <w:tcW w:w="753" w:type="pct"/>
            <w:vAlign w:val="center"/>
          </w:tcPr>
          <w:p w14:paraId="5E447FCD" w14:textId="77777777" w:rsidR="0050010B" w:rsidRPr="006E6B8D" w:rsidRDefault="0050010B" w:rsidP="003D4AD9">
            <w:pPr>
              <w:spacing w:after="0"/>
              <w:jc w:val="center"/>
              <w:rPr>
                <w:rFonts w:ascii="Franklin Gothic Book" w:hAnsi="Franklin Gothic Book" w:cs="Tahoma"/>
              </w:rPr>
            </w:pPr>
          </w:p>
        </w:tc>
        <w:tc>
          <w:tcPr>
            <w:tcW w:w="1034" w:type="pct"/>
            <w:vAlign w:val="center"/>
          </w:tcPr>
          <w:p w14:paraId="04E7B803" w14:textId="77777777" w:rsidR="0050010B" w:rsidRPr="006E6B8D" w:rsidRDefault="0050010B" w:rsidP="003D4AD9">
            <w:pPr>
              <w:spacing w:after="0"/>
              <w:jc w:val="center"/>
              <w:rPr>
                <w:rFonts w:ascii="Franklin Gothic Book" w:hAnsi="Franklin Gothic Book" w:cs="Tahoma"/>
              </w:rPr>
            </w:pPr>
          </w:p>
        </w:tc>
        <w:tc>
          <w:tcPr>
            <w:tcW w:w="1047" w:type="pct"/>
            <w:vAlign w:val="center"/>
          </w:tcPr>
          <w:p w14:paraId="488B0B14" w14:textId="77777777" w:rsidR="0050010B" w:rsidRPr="006E6B8D" w:rsidRDefault="0050010B" w:rsidP="003D4AD9">
            <w:pPr>
              <w:spacing w:after="0"/>
              <w:jc w:val="center"/>
              <w:rPr>
                <w:rFonts w:ascii="Franklin Gothic Book" w:hAnsi="Franklin Gothic Book" w:cs="Tahoma"/>
              </w:rPr>
            </w:pPr>
          </w:p>
        </w:tc>
        <w:tc>
          <w:tcPr>
            <w:tcW w:w="637" w:type="pct"/>
            <w:vAlign w:val="center"/>
          </w:tcPr>
          <w:p w14:paraId="1934DCC1" w14:textId="77777777" w:rsidR="0050010B" w:rsidRPr="006E6B8D" w:rsidRDefault="0050010B" w:rsidP="003D4AD9">
            <w:pPr>
              <w:spacing w:after="0"/>
              <w:jc w:val="center"/>
              <w:rPr>
                <w:rFonts w:ascii="Franklin Gothic Book" w:hAnsi="Franklin Gothic Book" w:cs="Tahoma"/>
              </w:rPr>
            </w:pPr>
          </w:p>
        </w:tc>
        <w:tc>
          <w:tcPr>
            <w:tcW w:w="631" w:type="pct"/>
          </w:tcPr>
          <w:p w14:paraId="1C058D77" w14:textId="77777777" w:rsidR="0050010B" w:rsidRPr="006E6B8D" w:rsidRDefault="0050010B" w:rsidP="003D4AD9">
            <w:pPr>
              <w:spacing w:after="0"/>
              <w:jc w:val="center"/>
              <w:rPr>
                <w:rFonts w:ascii="Franklin Gothic Book" w:hAnsi="Franklin Gothic Book" w:cs="Tahoma"/>
              </w:rPr>
            </w:pPr>
          </w:p>
        </w:tc>
      </w:tr>
      <w:tr w:rsidR="0050010B" w:rsidRPr="006E6B8D" w14:paraId="6CE06755" w14:textId="77777777" w:rsidTr="0050010B">
        <w:trPr>
          <w:trHeight w:val="219"/>
          <w:tblCellSpacing w:w="20" w:type="dxa"/>
          <w:jc w:val="center"/>
        </w:trPr>
        <w:tc>
          <w:tcPr>
            <w:tcW w:w="802" w:type="pct"/>
            <w:vAlign w:val="center"/>
          </w:tcPr>
          <w:p w14:paraId="4BC6F8B3" w14:textId="77777777" w:rsidR="0050010B" w:rsidRPr="006E6B8D" w:rsidRDefault="0050010B" w:rsidP="003D4AD9">
            <w:pPr>
              <w:spacing w:after="0"/>
              <w:jc w:val="center"/>
              <w:rPr>
                <w:rFonts w:ascii="Franklin Gothic Book" w:hAnsi="Franklin Gothic Book" w:cs="Tahoma"/>
              </w:rPr>
            </w:pPr>
          </w:p>
        </w:tc>
        <w:tc>
          <w:tcPr>
            <w:tcW w:w="753" w:type="pct"/>
            <w:vAlign w:val="center"/>
          </w:tcPr>
          <w:p w14:paraId="2B3FC29F" w14:textId="77777777" w:rsidR="0050010B" w:rsidRPr="006E6B8D" w:rsidRDefault="0050010B" w:rsidP="003D4AD9">
            <w:pPr>
              <w:spacing w:after="0"/>
              <w:jc w:val="center"/>
              <w:rPr>
                <w:rFonts w:ascii="Franklin Gothic Book" w:hAnsi="Franklin Gothic Book" w:cs="Tahoma"/>
              </w:rPr>
            </w:pPr>
          </w:p>
        </w:tc>
        <w:tc>
          <w:tcPr>
            <w:tcW w:w="1034" w:type="pct"/>
            <w:vAlign w:val="center"/>
          </w:tcPr>
          <w:p w14:paraId="481A0E33" w14:textId="77777777" w:rsidR="0050010B" w:rsidRPr="006E6B8D" w:rsidRDefault="0050010B" w:rsidP="003D4AD9">
            <w:pPr>
              <w:spacing w:after="0"/>
              <w:jc w:val="center"/>
              <w:rPr>
                <w:rFonts w:ascii="Franklin Gothic Book" w:hAnsi="Franklin Gothic Book" w:cs="Tahoma"/>
              </w:rPr>
            </w:pPr>
          </w:p>
        </w:tc>
        <w:tc>
          <w:tcPr>
            <w:tcW w:w="1047" w:type="pct"/>
            <w:vAlign w:val="center"/>
          </w:tcPr>
          <w:p w14:paraId="2A9F9C76" w14:textId="77777777" w:rsidR="0050010B" w:rsidRPr="006E6B8D" w:rsidRDefault="0050010B" w:rsidP="003D4AD9">
            <w:pPr>
              <w:spacing w:after="0"/>
              <w:jc w:val="center"/>
              <w:rPr>
                <w:rFonts w:ascii="Franklin Gothic Book" w:hAnsi="Franklin Gothic Book" w:cs="Tahoma"/>
              </w:rPr>
            </w:pPr>
          </w:p>
        </w:tc>
        <w:tc>
          <w:tcPr>
            <w:tcW w:w="637" w:type="pct"/>
            <w:vAlign w:val="center"/>
          </w:tcPr>
          <w:p w14:paraId="48421DDA" w14:textId="77777777" w:rsidR="0050010B" w:rsidRPr="006E6B8D" w:rsidRDefault="0050010B" w:rsidP="003D4AD9">
            <w:pPr>
              <w:spacing w:after="0"/>
              <w:jc w:val="center"/>
              <w:rPr>
                <w:rFonts w:ascii="Franklin Gothic Book" w:hAnsi="Franklin Gothic Book" w:cs="Tahoma"/>
              </w:rPr>
            </w:pPr>
          </w:p>
        </w:tc>
        <w:tc>
          <w:tcPr>
            <w:tcW w:w="631" w:type="pct"/>
          </w:tcPr>
          <w:p w14:paraId="2B801CDF" w14:textId="77777777" w:rsidR="0050010B" w:rsidRPr="006E6B8D" w:rsidRDefault="0050010B" w:rsidP="003D4AD9">
            <w:pPr>
              <w:spacing w:after="0"/>
              <w:jc w:val="center"/>
              <w:rPr>
                <w:rFonts w:ascii="Franklin Gothic Book" w:hAnsi="Franklin Gothic Book" w:cs="Tahoma"/>
              </w:rPr>
            </w:pPr>
          </w:p>
        </w:tc>
      </w:tr>
    </w:tbl>
    <w:p w14:paraId="77E91D4A" w14:textId="77777777" w:rsidR="00AA592D" w:rsidRPr="006E6B8D" w:rsidRDefault="00AA592D" w:rsidP="003D4AD9">
      <w:pPr>
        <w:spacing w:after="0"/>
        <w:rPr>
          <w:rFonts w:ascii="Franklin Gothic Book" w:hAnsi="Franklin Gothic Book" w:cs="Tahoma"/>
        </w:rPr>
      </w:pPr>
    </w:p>
    <w:p w14:paraId="45159200" w14:textId="77777777" w:rsidR="00AA592D" w:rsidRPr="006E6B8D" w:rsidRDefault="00AA592D" w:rsidP="003D4AD9">
      <w:pPr>
        <w:spacing w:after="0"/>
        <w:rPr>
          <w:rFonts w:ascii="Franklin Gothic Book" w:hAnsi="Franklin Gothic Book" w:cs="Tahoma"/>
        </w:rPr>
      </w:pPr>
      <w:r w:rsidRPr="006E6B8D">
        <w:rPr>
          <w:rFonts w:ascii="Franklin Gothic Book" w:hAnsi="Franklin Gothic Book" w:cs="Tahoma"/>
        </w:rPr>
        <w:t>Keltezés (helység, év, hónap, nap)</w:t>
      </w:r>
    </w:p>
    <w:p w14:paraId="678ED60D" w14:textId="77777777" w:rsidR="00AA592D" w:rsidRPr="006E6B8D" w:rsidRDefault="00AA592D" w:rsidP="003D4AD9">
      <w:pPr>
        <w:tabs>
          <w:tab w:val="center" w:pos="10200"/>
        </w:tabs>
        <w:spacing w:after="0"/>
        <w:rPr>
          <w:rFonts w:ascii="Franklin Gothic Book" w:hAnsi="Franklin Gothic Book" w:cs="Tahoma"/>
        </w:rPr>
      </w:pPr>
      <w:r w:rsidRPr="006E6B8D">
        <w:rPr>
          <w:rFonts w:ascii="Franklin Gothic Book" w:hAnsi="Franklin Gothic Book" w:cs="Tahoma"/>
        </w:rPr>
        <w:tab/>
        <w:t>_________________________</w:t>
      </w:r>
    </w:p>
    <w:p w14:paraId="6DB69892" w14:textId="77777777" w:rsidR="00AA592D" w:rsidRPr="006E6B8D" w:rsidRDefault="00AA592D" w:rsidP="003D4AD9">
      <w:pPr>
        <w:tabs>
          <w:tab w:val="center" w:pos="10200"/>
        </w:tabs>
        <w:spacing w:after="0"/>
        <w:rPr>
          <w:rFonts w:ascii="Franklin Gothic Book" w:hAnsi="Franklin Gothic Book" w:cs="Tahoma"/>
        </w:rPr>
        <w:sectPr w:rsidR="00AA592D" w:rsidRPr="006E6B8D" w:rsidSect="00AA592D">
          <w:pgSz w:w="16838" w:h="11906" w:orient="landscape" w:code="9"/>
          <w:pgMar w:top="1418" w:right="1134" w:bottom="1418" w:left="1418" w:header="57" w:footer="709" w:gutter="0"/>
          <w:cols w:space="708"/>
          <w:docGrid w:linePitch="360"/>
        </w:sectPr>
      </w:pPr>
      <w:r w:rsidRPr="006E6B8D">
        <w:rPr>
          <w:rFonts w:ascii="Franklin Gothic Book" w:hAnsi="Franklin Gothic Book" w:cs="Tahoma"/>
        </w:rPr>
        <w:tab/>
      </w:r>
      <w:r w:rsidR="003B5398" w:rsidRPr="006E6B8D">
        <w:rPr>
          <w:rFonts w:ascii="Franklin Gothic Book" w:hAnsi="Franklin Gothic Book" w:cs="Tahoma"/>
        </w:rPr>
        <w:t>aláírás</w:t>
      </w:r>
    </w:p>
    <w:p w14:paraId="11080FCE" w14:textId="77777777" w:rsidR="00AA592D" w:rsidRPr="006E6B8D" w:rsidRDefault="00AA592D" w:rsidP="003D4AD9">
      <w:pPr>
        <w:pStyle w:val="Cmsor2"/>
        <w:spacing w:before="0" w:after="0"/>
        <w:jc w:val="right"/>
        <w:rPr>
          <w:rFonts w:ascii="Franklin Gothic Book" w:hAnsi="Franklin Gothic Book" w:cs="Tahoma"/>
          <w:sz w:val="22"/>
          <w:szCs w:val="22"/>
        </w:rPr>
        <w:sectPr w:rsidR="00AA592D" w:rsidRPr="006E6B8D" w:rsidSect="00AA592D">
          <w:footerReference w:type="default" r:id="rId25"/>
          <w:pgSz w:w="11906" w:h="16838" w:code="9"/>
          <w:pgMar w:top="1134" w:right="1418" w:bottom="1418" w:left="1418" w:header="57" w:footer="709" w:gutter="0"/>
          <w:cols w:space="708"/>
          <w:docGrid w:linePitch="360"/>
        </w:sectPr>
      </w:pPr>
    </w:p>
    <w:p w14:paraId="7D530190" w14:textId="77777777" w:rsidR="006C1F8B" w:rsidRPr="006E6B8D" w:rsidRDefault="006C1F8B" w:rsidP="006C1F8B">
      <w:pPr>
        <w:tabs>
          <w:tab w:val="right" w:pos="0"/>
          <w:tab w:val="right" w:pos="9026"/>
        </w:tabs>
        <w:spacing w:before="120" w:after="120"/>
        <w:ind w:left="426" w:hanging="426"/>
        <w:jc w:val="right"/>
        <w:outlineLvl w:val="0"/>
        <w:rPr>
          <w:rFonts w:ascii="Franklin Gothic Book" w:hAnsi="Franklin Gothic Book" w:cs="Tahoma"/>
          <w:b/>
          <w:bCs/>
        </w:rPr>
      </w:pPr>
      <w:bookmarkStart w:id="17" w:name="_Hlk513121240"/>
      <w:r w:rsidRPr="006E6B8D">
        <w:rPr>
          <w:rFonts w:ascii="Franklin Gothic Book" w:hAnsi="Franklin Gothic Book" w:cs="Tahoma"/>
          <w:b/>
          <w:bCs/>
        </w:rPr>
        <w:t>6. sz. melléklet</w:t>
      </w:r>
    </w:p>
    <w:p w14:paraId="746FE633" w14:textId="77777777" w:rsidR="006C1F8B" w:rsidRPr="006E6B8D" w:rsidRDefault="006C1F8B" w:rsidP="006C1F8B">
      <w:pPr>
        <w:tabs>
          <w:tab w:val="right" w:pos="0"/>
          <w:tab w:val="right" w:pos="9026"/>
        </w:tabs>
        <w:spacing w:before="120" w:after="120"/>
        <w:ind w:left="426" w:hanging="426"/>
        <w:jc w:val="both"/>
        <w:outlineLvl w:val="0"/>
        <w:rPr>
          <w:rFonts w:ascii="Franklin Gothic Book" w:hAnsi="Franklin Gothic Book" w:cs="Tahoma"/>
          <w:b/>
          <w:bCs/>
        </w:rPr>
      </w:pPr>
    </w:p>
    <w:p w14:paraId="03DF1A28" w14:textId="77777777" w:rsidR="006C1F8B" w:rsidRPr="006E6B8D" w:rsidRDefault="006C1F8B" w:rsidP="006C1F8B">
      <w:pPr>
        <w:spacing w:after="0"/>
        <w:ind w:left="426" w:hanging="426"/>
        <w:jc w:val="center"/>
        <w:rPr>
          <w:rFonts w:ascii="Franklin Gothic Book" w:hAnsi="Franklin Gothic Book" w:cs="Tahoma"/>
          <w:b/>
          <w:bCs/>
          <w:smallCaps/>
        </w:rPr>
      </w:pPr>
      <w:r w:rsidRPr="006E6B8D">
        <w:rPr>
          <w:rFonts w:ascii="Franklin Gothic Book" w:hAnsi="Franklin Gothic Book" w:cs="Tahoma"/>
          <w:b/>
          <w:bCs/>
          <w:smallCaps/>
        </w:rPr>
        <w:t>NYILATKOZAT A SZAKEMEREKRŐL</w:t>
      </w:r>
    </w:p>
    <w:p w14:paraId="20FB2C1A" w14:textId="77777777" w:rsidR="006C1F8B" w:rsidRPr="006E6B8D" w:rsidRDefault="006C1F8B" w:rsidP="006C1F8B">
      <w:pPr>
        <w:spacing w:after="0"/>
        <w:ind w:left="426" w:hanging="426"/>
        <w:jc w:val="center"/>
        <w:rPr>
          <w:rFonts w:ascii="Franklin Gothic Book" w:hAnsi="Franklin Gothic Book" w:cs="Tahoma"/>
          <w:b/>
          <w:bCs/>
          <w:smallCaps/>
        </w:rPr>
      </w:pPr>
      <w:r w:rsidRPr="006E6B8D">
        <w:rPr>
          <w:rFonts w:ascii="Franklin Gothic Book" w:hAnsi="Franklin Gothic Book" w:cs="Tahoma"/>
          <w:b/>
          <w:bCs/>
          <w:smallCaps/>
        </w:rPr>
        <w:t>Az alkalmassági követelmények vonatkozásában</w:t>
      </w:r>
    </w:p>
    <w:p w14:paraId="5ED7A46E" w14:textId="77777777" w:rsidR="006C1F8B" w:rsidRPr="006E6B8D" w:rsidRDefault="006C1F8B" w:rsidP="006C1F8B">
      <w:pPr>
        <w:spacing w:after="0"/>
        <w:ind w:left="426" w:hanging="426"/>
        <w:jc w:val="center"/>
        <w:rPr>
          <w:rFonts w:ascii="Franklin Gothic Book" w:hAnsi="Franklin Gothic Book" w:cs="Tahoma"/>
          <w:b/>
          <w:bCs/>
          <w:smallCaps/>
        </w:rPr>
      </w:pPr>
    </w:p>
    <w:p w14:paraId="11CBF8A4" w14:textId="5552F55F" w:rsidR="006C1F8B" w:rsidRPr="006E6B8D" w:rsidRDefault="006C1F8B" w:rsidP="006C1F8B">
      <w:pPr>
        <w:spacing w:after="120"/>
        <w:jc w:val="center"/>
        <w:rPr>
          <w:rFonts w:ascii="Franklin Gothic Book" w:hAnsi="Franklin Gothic Book" w:cs="Tahoma"/>
          <w:b/>
          <w:bCs/>
        </w:rPr>
      </w:pPr>
      <w:r w:rsidRPr="006E6B8D">
        <w:rPr>
          <w:rFonts w:ascii="Franklin Gothic Book" w:hAnsi="Franklin Gothic Book" w:cs="Tahoma"/>
          <w:b/>
          <w:bCs/>
        </w:rPr>
        <w:t>„</w:t>
      </w:r>
      <w:r w:rsidR="00D50FE3" w:rsidRPr="004A647C">
        <w:rPr>
          <w:rFonts w:ascii="Franklin Gothic Book" w:hAnsi="Franklin Gothic Book" w:cs="Tahoma"/>
          <w:b/>
          <w:bCs/>
        </w:rPr>
        <w:t>Kegyeleti közszolgáltatási szerződés-Dunaújváros</w:t>
      </w:r>
      <w:r w:rsidRPr="006E6B8D">
        <w:rPr>
          <w:rFonts w:ascii="Franklin Gothic Book" w:hAnsi="Franklin Gothic Book" w:cs="Tahoma"/>
          <w:b/>
          <w:bCs/>
        </w:rPr>
        <w:t>”</w:t>
      </w:r>
    </w:p>
    <w:p w14:paraId="590E5589" w14:textId="77777777" w:rsidR="006C1F8B" w:rsidRPr="006E6B8D" w:rsidRDefault="006C1F8B" w:rsidP="006C1F8B">
      <w:pPr>
        <w:spacing w:after="120"/>
        <w:jc w:val="both"/>
        <w:rPr>
          <w:rFonts w:ascii="Franklin Gothic Book" w:hAnsi="Franklin Gothic Book" w:cs="Tahoma"/>
          <w:b/>
          <w:bCs/>
        </w:rPr>
      </w:pPr>
      <w:r w:rsidRPr="006E6B8D">
        <w:rPr>
          <w:rFonts w:ascii="Franklin Gothic Book" w:hAnsi="Franklin Gothic Book" w:cs="Tahoma"/>
        </w:rPr>
        <w:t>Alulírott ____ mint a(z) ____ (székhely: ____ adószám: ____) ajánlattevő / közös ajánlattevő / az alkalmasság igazolására igénybe vett kapacitást nyújtó gazdasági szereplő képviselője ezennel kijelentem, hogy a(z) ____ mint ajánlattevő/közös ajánlattevő/ az alkalmasság igazolására igénybe vett kapacitást nyújtó gazdasági szereplő rendelkezik a felhívásban meghatározott alábbi szakemberekkel:</w:t>
      </w:r>
    </w:p>
    <w:tbl>
      <w:tblPr>
        <w:tblW w:w="9333" w:type="dxa"/>
        <w:tblInd w:w="-136" w:type="dxa"/>
        <w:tblBorders>
          <w:top w:val="thickThinLargeGap" w:sz="6" w:space="0" w:color="000001"/>
          <w:left w:val="thickThinLargeGap" w:sz="6" w:space="0" w:color="000001"/>
          <w:bottom w:val="thickThinLargeGap" w:sz="6" w:space="0" w:color="000001"/>
          <w:insideH w:val="thickThinLargeGap" w:sz="6" w:space="0" w:color="000001"/>
        </w:tblBorders>
        <w:tblCellMar>
          <w:left w:w="48" w:type="dxa"/>
        </w:tblCellMar>
        <w:tblLook w:val="0000" w:firstRow="0" w:lastRow="0" w:firstColumn="0" w:lastColumn="0" w:noHBand="0" w:noVBand="0"/>
      </w:tblPr>
      <w:tblGrid>
        <w:gridCol w:w="1525"/>
        <w:gridCol w:w="1493"/>
        <w:gridCol w:w="2201"/>
        <w:gridCol w:w="2033"/>
        <w:gridCol w:w="2081"/>
      </w:tblGrid>
      <w:tr w:rsidR="006C1F8B" w:rsidRPr="006E6B8D" w14:paraId="06705D00" w14:textId="77777777" w:rsidTr="007D3354">
        <w:trPr>
          <w:trHeight w:val="253"/>
        </w:trPr>
        <w:tc>
          <w:tcPr>
            <w:tcW w:w="1525"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15F45E2F" w14:textId="77777777" w:rsidR="006C1F8B" w:rsidRPr="006E6B8D" w:rsidRDefault="006C1F8B" w:rsidP="007D3354">
            <w:pPr>
              <w:spacing w:after="120"/>
              <w:jc w:val="center"/>
              <w:rPr>
                <w:rFonts w:ascii="Franklin Gothic Book" w:hAnsi="Franklin Gothic Book" w:cs="Tahoma"/>
                <w:b/>
                <w:bCs/>
              </w:rPr>
            </w:pPr>
            <w:r w:rsidRPr="006E6B8D">
              <w:rPr>
                <w:rFonts w:ascii="Franklin Gothic Book" w:hAnsi="Franklin Gothic Book" w:cs="Tahoma"/>
                <w:b/>
                <w:bCs/>
              </w:rPr>
              <w:t>Név</w:t>
            </w:r>
          </w:p>
        </w:tc>
        <w:tc>
          <w:tcPr>
            <w:tcW w:w="1493"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5ACDFCC0" w14:textId="77777777" w:rsidR="006C1F8B" w:rsidRPr="006E6B8D" w:rsidRDefault="006C1F8B" w:rsidP="007D3354">
            <w:pPr>
              <w:spacing w:after="120"/>
              <w:jc w:val="center"/>
              <w:rPr>
                <w:rFonts w:ascii="Franklin Gothic Book" w:hAnsi="Franklin Gothic Book" w:cs="Tahoma"/>
                <w:b/>
                <w:bCs/>
              </w:rPr>
            </w:pPr>
            <w:r w:rsidRPr="006E6B8D">
              <w:rPr>
                <w:rFonts w:ascii="Franklin Gothic Book" w:hAnsi="Franklin Gothic Book" w:cs="Tahoma"/>
                <w:b/>
                <w:bCs/>
              </w:rPr>
              <w:t>Végzettség/ képzettség</w:t>
            </w:r>
          </w:p>
        </w:tc>
        <w:tc>
          <w:tcPr>
            <w:tcW w:w="2201"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2B663D20" w14:textId="77777777" w:rsidR="006C1F8B" w:rsidRPr="006E6B8D" w:rsidRDefault="006C1F8B" w:rsidP="007D3354">
            <w:pPr>
              <w:spacing w:after="120"/>
              <w:jc w:val="center"/>
              <w:rPr>
                <w:rFonts w:ascii="Franklin Gothic Book" w:hAnsi="Franklin Gothic Book" w:cs="Tahoma"/>
                <w:b/>
                <w:bCs/>
              </w:rPr>
            </w:pPr>
            <w:r w:rsidRPr="006E6B8D">
              <w:rPr>
                <w:rFonts w:ascii="Franklin Gothic Book" w:hAnsi="Franklin Gothic Book" w:cs="Tahoma"/>
                <w:b/>
                <w:bCs/>
              </w:rPr>
              <w:t>Releváns szakmai tapasztalat</w:t>
            </w:r>
          </w:p>
        </w:tc>
        <w:tc>
          <w:tcPr>
            <w:tcW w:w="2033" w:type="dxa"/>
            <w:tcBorders>
              <w:top w:val="thickThinLargeGap" w:sz="6" w:space="0" w:color="000001"/>
              <w:left w:val="thickThinLargeGap" w:sz="6" w:space="0" w:color="000001"/>
              <w:bottom w:val="thickThinLargeGap" w:sz="6" w:space="0" w:color="000001"/>
            </w:tcBorders>
            <w:shd w:val="clear" w:color="auto" w:fill="D5DCE4"/>
            <w:tcMar>
              <w:left w:w="48" w:type="dxa"/>
            </w:tcMar>
            <w:vAlign w:val="center"/>
          </w:tcPr>
          <w:p w14:paraId="0C43B345" w14:textId="77777777" w:rsidR="006C1F8B" w:rsidRPr="006E6B8D" w:rsidRDefault="006C1F8B" w:rsidP="007D3354">
            <w:pPr>
              <w:spacing w:after="120"/>
              <w:jc w:val="center"/>
              <w:rPr>
                <w:rFonts w:ascii="Franklin Gothic Book" w:hAnsi="Franklin Gothic Book" w:cs="Tahoma"/>
              </w:rPr>
            </w:pPr>
            <w:r w:rsidRPr="006E6B8D">
              <w:rPr>
                <w:rFonts w:ascii="Franklin Gothic Book" w:hAnsi="Franklin Gothic Book" w:cs="Tahoma"/>
                <w:b/>
                <w:bCs/>
              </w:rPr>
              <w:t>Betöltendő munkakör</w:t>
            </w:r>
          </w:p>
        </w:tc>
        <w:tc>
          <w:tcPr>
            <w:tcW w:w="2081"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D5DCE4"/>
            <w:tcMar>
              <w:left w:w="48" w:type="dxa"/>
            </w:tcMar>
          </w:tcPr>
          <w:p w14:paraId="1C410BDA" w14:textId="77777777" w:rsidR="006C1F8B" w:rsidRPr="006E6B8D" w:rsidRDefault="006C1F8B" w:rsidP="007D3354">
            <w:pPr>
              <w:spacing w:after="120"/>
              <w:jc w:val="center"/>
              <w:rPr>
                <w:rFonts w:ascii="Franklin Gothic Book" w:hAnsi="Franklin Gothic Book" w:cs="Tahoma"/>
              </w:rPr>
            </w:pPr>
            <w:r w:rsidRPr="006E6B8D">
              <w:rPr>
                <w:rFonts w:ascii="Franklin Gothic Book" w:hAnsi="Franklin Gothic Book" w:cs="Tahoma"/>
                <w:b/>
                <w:bCs/>
              </w:rPr>
              <w:t>Mely alkalmassági feltételnek való megfeleléshez kerül bemutatásra?</w:t>
            </w:r>
          </w:p>
        </w:tc>
      </w:tr>
      <w:tr w:rsidR="006C1F8B" w:rsidRPr="006E6B8D" w14:paraId="7F892CA6" w14:textId="77777777" w:rsidTr="007D3354">
        <w:trPr>
          <w:trHeight w:val="253"/>
        </w:trPr>
        <w:tc>
          <w:tcPr>
            <w:tcW w:w="1525"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1FAC8253" w14:textId="77777777" w:rsidR="006C1F8B" w:rsidRPr="006E6B8D" w:rsidRDefault="006C1F8B" w:rsidP="007D3354">
            <w:pPr>
              <w:snapToGrid w:val="0"/>
              <w:spacing w:after="120"/>
              <w:jc w:val="center"/>
              <w:rPr>
                <w:rFonts w:ascii="Franklin Gothic Book" w:hAnsi="Franklin Gothic Book" w:cs="Tahoma"/>
              </w:rPr>
            </w:pPr>
          </w:p>
        </w:tc>
        <w:tc>
          <w:tcPr>
            <w:tcW w:w="1493"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38105BE8" w14:textId="77777777" w:rsidR="006C1F8B" w:rsidRPr="006E6B8D" w:rsidRDefault="006C1F8B" w:rsidP="007D3354">
            <w:pPr>
              <w:snapToGrid w:val="0"/>
              <w:spacing w:after="120"/>
              <w:jc w:val="center"/>
              <w:rPr>
                <w:rFonts w:ascii="Franklin Gothic Book" w:hAnsi="Franklin Gothic Book" w:cs="Tahoma"/>
              </w:rPr>
            </w:pPr>
          </w:p>
        </w:tc>
        <w:tc>
          <w:tcPr>
            <w:tcW w:w="2201"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66A29E22" w14:textId="77777777" w:rsidR="006C1F8B" w:rsidRPr="006E6B8D" w:rsidRDefault="006C1F8B" w:rsidP="007D3354">
            <w:pPr>
              <w:snapToGrid w:val="0"/>
              <w:spacing w:after="120"/>
              <w:jc w:val="center"/>
              <w:rPr>
                <w:rFonts w:ascii="Franklin Gothic Book" w:hAnsi="Franklin Gothic Book" w:cs="Tahoma"/>
              </w:rPr>
            </w:pPr>
          </w:p>
        </w:tc>
        <w:tc>
          <w:tcPr>
            <w:tcW w:w="2033" w:type="dxa"/>
            <w:tcBorders>
              <w:top w:val="thickThinLargeGap" w:sz="6" w:space="0" w:color="000001"/>
              <w:left w:val="thickThinLargeGap" w:sz="6" w:space="0" w:color="000001"/>
              <w:bottom w:val="thickThinLargeGap" w:sz="6" w:space="0" w:color="000001"/>
            </w:tcBorders>
            <w:shd w:val="clear" w:color="auto" w:fill="FFFFFF"/>
            <w:tcMar>
              <w:left w:w="48" w:type="dxa"/>
            </w:tcMar>
            <w:vAlign w:val="center"/>
          </w:tcPr>
          <w:p w14:paraId="079969CD" w14:textId="77777777" w:rsidR="006C1F8B" w:rsidRPr="006E6B8D" w:rsidRDefault="006C1F8B" w:rsidP="007D3354">
            <w:pPr>
              <w:snapToGrid w:val="0"/>
              <w:spacing w:after="120"/>
              <w:jc w:val="center"/>
              <w:rPr>
                <w:rFonts w:ascii="Franklin Gothic Book" w:hAnsi="Franklin Gothic Book" w:cs="Tahoma"/>
              </w:rPr>
            </w:pPr>
          </w:p>
        </w:tc>
        <w:tc>
          <w:tcPr>
            <w:tcW w:w="2081" w:type="dxa"/>
            <w:tcBorders>
              <w:top w:val="thickThinLargeGap" w:sz="6" w:space="0" w:color="000001"/>
              <w:left w:val="thickThinLargeGap" w:sz="6" w:space="0" w:color="000001"/>
              <w:bottom w:val="thickThinLargeGap" w:sz="6" w:space="0" w:color="000001"/>
              <w:right w:val="thickThinLargeGap" w:sz="6" w:space="0" w:color="000001"/>
            </w:tcBorders>
            <w:shd w:val="clear" w:color="auto" w:fill="FFFFFF"/>
            <w:tcMar>
              <w:left w:w="48" w:type="dxa"/>
            </w:tcMar>
          </w:tcPr>
          <w:p w14:paraId="237CA315" w14:textId="77777777" w:rsidR="006C1F8B" w:rsidRPr="006E6B8D" w:rsidRDefault="006C1F8B" w:rsidP="007D3354">
            <w:pPr>
              <w:snapToGrid w:val="0"/>
              <w:spacing w:after="120"/>
              <w:jc w:val="center"/>
              <w:rPr>
                <w:rFonts w:ascii="Franklin Gothic Book" w:hAnsi="Franklin Gothic Book" w:cs="Tahoma"/>
              </w:rPr>
            </w:pPr>
          </w:p>
        </w:tc>
      </w:tr>
    </w:tbl>
    <w:p w14:paraId="4C82DC35" w14:textId="77777777" w:rsidR="006C1F8B" w:rsidRPr="006E6B8D" w:rsidRDefault="006C1F8B" w:rsidP="006C1F8B">
      <w:pPr>
        <w:spacing w:after="120"/>
        <w:jc w:val="both"/>
        <w:rPr>
          <w:rFonts w:ascii="Franklin Gothic Book" w:hAnsi="Franklin Gothic Book" w:cs="Tahoma"/>
        </w:rPr>
      </w:pPr>
    </w:p>
    <w:p w14:paraId="5346B97D" w14:textId="77777777" w:rsidR="006C1F8B" w:rsidRPr="006E6B8D" w:rsidRDefault="006C1F8B" w:rsidP="006C1F8B">
      <w:pPr>
        <w:spacing w:after="120"/>
        <w:rPr>
          <w:rFonts w:ascii="Franklin Gothic Book" w:hAnsi="Franklin Gothic Book" w:cs="Tahoma"/>
        </w:rPr>
      </w:pPr>
      <w:r w:rsidRPr="006E6B8D">
        <w:rPr>
          <w:rFonts w:ascii="Franklin Gothic Book" w:hAnsi="Franklin Gothic Book" w:cs="Tahoma"/>
        </w:rPr>
        <w:t>Ennek igazolásaként a nyilatkozat mellékletét képezi:</w:t>
      </w:r>
    </w:p>
    <w:p w14:paraId="5B46E140" w14:textId="77777777" w:rsidR="006C1F8B" w:rsidRPr="006E6B8D" w:rsidRDefault="006C1F8B" w:rsidP="006C1F8B">
      <w:pPr>
        <w:numPr>
          <w:ilvl w:val="0"/>
          <w:numId w:val="30"/>
        </w:numPr>
        <w:suppressAutoHyphens/>
        <w:spacing w:after="120"/>
        <w:jc w:val="both"/>
        <w:textAlignment w:val="baseline"/>
        <w:rPr>
          <w:rFonts w:ascii="Franklin Gothic Book" w:hAnsi="Franklin Gothic Book" w:cs="Tahoma"/>
        </w:rPr>
      </w:pPr>
      <w:r w:rsidRPr="006E6B8D">
        <w:rPr>
          <w:rFonts w:ascii="Franklin Gothic Book" w:hAnsi="Franklin Gothic Book" w:cs="Tahoma"/>
        </w:rPr>
        <w:t xml:space="preserve">szakemberek képzettségét/végzettségét igazoló dokumentumok egyszerű másolata (más tagállamban szerzett jogosultság/végzettségesetében a küldő vagy származási országban szerzett, a fentiekkel egyenértékű képzettségét/végzettségét igazoló dokumentum magyar nyelvű fordítása); </w:t>
      </w:r>
    </w:p>
    <w:p w14:paraId="493C4338" w14:textId="77777777" w:rsidR="006C1F8B" w:rsidRPr="006E6B8D" w:rsidRDefault="006C1F8B" w:rsidP="006C1F8B">
      <w:pPr>
        <w:numPr>
          <w:ilvl w:val="0"/>
          <w:numId w:val="30"/>
        </w:numPr>
        <w:suppressAutoHyphens/>
        <w:spacing w:after="120"/>
        <w:jc w:val="both"/>
        <w:textAlignment w:val="baseline"/>
        <w:rPr>
          <w:rFonts w:ascii="Franklin Gothic Book" w:hAnsi="Franklin Gothic Book" w:cs="Tahoma"/>
        </w:rPr>
      </w:pPr>
      <w:r w:rsidRPr="006E6B8D">
        <w:rPr>
          <w:rFonts w:ascii="Franklin Gothic Book" w:hAnsi="Franklin Gothic Book" w:cs="Tahoma"/>
        </w:rPr>
        <w:t>a szakemberek által aláírt rendelkezésre állásról szóló nyilatkozat, amely tartalmazza, hogy az eljárásba történő bevonásról tudomással bír és tárgyi közbeszerzési eljárás eredményeként megkötött szerződés teljesítése alatt rendelkezésre fog állni (10. sz. melléklet).</w:t>
      </w:r>
    </w:p>
    <w:p w14:paraId="27EB958F" w14:textId="77777777" w:rsidR="006C1F8B" w:rsidRPr="006E6B8D" w:rsidRDefault="006C1F8B" w:rsidP="006C1F8B">
      <w:pPr>
        <w:suppressAutoHyphens/>
        <w:spacing w:after="120"/>
        <w:jc w:val="both"/>
        <w:textAlignment w:val="baseline"/>
        <w:rPr>
          <w:rFonts w:ascii="Franklin Gothic Book" w:hAnsi="Franklin Gothic Book" w:cs="Tahoma"/>
        </w:rPr>
      </w:pPr>
    </w:p>
    <w:tbl>
      <w:tblPr>
        <w:tblW w:w="9176" w:type="dxa"/>
        <w:tblInd w:w="-106" w:type="dxa"/>
        <w:tblLook w:val="00A0" w:firstRow="1" w:lastRow="0" w:firstColumn="1" w:lastColumn="0" w:noHBand="0" w:noVBand="0"/>
      </w:tblPr>
      <w:tblGrid>
        <w:gridCol w:w="1442"/>
        <w:gridCol w:w="3464"/>
        <w:gridCol w:w="4270"/>
      </w:tblGrid>
      <w:tr w:rsidR="006C1F8B" w:rsidRPr="006E6B8D" w14:paraId="7B61733A" w14:textId="77777777" w:rsidTr="007D3354">
        <w:tc>
          <w:tcPr>
            <w:tcW w:w="9176" w:type="dxa"/>
            <w:gridSpan w:val="3"/>
            <w:shd w:val="clear" w:color="auto" w:fill="auto"/>
          </w:tcPr>
          <w:p w14:paraId="13D55D1A" w14:textId="77777777" w:rsidR="006C1F8B" w:rsidRPr="006E6B8D" w:rsidRDefault="006C1F8B" w:rsidP="007D3354">
            <w:pPr>
              <w:spacing w:after="0"/>
              <w:ind w:left="426" w:hanging="426"/>
              <w:jc w:val="both"/>
              <w:rPr>
                <w:rFonts w:ascii="Franklin Gothic Book" w:hAnsi="Franklin Gothic Book" w:cs="Tahoma"/>
              </w:rPr>
            </w:pPr>
            <w:r w:rsidRPr="006E6B8D">
              <w:rPr>
                <w:rFonts w:ascii="Franklin Gothic Book" w:hAnsi="Franklin Gothic Book" w:cs="Tahoma"/>
              </w:rPr>
              <w:t>Keltezés (helység, év, hónap, nap)</w:t>
            </w:r>
          </w:p>
        </w:tc>
      </w:tr>
      <w:tr w:rsidR="006C1F8B" w:rsidRPr="006E6B8D" w14:paraId="4623F480" w14:textId="77777777" w:rsidTr="007D3354">
        <w:tc>
          <w:tcPr>
            <w:tcW w:w="1442" w:type="dxa"/>
            <w:shd w:val="clear" w:color="auto" w:fill="auto"/>
          </w:tcPr>
          <w:p w14:paraId="648E6E88" w14:textId="77777777" w:rsidR="006C1F8B" w:rsidRPr="006E6B8D" w:rsidRDefault="006C1F8B" w:rsidP="007D3354">
            <w:pPr>
              <w:spacing w:after="0"/>
              <w:ind w:left="426" w:hanging="426"/>
              <w:jc w:val="both"/>
              <w:rPr>
                <w:rFonts w:ascii="Franklin Gothic Book" w:hAnsi="Franklin Gothic Book" w:cs="Tahoma"/>
              </w:rPr>
            </w:pPr>
          </w:p>
        </w:tc>
        <w:tc>
          <w:tcPr>
            <w:tcW w:w="3464" w:type="dxa"/>
            <w:shd w:val="clear" w:color="auto" w:fill="auto"/>
          </w:tcPr>
          <w:p w14:paraId="473337FD" w14:textId="77777777" w:rsidR="006C1F8B" w:rsidRPr="006E6B8D" w:rsidRDefault="006C1F8B" w:rsidP="007D3354">
            <w:pPr>
              <w:spacing w:after="0"/>
              <w:ind w:left="426" w:hanging="426"/>
              <w:jc w:val="both"/>
              <w:rPr>
                <w:rFonts w:ascii="Franklin Gothic Book" w:hAnsi="Franklin Gothic Book" w:cs="Tahoma"/>
              </w:rPr>
            </w:pPr>
          </w:p>
        </w:tc>
        <w:tc>
          <w:tcPr>
            <w:tcW w:w="4270" w:type="dxa"/>
            <w:tcBorders>
              <w:top w:val="single" w:sz="4" w:space="0" w:color="00000A"/>
            </w:tcBorders>
            <w:shd w:val="clear" w:color="auto" w:fill="auto"/>
            <w:vAlign w:val="center"/>
          </w:tcPr>
          <w:p w14:paraId="12F7C3EC" w14:textId="77777777" w:rsidR="006C1F8B" w:rsidRPr="006E6B8D" w:rsidRDefault="006C1F8B" w:rsidP="007D3354">
            <w:pPr>
              <w:tabs>
                <w:tab w:val="center" w:pos="6521"/>
              </w:tabs>
              <w:spacing w:after="0"/>
              <w:ind w:left="426" w:hanging="426"/>
              <w:jc w:val="center"/>
              <w:rPr>
                <w:rFonts w:ascii="Franklin Gothic Book" w:hAnsi="Franklin Gothic Book" w:cs="Tahoma"/>
              </w:rPr>
            </w:pPr>
            <w:bookmarkStart w:id="18" w:name="_Hlk479585953"/>
            <w:bookmarkEnd w:id="18"/>
            <w:r w:rsidRPr="006E6B8D">
              <w:rPr>
                <w:rFonts w:ascii="Franklin Gothic Book" w:hAnsi="Franklin Gothic Book" w:cs="Tahoma"/>
              </w:rPr>
              <w:t>(képviselő aláírása)</w:t>
            </w:r>
          </w:p>
        </w:tc>
      </w:tr>
    </w:tbl>
    <w:p w14:paraId="6C679C14" w14:textId="77777777" w:rsidR="003120FF" w:rsidRPr="006E6B8D" w:rsidRDefault="003120FF" w:rsidP="003D4AD9">
      <w:pPr>
        <w:pStyle w:val="Cmsor2"/>
        <w:spacing w:before="0" w:after="0"/>
        <w:jc w:val="right"/>
        <w:rPr>
          <w:rFonts w:ascii="Franklin Gothic Book" w:hAnsi="Franklin Gothic Book" w:cs="Tahoma"/>
          <w:i w:val="0"/>
          <w:sz w:val="22"/>
          <w:szCs w:val="22"/>
        </w:rPr>
      </w:pPr>
    </w:p>
    <w:p w14:paraId="5DDB9357" w14:textId="77777777" w:rsidR="00AA592D" w:rsidRPr="006E6B8D" w:rsidRDefault="003120FF" w:rsidP="003D4AD9">
      <w:pPr>
        <w:pStyle w:val="Cmsor2"/>
        <w:spacing w:before="0" w:after="0"/>
        <w:jc w:val="right"/>
        <w:rPr>
          <w:rFonts w:ascii="Franklin Gothic Book" w:hAnsi="Franklin Gothic Book" w:cs="Tahoma"/>
          <w:i w:val="0"/>
          <w:sz w:val="22"/>
          <w:szCs w:val="22"/>
        </w:rPr>
      </w:pPr>
      <w:r w:rsidRPr="006E6B8D">
        <w:rPr>
          <w:rFonts w:ascii="Franklin Gothic Book" w:hAnsi="Franklin Gothic Book" w:cs="Tahoma"/>
          <w:i w:val="0"/>
          <w:sz w:val="22"/>
          <w:szCs w:val="22"/>
        </w:rPr>
        <w:br w:type="page"/>
      </w:r>
      <w:r w:rsidR="00A24BA6" w:rsidRPr="006E6B8D">
        <w:rPr>
          <w:rFonts w:ascii="Franklin Gothic Book" w:hAnsi="Franklin Gothic Book" w:cs="Tahoma"/>
          <w:i w:val="0"/>
          <w:sz w:val="22"/>
          <w:szCs w:val="22"/>
        </w:rPr>
        <w:lastRenderedPageBreak/>
        <w:t>7</w:t>
      </w:r>
      <w:r w:rsidR="00AA592D" w:rsidRPr="006E6B8D">
        <w:rPr>
          <w:rFonts w:ascii="Franklin Gothic Book" w:hAnsi="Franklin Gothic Book" w:cs="Tahoma"/>
          <w:i w:val="0"/>
          <w:sz w:val="22"/>
          <w:szCs w:val="22"/>
        </w:rPr>
        <w:t>. sz. melléklet</w:t>
      </w:r>
      <w:bookmarkEnd w:id="17"/>
    </w:p>
    <w:p w14:paraId="4BB055FC" w14:textId="77777777" w:rsidR="00AA592D" w:rsidRPr="006E6B8D" w:rsidRDefault="00AA592D" w:rsidP="003D4AD9">
      <w:pPr>
        <w:widowControl w:val="0"/>
        <w:tabs>
          <w:tab w:val="left" w:pos="6521"/>
        </w:tabs>
        <w:autoSpaceDE w:val="0"/>
        <w:autoSpaceDN w:val="0"/>
        <w:spacing w:after="0"/>
        <w:ind w:left="288"/>
        <w:jc w:val="right"/>
        <w:rPr>
          <w:rFonts w:ascii="Franklin Gothic Book" w:hAnsi="Franklin Gothic Book" w:cs="Tahoma"/>
          <w:bCs/>
          <w:i/>
        </w:rPr>
      </w:pPr>
    </w:p>
    <w:p w14:paraId="46DF752B" w14:textId="77777777" w:rsidR="00AA592D" w:rsidRPr="006E6B8D" w:rsidRDefault="00AA592D" w:rsidP="003D4AD9">
      <w:pPr>
        <w:spacing w:after="0"/>
        <w:ind w:left="426" w:hanging="426"/>
        <w:jc w:val="center"/>
        <w:rPr>
          <w:rFonts w:ascii="Franklin Gothic Book" w:hAnsi="Franklin Gothic Book" w:cs="Tahoma"/>
          <w:b/>
        </w:rPr>
      </w:pPr>
      <w:r w:rsidRPr="006E6B8D">
        <w:rPr>
          <w:rFonts w:ascii="Franklin Gothic Book" w:hAnsi="Franklin Gothic Book" w:cs="Tahoma"/>
          <w:b/>
          <w:caps/>
        </w:rPr>
        <w:t>Szakmai önéletrajz</w:t>
      </w:r>
    </w:p>
    <w:tbl>
      <w:tblPr>
        <w:tblW w:w="9340" w:type="dxa"/>
        <w:jc w:val="center"/>
        <w:tblLayout w:type="fixed"/>
        <w:tblLook w:val="0000" w:firstRow="0" w:lastRow="0" w:firstColumn="0" w:lastColumn="0" w:noHBand="0" w:noVBand="0"/>
      </w:tblPr>
      <w:tblGrid>
        <w:gridCol w:w="4640"/>
        <w:gridCol w:w="4686"/>
        <w:gridCol w:w="14"/>
      </w:tblGrid>
      <w:tr w:rsidR="00AA592D" w:rsidRPr="006E6B8D" w14:paraId="3AA5FF0E"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059EDD8C" w14:textId="77777777" w:rsidR="00AA592D" w:rsidRPr="006E6B8D" w:rsidRDefault="00AA592D" w:rsidP="003D4AD9">
            <w:pPr>
              <w:spacing w:after="0"/>
              <w:ind w:left="426" w:hanging="426"/>
              <w:jc w:val="center"/>
              <w:rPr>
                <w:rFonts w:ascii="Franklin Gothic Book" w:hAnsi="Franklin Gothic Book" w:cs="Tahoma"/>
                <w:b/>
              </w:rPr>
            </w:pPr>
            <w:r w:rsidRPr="004A647C">
              <w:rPr>
                <w:rFonts w:ascii="Franklin Gothic Book" w:hAnsi="Franklin Gothic Book" w:cs="Tahoma"/>
                <w:b/>
              </w:rPr>
              <w:t>SZEMÉLYES A</w:t>
            </w:r>
            <w:r w:rsidRPr="006E6B8D">
              <w:rPr>
                <w:rFonts w:ascii="Franklin Gothic Book" w:hAnsi="Franklin Gothic Book" w:cs="Tahoma"/>
                <w:b/>
              </w:rPr>
              <w:t>DATOK</w:t>
            </w:r>
          </w:p>
        </w:tc>
      </w:tr>
      <w:tr w:rsidR="00AA592D" w:rsidRPr="006E6B8D" w14:paraId="5C3C852A"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D368299"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F3CD822"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3A4BC972"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8CD7CFE"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E40E2DC"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590AB18A"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087BE4BF" w14:textId="77777777" w:rsidR="00AA592D" w:rsidRPr="006E6B8D" w:rsidRDefault="00AA592D" w:rsidP="003D4AD9">
            <w:pPr>
              <w:spacing w:after="0"/>
              <w:ind w:left="426" w:hanging="426"/>
              <w:jc w:val="center"/>
              <w:rPr>
                <w:rFonts w:ascii="Franklin Gothic Book" w:hAnsi="Franklin Gothic Book" w:cs="Tahoma"/>
              </w:rPr>
            </w:pPr>
            <w:r w:rsidRPr="006E6B8D">
              <w:rPr>
                <w:rFonts w:ascii="Franklin Gothic Book" w:hAnsi="Franklin Gothic Book" w:cs="Tahoma"/>
                <w:b/>
              </w:rPr>
              <w:t>ISKOLAI VÉGZETTSÉG, EGYÉB TANULMÁNYOK</w:t>
            </w:r>
          </w:p>
          <w:p w14:paraId="14032E0F" w14:textId="77777777" w:rsidR="00AA592D" w:rsidRPr="006E6B8D" w:rsidRDefault="00AA592D" w:rsidP="003D4AD9">
            <w:pPr>
              <w:spacing w:after="0"/>
              <w:ind w:left="426" w:hanging="426"/>
              <w:jc w:val="center"/>
              <w:rPr>
                <w:rFonts w:ascii="Franklin Gothic Book" w:hAnsi="Franklin Gothic Book" w:cs="Tahoma"/>
                <w:b/>
              </w:rPr>
            </w:pPr>
            <w:r w:rsidRPr="006E6B8D">
              <w:rPr>
                <w:rFonts w:ascii="Franklin Gothic Book" w:hAnsi="Franklin Gothic Book" w:cs="Tahoma"/>
              </w:rPr>
              <w:t>(Kezdje a legfrissebbel, és úgy haladjon az időben visszafelé!)</w:t>
            </w:r>
          </w:p>
        </w:tc>
      </w:tr>
      <w:tr w:rsidR="00AA592D" w:rsidRPr="006E6B8D" w14:paraId="39FAB78C"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A49EEE7" w14:textId="77777777" w:rsidR="00AA592D" w:rsidRPr="006E6B8D" w:rsidRDefault="00AA592D" w:rsidP="003D4AD9">
            <w:pPr>
              <w:spacing w:after="0"/>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15EB962"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Intézmény megnevezése / Végzettség</w:t>
            </w:r>
          </w:p>
        </w:tc>
      </w:tr>
      <w:tr w:rsidR="00AA592D" w:rsidRPr="006E6B8D" w14:paraId="70916926"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260529E"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44E72A8"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514E42F1"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57BDA02"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B67344D"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2EDEC57C"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426AF0A4" w14:textId="77777777" w:rsidR="00AA592D" w:rsidRPr="006E6B8D" w:rsidRDefault="00AA592D" w:rsidP="003D4AD9">
            <w:pPr>
              <w:spacing w:after="0"/>
              <w:ind w:left="426" w:hanging="426"/>
              <w:jc w:val="center"/>
              <w:rPr>
                <w:rFonts w:ascii="Franklin Gothic Book" w:hAnsi="Franklin Gothic Book" w:cs="Tahoma"/>
              </w:rPr>
            </w:pPr>
            <w:r w:rsidRPr="006E6B8D">
              <w:rPr>
                <w:rFonts w:ascii="Franklin Gothic Book" w:hAnsi="Franklin Gothic Book" w:cs="Tahoma"/>
                <w:b/>
                <w:caps/>
              </w:rPr>
              <w:t>ALKALMASSÁGI KÖVETELMÉNYNEK VALÓ MEGFELELÉSHEZ BEMUTATOTT TAPASZTALAT ISMERTETÉSE</w:t>
            </w:r>
            <w:r w:rsidRPr="006E6B8D">
              <w:rPr>
                <w:rStyle w:val="Lbjegyzet-hivatkozs"/>
                <w:rFonts w:ascii="Franklin Gothic Book" w:hAnsi="Franklin Gothic Book" w:cs="Tahoma"/>
                <w:b/>
                <w:caps/>
              </w:rPr>
              <w:footnoteReference w:id="13"/>
            </w:r>
            <w:r w:rsidRPr="006E6B8D">
              <w:rPr>
                <w:rStyle w:val="Lbjegyzet-hivatkozs"/>
                <w:rFonts w:ascii="Franklin Gothic Book" w:hAnsi="Franklin Gothic Book"/>
                <w:b/>
                <w:caps/>
              </w:rPr>
              <w:footnoteReference w:id="14"/>
            </w:r>
          </w:p>
          <w:p w14:paraId="1B9E9C4C" w14:textId="77777777" w:rsidR="00AA592D" w:rsidRPr="006E6B8D" w:rsidRDefault="00AA592D" w:rsidP="003D4AD9">
            <w:pPr>
              <w:spacing w:after="0"/>
              <w:ind w:left="426" w:hanging="426"/>
              <w:jc w:val="center"/>
              <w:rPr>
                <w:rFonts w:ascii="Franklin Gothic Book" w:hAnsi="Franklin Gothic Book" w:cs="Tahoma"/>
                <w:b/>
              </w:rPr>
            </w:pPr>
            <w:r w:rsidRPr="006E6B8D">
              <w:rPr>
                <w:rFonts w:ascii="Franklin Gothic Book" w:hAnsi="Franklin Gothic Book" w:cs="Tahoma"/>
              </w:rPr>
              <w:t>(Kezdje a legutolsóval, és úgy haladjon az időben visszafelé!)</w:t>
            </w:r>
          </w:p>
        </w:tc>
      </w:tr>
      <w:tr w:rsidR="00AA592D" w:rsidRPr="006E6B8D" w14:paraId="059C4186"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34AF087" w14:textId="77777777" w:rsidR="00AA592D" w:rsidRPr="006E6B8D" w:rsidRDefault="00AA592D" w:rsidP="003D4AD9">
            <w:pPr>
              <w:spacing w:after="0"/>
              <w:jc w:val="center"/>
              <w:rPr>
                <w:rFonts w:ascii="Franklin Gothic Book" w:hAnsi="Franklin Gothic Book" w:cs="Tahoma"/>
                <w:b/>
              </w:rPr>
            </w:pPr>
            <w:r w:rsidRPr="006E6B8D">
              <w:rPr>
                <w:rFonts w:ascii="Franklin Gothic Book" w:hAnsi="Franklin Gothic Book" w:cs="Tahoma"/>
                <w:b/>
              </w:rPr>
              <w:t xml:space="preserve">Korábbi tapasztalat ismertetése, KEZDÉSI és BEFEJEZÉSI időpontjai </w:t>
            </w:r>
            <w:r w:rsidRPr="006E6B8D">
              <w:rPr>
                <w:rFonts w:ascii="Franklin Gothic Book" w:hAnsi="Franklin Gothic Book" w:cs="Tahoma"/>
              </w:rPr>
              <w:t>(év-hónap pontossággal)</w:t>
            </w:r>
            <w:r w:rsidRPr="006E6B8D">
              <w:rPr>
                <w:rFonts w:ascii="Franklin Gothic Book" w:hAnsi="Franklin Gothic Book" w:cs="Tahoma"/>
                <w:b/>
              </w:rPr>
              <w:t xml:space="preserve"> </w:t>
            </w: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CFA33A6" w14:textId="77777777" w:rsidR="00AA592D" w:rsidRPr="006E6B8D" w:rsidRDefault="00AA592D" w:rsidP="003D4AD9">
            <w:pPr>
              <w:spacing w:after="0"/>
              <w:ind w:left="42" w:hanging="42"/>
              <w:jc w:val="center"/>
              <w:rPr>
                <w:rFonts w:ascii="Franklin Gothic Book" w:hAnsi="Franklin Gothic Book" w:cs="Tahoma"/>
              </w:rPr>
            </w:pPr>
            <w:r w:rsidRPr="006E6B8D">
              <w:rPr>
                <w:rFonts w:ascii="Franklin Gothic Book" w:hAnsi="Franklin Gothic Book" w:cs="Tahoma"/>
                <w:b/>
              </w:rPr>
              <w:t>Ellátott munkakör és feladatok felsorolása, olyan részletességgel hogy abból az ALKALMASSÁGI MINIMUMKÖVETELMÉNYBEN</w:t>
            </w:r>
            <w:r w:rsidRPr="006E6B8D">
              <w:rPr>
                <w:rFonts w:ascii="Franklin Gothic Book" w:hAnsi="Franklin Gothic Book" w:cs="Tahoma"/>
                <w:b/>
                <w:i/>
              </w:rPr>
              <w:t xml:space="preserve"> </w:t>
            </w:r>
            <w:r w:rsidRPr="006E6B8D">
              <w:rPr>
                <w:rFonts w:ascii="Franklin Gothic Book" w:hAnsi="Franklin Gothic Book" w:cs="Tahoma"/>
                <w:b/>
              </w:rPr>
              <w:t>meghatározott feltételnek való megfelelés megállapítható legyen</w:t>
            </w:r>
          </w:p>
        </w:tc>
      </w:tr>
      <w:tr w:rsidR="00AA592D" w:rsidRPr="006E6B8D" w14:paraId="031BFA57"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68A5977" w14:textId="77777777" w:rsidR="00AA592D" w:rsidRPr="006E6B8D" w:rsidRDefault="00AA592D" w:rsidP="003D4AD9">
            <w:pPr>
              <w:snapToGrid w:val="0"/>
              <w:spacing w:after="0"/>
              <w:ind w:left="426" w:hanging="426"/>
              <w:rPr>
                <w:rFonts w:ascii="Franklin Gothic Book" w:hAnsi="Franklin Gothic Book" w:cs="Tahoma"/>
              </w:rPr>
            </w:pP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4971562"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68A44CA2"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35F95BF" w14:textId="77777777" w:rsidR="00AA592D" w:rsidRPr="006E6B8D" w:rsidRDefault="00AA592D" w:rsidP="003D4AD9">
            <w:pPr>
              <w:snapToGrid w:val="0"/>
              <w:spacing w:after="0"/>
              <w:ind w:left="426" w:hanging="426"/>
              <w:rPr>
                <w:rFonts w:ascii="Franklin Gothic Book" w:hAnsi="Franklin Gothic Book" w:cs="Tahoma"/>
              </w:rPr>
            </w:pP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500BECB"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3F3E485F" w14:textId="77777777" w:rsidTr="0019276C">
        <w:trPr>
          <w:gridAfter w:val="1"/>
          <w:wAfter w:w="14" w:type="dxa"/>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21CC95C" w14:textId="77777777" w:rsidR="00AA592D" w:rsidRPr="006E6B8D" w:rsidRDefault="00AA592D" w:rsidP="003D4AD9">
            <w:pPr>
              <w:snapToGrid w:val="0"/>
              <w:spacing w:after="0"/>
              <w:ind w:left="426" w:hanging="426"/>
              <w:rPr>
                <w:rFonts w:ascii="Franklin Gothic Book" w:hAnsi="Franklin Gothic Book" w:cs="Tahoma"/>
              </w:rPr>
            </w:pPr>
          </w:p>
        </w:tc>
        <w:tc>
          <w:tcPr>
            <w:tcW w:w="4686"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56E1E"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27C9C87E" w14:textId="77777777" w:rsidTr="00AA592D">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8EAADB"/>
            <w:vAlign w:val="center"/>
          </w:tcPr>
          <w:p w14:paraId="536B3C54" w14:textId="77777777" w:rsidR="00AA592D" w:rsidRPr="006E6B8D" w:rsidRDefault="00AA592D" w:rsidP="003D4AD9">
            <w:pPr>
              <w:spacing w:after="0"/>
              <w:ind w:left="426" w:hanging="426"/>
              <w:jc w:val="center"/>
              <w:rPr>
                <w:rFonts w:ascii="Franklin Gothic Book" w:hAnsi="Franklin Gothic Book" w:cs="Tahoma"/>
              </w:rPr>
            </w:pPr>
            <w:r w:rsidRPr="006E6B8D">
              <w:rPr>
                <w:rFonts w:ascii="Franklin Gothic Book" w:hAnsi="Franklin Gothic Book" w:cs="Tahoma"/>
                <w:b/>
              </w:rPr>
              <w:t>JELENLEGI MUNKAHELY(EK)</w:t>
            </w:r>
          </w:p>
          <w:p w14:paraId="53F637DC" w14:textId="77777777" w:rsidR="00AA592D" w:rsidRPr="006E6B8D" w:rsidRDefault="00AA592D" w:rsidP="003D4AD9">
            <w:pPr>
              <w:spacing w:after="0"/>
              <w:rPr>
                <w:rFonts w:ascii="Franklin Gothic Book" w:hAnsi="Franklin Gothic Book" w:cs="Tahoma"/>
                <w:b/>
              </w:rPr>
            </w:pPr>
          </w:p>
        </w:tc>
      </w:tr>
      <w:tr w:rsidR="00AA592D" w:rsidRPr="006E6B8D" w14:paraId="71D1B7DA"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31D4DE3" w14:textId="77777777" w:rsidR="00AA592D" w:rsidRPr="006E6B8D" w:rsidRDefault="00AA592D" w:rsidP="003D4AD9">
            <w:pPr>
              <w:spacing w:after="0"/>
              <w:ind w:left="426" w:hanging="426"/>
              <w:rPr>
                <w:rFonts w:ascii="Franklin Gothic Book" w:hAnsi="Franklin Gothic Book" w:cs="Tahoma"/>
                <w:b/>
              </w:rPr>
            </w:pPr>
            <w:r w:rsidRPr="006E6B8D">
              <w:rPr>
                <w:rFonts w:ascii="Franklin Gothic Book" w:hAnsi="Franklin Gothic Book" w:cs="Tahoma"/>
                <w:b/>
              </w:rPr>
              <w:t xml:space="preserve">Mettől meddig </w:t>
            </w:r>
            <w:r w:rsidRPr="006E6B8D">
              <w:rPr>
                <w:rFonts w:ascii="Franklin Gothic Book" w:hAnsi="Franklin Gothic Book" w:cs="Tahoma"/>
              </w:rPr>
              <w:t>(év-év, hónap)</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641B537" w14:textId="77777777" w:rsidR="00AA592D" w:rsidRPr="006E6B8D" w:rsidRDefault="00AA592D" w:rsidP="003D4AD9">
            <w:pPr>
              <w:spacing w:after="0"/>
              <w:ind w:left="426" w:hanging="426"/>
              <w:rPr>
                <w:rFonts w:ascii="Franklin Gothic Book" w:hAnsi="Franklin Gothic Book" w:cs="Tahoma"/>
              </w:rPr>
            </w:pPr>
            <w:r w:rsidRPr="006E6B8D">
              <w:rPr>
                <w:rFonts w:ascii="Franklin Gothic Book" w:hAnsi="Franklin Gothic Book" w:cs="Tahoma"/>
                <w:b/>
              </w:rPr>
              <w:t>Munkahely megnevezése / Beosztás</w:t>
            </w:r>
          </w:p>
        </w:tc>
      </w:tr>
      <w:tr w:rsidR="00AA592D" w:rsidRPr="006E6B8D" w14:paraId="210A8ACA"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58711DF"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9C54C3C" w14:textId="77777777" w:rsidR="00AA592D" w:rsidRPr="006E6B8D" w:rsidRDefault="00AA592D" w:rsidP="003D4AD9">
            <w:pPr>
              <w:snapToGrid w:val="0"/>
              <w:spacing w:after="0"/>
              <w:ind w:left="426" w:hanging="426"/>
              <w:jc w:val="center"/>
              <w:rPr>
                <w:rFonts w:ascii="Franklin Gothic Book" w:hAnsi="Franklin Gothic Book" w:cs="Tahoma"/>
              </w:rPr>
            </w:pPr>
          </w:p>
        </w:tc>
      </w:tr>
      <w:tr w:rsidR="00AA592D" w:rsidRPr="006E6B8D" w14:paraId="142EA471" w14:textId="77777777" w:rsidTr="0019276C">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C7B3DED" w14:textId="77777777" w:rsidR="00AA592D" w:rsidRPr="006E6B8D" w:rsidRDefault="00AA592D" w:rsidP="003D4AD9">
            <w:pPr>
              <w:snapToGrid w:val="0"/>
              <w:spacing w:after="0"/>
              <w:ind w:left="426" w:hanging="426"/>
              <w:rPr>
                <w:rFonts w:ascii="Franklin Gothic Book" w:hAnsi="Franklin Gothic Book" w:cs="Tahoma"/>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F037F13" w14:textId="77777777" w:rsidR="00AA592D" w:rsidRPr="006E6B8D" w:rsidRDefault="00AA592D" w:rsidP="003D4AD9">
            <w:pPr>
              <w:snapToGrid w:val="0"/>
              <w:spacing w:after="0"/>
              <w:ind w:left="426" w:hanging="426"/>
              <w:jc w:val="center"/>
              <w:rPr>
                <w:rFonts w:ascii="Franklin Gothic Book" w:hAnsi="Franklin Gothic Book" w:cs="Tahoma"/>
              </w:rPr>
            </w:pPr>
          </w:p>
        </w:tc>
      </w:tr>
    </w:tbl>
    <w:p w14:paraId="5C6740CA" w14:textId="77777777" w:rsidR="00AA592D" w:rsidRPr="006E6B8D" w:rsidRDefault="00AA592D" w:rsidP="003D4AD9">
      <w:pPr>
        <w:widowControl w:val="0"/>
        <w:autoSpaceDE w:val="0"/>
        <w:autoSpaceDN w:val="0"/>
        <w:spacing w:after="0"/>
        <w:rPr>
          <w:rFonts w:ascii="Franklin Gothic Book" w:eastAsia="Times New Roman" w:hAnsi="Franklin Gothic Book" w:cs="Tahoma"/>
        </w:rPr>
      </w:pPr>
    </w:p>
    <w:p w14:paraId="002D7900" w14:textId="77777777" w:rsidR="00AA592D" w:rsidRPr="006E6B8D" w:rsidRDefault="00AA592D" w:rsidP="003D4AD9">
      <w:pPr>
        <w:widowControl w:val="0"/>
        <w:autoSpaceDE w:val="0"/>
        <w:autoSpaceDN w:val="0"/>
        <w:spacing w:after="0"/>
        <w:rPr>
          <w:rFonts w:ascii="Franklin Gothic Book" w:eastAsia="Times New Roman" w:hAnsi="Franklin Gothic Book" w:cs="Tahoma"/>
          <w:b/>
        </w:rPr>
      </w:pPr>
    </w:p>
    <w:p w14:paraId="6B87B2E3" w14:textId="34E03288" w:rsidR="00AA592D" w:rsidRPr="006E6B8D" w:rsidRDefault="00AA592D" w:rsidP="00A24BA6">
      <w:pPr>
        <w:spacing w:after="0"/>
        <w:jc w:val="both"/>
        <w:rPr>
          <w:rFonts w:ascii="Franklin Gothic Book" w:eastAsia="Calibri" w:hAnsi="Franklin Gothic Book"/>
        </w:rPr>
      </w:pPr>
      <w:r w:rsidRPr="006E6B8D">
        <w:rPr>
          <w:rFonts w:ascii="Franklin Gothic Book" w:eastAsia="Times New Roman" w:hAnsi="Franklin Gothic Book" w:cs="Tahoma"/>
        </w:rPr>
        <w:t>Kijelentem, hogy nyertes ajánlattétel esetén "</w:t>
      </w:r>
      <w:r w:rsidR="00D50FE3" w:rsidRPr="00D50FE3">
        <w:rPr>
          <w:rFonts w:ascii="Franklin Gothic Book" w:hAnsi="Franklin Gothic Book" w:cs="Tahoma"/>
          <w:b/>
          <w:bCs/>
        </w:rPr>
        <w:t xml:space="preserve"> </w:t>
      </w:r>
      <w:r w:rsidR="00D50FE3" w:rsidRPr="004A647C">
        <w:rPr>
          <w:rFonts w:ascii="Franklin Gothic Book" w:hAnsi="Franklin Gothic Book" w:cs="Tahoma"/>
          <w:b/>
          <w:bCs/>
        </w:rPr>
        <w:t>Kegyeleti közszolgáltatási szerződés-Dunaújváros</w:t>
      </w:r>
      <w:r w:rsidRPr="006E6B8D">
        <w:rPr>
          <w:rFonts w:ascii="Franklin Gothic Book" w:eastAsia="Times New Roman" w:hAnsi="Franklin Gothic Book" w:cs="Tahoma"/>
          <w:b/>
          <w:bCs/>
        </w:rPr>
        <w:t xml:space="preserve">" </w:t>
      </w:r>
      <w:r w:rsidRPr="006E6B8D">
        <w:rPr>
          <w:rFonts w:ascii="Franklin Gothic Book" w:eastAsia="Times New Roman" w:hAnsi="Franklin Gothic Book" w:cs="Tahoma"/>
        </w:rPr>
        <w:t xml:space="preserve">tárgyú közbeszerzési eljárás eredményeként megkötésre kerülő szerződés teljesítésében személyesen részt veszek a szerződés teljesítésének időtartama alatt.  </w:t>
      </w:r>
    </w:p>
    <w:p w14:paraId="4FE6B004" w14:textId="77777777" w:rsidR="00AA592D" w:rsidRPr="006E6B8D" w:rsidRDefault="00AA592D" w:rsidP="003D4AD9">
      <w:pPr>
        <w:widowControl w:val="0"/>
        <w:tabs>
          <w:tab w:val="num" w:pos="1800"/>
        </w:tabs>
        <w:autoSpaceDE w:val="0"/>
        <w:autoSpaceDN w:val="0"/>
        <w:spacing w:after="0"/>
        <w:rPr>
          <w:rFonts w:ascii="Franklin Gothic Book" w:eastAsia="Times New Roman" w:hAnsi="Franklin Gothic Book" w:cs="Tahoma"/>
          <w:b/>
        </w:rPr>
      </w:pPr>
    </w:p>
    <w:p w14:paraId="5FFB73ED" w14:textId="77777777" w:rsidR="00AA592D" w:rsidRPr="006E6B8D" w:rsidRDefault="00AA592D" w:rsidP="003D4AD9">
      <w:pPr>
        <w:widowControl w:val="0"/>
        <w:autoSpaceDE w:val="0"/>
        <w:autoSpaceDN w:val="0"/>
        <w:spacing w:after="0"/>
        <w:rPr>
          <w:rFonts w:ascii="Franklin Gothic Book" w:eastAsia="Times New Roman" w:hAnsi="Franklin Gothic Book" w:cs="Tahoma"/>
        </w:rPr>
      </w:pPr>
      <w:r w:rsidRPr="006E6B8D">
        <w:rPr>
          <w:rFonts w:ascii="Franklin Gothic Book" w:eastAsia="Times New Roman" w:hAnsi="Franklin Gothic Book" w:cs="Tahoma"/>
        </w:rPr>
        <w:t xml:space="preserve">Kelt: </w:t>
      </w:r>
      <w:r w:rsidRPr="006E6B8D">
        <w:rPr>
          <w:rFonts w:ascii="Franklin Gothic Book" w:hAnsi="Franklin Gothic Book" w:cs="Tahoma"/>
          <w:i/>
          <w:color w:val="000000"/>
        </w:rPr>
        <w:t>Hely, év/hónap/nap</w:t>
      </w:r>
    </w:p>
    <w:p w14:paraId="4C9B2935" w14:textId="77777777" w:rsidR="00AA592D" w:rsidRPr="006E6B8D" w:rsidRDefault="00AA592D" w:rsidP="003D4AD9">
      <w:pPr>
        <w:widowControl w:val="0"/>
        <w:autoSpaceDE w:val="0"/>
        <w:autoSpaceDN w:val="0"/>
        <w:spacing w:after="0"/>
        <w:rPr>
          <w:rFonts w:ascii="Franklin Gothic Book" w:eastAsia="Times New Roman" w:hAnsi="Franklin Gothic Book" w:cs="Tahoma"/>
        </w:rPr>
      </w:pPr>
    </w:p>
    <w:p w14:paraId="7788B57C" w14:textId="77777777" w:rsidR="00AA592D" w:rsidRPr="006E6B8D" w:rsidRDefault="00AA592D" w:rsidP="003D4AD9">
      <w:pPr>
        <w:tabs>
          <w:tab w:val="center" w:pos="7371"/>
        </w:tabs>
        <w:autoSpaceDN w:val="0"/>
        <w:spacing w:after="0"/>
        <w:jc w:val="both"/>
        <w:rPr>
          <w:rFonts w:ascii="Franklin Gothic Book" w:eastAsia="Times New Roman" w:hAnsi="Franklin Gothic Book" w:cs="Tahoma"/>
        </w:rPr>
      </w:pPr>
      <w:r w:rsidRPr="006E6B8D">
        <w:rPr>
          <w:rFonts w:ascii="Franklin Gothic Book" w:eastAsia="Times New Roman" w:hAnsi="Franklin Gothic Book" w:cs="Tahoma"/>
        </w:rPr>
        <w:tab/>
        <w:t>……………………………….</w:t>
      </w:r>
    </w:p>
    <w:p w14:paraId="52A75114" w14:textId="77777777" w:rsidR="00AA592D" w:rsidRPr="006E6B8D" w:rsidRDefault="00AA592D" w:rsidP="003D4AD9">
      <w:pPr>
        <w:tabs>
          <w:tab w:val="center" w:pos="7371"/>
        </w:tabs>
        <w:autoSpaceDN w:val="0"/>
        <w:spacing w:after="0"/>
        <w:jc w:val="both"/>
        <w:rPr>
          <w:rFonts w:ascii="Franklin Gothic Book" w:eastAsia="Times New Roman" w:hAnsi="Franklin Gothic Book" w:cs="Tahoma"/>
          <w:bCs/>
        </w:rPr>
      </w:pPr>
      <w:r w:rsidRPr="006E6B8D">
        <w:rPr>
          <w:rFonts w:ascii="Franklin Gothic Book" w:eastAsia="Times New Roman" w:hAnsi="Franklin Gothic Book" w:cs="Tahoma"/>
          <w:b/>
          <w:bCs/>
        </w:rPr>
        <w:tab/>
      </w:r>
      <w:r w:rsidRPr="006E6B8D">
        <w:rPr>
          <w:rFonts w:ascii="Franklin Gothic Book" w:eastAsia="Times New Roman" w:hAnsi="Franklin Gothic Book" w:cs="Tahoma"/>
          <w:bCs/>
        </w:rPr>
        <w:t>aláírás</w:t>
      </w:r>
    </w:p>
    <w:p w14:paraId="77DE4FFE" w14:textId="77777777" w:rsidR="00AA592D" w:rsidRPr="006E6B8D" w:rsidRDefault="00AA592D" w:rsidP="003D4AD9">
      <w:pPr>
        <w:spacing w:after="0"/>
        <w:jc w:val="right"/>
        <w:rPr>
          <w:rFonts w:ascii="Franklin Gothic Book" w:hAnsi="Franklin Gothic Book" w:cs="Tahoma"/>
        </w:rPr>
      </w:pPr>
    </w:p>
    <w:p w14:paraId="26AFBA69" w14:textId="77777777" w:rsidR="00AA592D" w:rsidRPr="006E6B8D" w:rsidRDefault="00AA592D" w:rsidP="003D4AD9">
      <w:pPr>
        <w:pStyle w:val="Cmsor2"/>
        <w:numPr>
          <w:ilvl w:val="0"/>
          <w:numId w:val="0"/>
        </w:numPr>
        <w:spacing w:before="0" w:after="0"/>
        <w:ind w:left="576"/>
        <w:rPr>
          <w:rFonts w:ascii="Franklin Gothic Book" w:hAnsi="Franklin Gothic Book" w:cs="Tahoma"/>
          <w:sz w:val="22"/>
          <w:szCs w:val="22"/>
        </w:rPr>
        <w:sectPr w:rsidR="00AA592D" w:rsidRPr="006E6B8D" w:rsidSect="00AA592D">
          <w:footerReference w:type="default" r:id="rId26"/>
          <w:type w:val="continuous"/>
          <w:pgSz w:w="11906" w:h="16838"/>
          <w:pgMar w:top="993" w:right="1417" w:bottom="1134" w:left="1417" w:header="708" w:footer="367" w:gutter="0"/>
          <w:cols w:space="708"/>
          <w:rtlGutter/>
          <w:docGrid w:linePitch="360"/>
        </w:sectPr>
      </w:pPr>
    </w:p>
    <w:p w14:paraId="3E8F20CA" w14:textId="77777777" w:rsidR="00351EF1" w:rsidRPr="006E6B8D" w:rsidRDefault="00351EF1" w:rsidP="00351EF1">
      <w:pPr>
        <w:spacing w:after="120"/>
        <w:ind w:left="426" w:hanging="426"/>
        <w:jc w:val="right"/>
        <w:rPr>
          <w:rFonts w:ascii="Franklin Gothic Book" w:hAnsi="Franklin Gothic Book" w:cs="Tahoma"/>
          <w:b/>
          <w:bCs/>
          <w:caps/>
        </w:rPr>
      </w:pPr>
      <w:r w:rsidRPr="006E6B8D">
        <w:rPr>
          <w:rFonts w:ascii="Franklin Gothic Book" w:hAnsi="Franklin Gothic Book" w:cs="Tahoma"/>
          <w:b/>
          <w:bCs/>
        </w:rPr>
        <w:lastRenderedPageBreak/>
        <w:t>8. sz. melléklet</w:t>
      </w:r>
    </w:p>
    <w:p w14:paraId="13E9CCA3" w14:textId="77777777" w:rsidR="00351EF1" w:rsidRPr="006E6B8D" w:rsidRDefault="00351EF1" w:rsidP="00351EF1">
      <w:pPr>
        <w:spacing w:after="120"/>
        <w:ind w:left="426" w:hanging="426"/>
        <w:jc w:val="center"/>
        <w:rPr>
          <w:rFonts w:ascii="Franklin Gothic Book" w:hAnsi="Franklin Gothic Book" w:cs="Tahoma"/>
          <w:b/>
          <w:bCs/>
        </w:rPr>
      </w:pPr>
      <w:r w:rsidRPr="006E6B8D">
        <w:rPr>
          <w:rFonts w:ascii="Franklin Gothic Book" w:hAnsi="Franklin Gothic Book" w:cs="Tahoma"/>
          <w:b/>
          <w:bCs/>
          <w:caps/>
        </w:rPr>
        <w:t>Nyilatkozat</w:t>
      </w:r>
    </w:p>
    <w:p w14:paraId="0B5C483C" w14:textId="77777777" w:rsidR="00351EF1" w:rsidRPr="006E6B8D" w:rsidRDefault="00351EF1" w:rsidP="00351EF1">
      <w:pPr>
        <w:spacing w:after="120"/>
        <w:ind w:left="426" w:hanging="426"/>
        <w:jc w:val="center"/>
        <w:rPr>
          <w:rFonts w:ascii="Franklin Gothic Book" w:hAnsi="Franklin Gothic Book" w:cs="Tahoma"/>
        </w:rPr>
      </w:pPr>
      <w:r w:rsidRPr="006E6B8D">
        <w:rPr>
          <w:rFonts w:ascii="Franklin Gothic Book" w:hAnsi="Franklin Gothic Book" w:cs="Tahoma"/>
          <w:b/>
          <w:bCs/>
        </w:rPr>
        <w:t>a szakember rendelkezésre állásáról</w:t>
      </w:r>
    </w:p>
    <w:p w14:paraId="6E4BD00E" w14:textId="3B96F6AA" w:rsidR="00351EF1" w:rsidRPr="006E6B8D" w:rsidRDefault="00351EF1" w:rsidP="00351EF1">
      <w:pPr>
        <w:spacing w:after="120"/>
        <w:jc w:val="both"/>
        <w:rPr>
          <w:rFonts w:ascii="Franklin Gothic Book" w:hAnsi="Franklin Gothic Book" w:cs="Tahoma"/>
        </w:rPr>
      </w:pPr>
      <w:r w:rsidRPr="006E6B8D">
        <w:rPr>
          <w:rFonts w:ascii="Franklin Gothic Book" w:hAnsi="Franklin Gothic Book" w:cs="Tahoma"/>
        </w:rPr>
        <w:t>Alulírott ____ mint a(z) ____ (székhely: ____, adószám: ____) ajánlattevő/az alkalmasság igazolására igénybe vett gazdasági szereplő</w:t>
      </w:r>
      <w:r w:rsidRPr="006E6B8D">
        <w:rPr>
          <w:rStyle w:val="Lbjegyzet-horgony"/>
          <w:rFonts w:ascii="Franklin Gothic Book" w:hAnsi="Franklin Gothic Book" w:cs="Tahoma"/>
        </w:rPr>
        <w:footnoteReference w:id="15"/>
      </w:r>
      <w:r w:rsidRPr="006E6B8D">
        <w:rPr>
          <w:rFonts w:ascii="Franklin Gothic Book" w:hAnsi="Franklin Gothic Book" w:cs="Tahoma"/>
        </w:rPr>
        <w:t xml:space="preserve"> által ajánlott ____ szakember kijelentem, hogy tudomással bírok arról, hogy a fenti ajánlattevő </w:t>
      </w:r>
      <w:r w:rsidRPr="006E6B8D">
        <w:rPr>
          <w:rFonts w:ascii="Franklin Gothic Book" w:hAnsi="Franklin Gothic Book" w:cs="Tahoma"/>
          <w:b/>
          <w:bCs/>
        </w:rPr>
        <w:t>„</w:t>
      </w:r>
      <w:r w:rsidR="00D50FE3" w:rsidRPr="004A647C">
        <w:rPr>
          <w:rFonts w:ascii="Franklin Gothic Book" w:hAnsi="Franklin Gothic Book" w:cs="Tahoma"/>
          <w:b/>
          <w:bCs/>
        </w:rPr>
        <w:t>Kegyeleti közszolgáltatási szerződés-Dunaújváros</w:t>
      </w:r>
      <w:r w:rsidRPr="006E6B8D">
        <w:rPr>
          <w:rFonts w:ascii="Franklin Gothic Book" w:hAnsi="Franklin Gothic Book" w:cs="Tahoma"/>
          <w:b/>
          <w:bCs/>
        </w:rPr>
        <w:t xml:space="preserve">” </w:t>
      </w:r>
      <w:r w:rsidRPr="006E6B8D">
        <w:rPr>
          <w:rFonts w:ascii="Franklin Gothic Book" w:hAnsi="Franklin Gothic Book" w:cs="Tahoma"/>
        </w:rPr>
        <w:t>tárgyban kiírt közbeszerzési eljárás során az alkalmassági feltételnek való megfeleléshez és a közbeszerzési eljárás eredményeképpen kötendő teljesítésben történő részvételhez ajánlott.</w:t>
      </w:r>
    </w:p>
    <w:p w14:paraId="6D799402" w14:textId="77777777" w:rsidR="00351EF1" w:rsidRPr="006E6B8D" w:rsidRDefault="00351EF1" w:rsidP="00351EF1">
      <w:pPr>
        <w:spacing w:after="120"/>
        <w:jc w:val="both"/>
        <w:rPr>
          <w:rFonts w:ascii="Franklin Gothic Book" w:hAnsi="Franklin Gothic Book" w:cs="Tahoma"/>
        </w:rPr>
      </w:pPr>
      <w:r w:rsidRPr="006E6B8D">
        <w:rPr>
          <w:rFonts w:ascii="Franklin Gothic Book" w:hAnsi="Franklin Gothic Book" w:cs="Tahoma"/>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6C2FF25B" w14:textId="77777777" w:rsidR="00351EF1" w:rsidRPr="006E6B8D" w:rsidRDefault="00351EF1" w:rsidP="00351EF1">
      <w:pPr>
        <w:spacing w:after="120"/>
        <w:jc w:val="both"/>
        <w:rPr>
          <w:rFonts w:ascii="Franklin Gothic Book" w:hAnsi="Franklin Gothic Book" w:cs="Tahoma"/>
        </w:rPr>
      </w:pPr>
      <w:r w:rsidRPr="006E6B8D">
        <w:rPr>
          <w:rFonts w:ascii="Franklin Gothic Book" w:hAnsi="Franklin Gothic Book" w:cs="Tahoma"/>
        </w:rPr>
        <w:t>Nyilatkozatommal kijelentem, hogy nincs más olyan kötelezettségem a fent jelzett időszakra vonatkozóan, amely a jelen szerződésben való munkavégzésemet bármilyen szempontból akadályozná.</w:t>
      </w:r>
    </w:p>
    <w:p w14:paraId="067180FA" w14:textId="77777777" w:rsidR="00351EF1" w:rsidRPr="006E6B8D" w:rsidRDefault="00351EF1" w:rsidP="00351EF1">
      <w:pPr>
        <w:spacing w:after="120"/>
        <w:ind w:left="426" w:hanging="426"/>
        <w:rPr>
          <w:rFonts w:ascii="Franklin Gothic Book" w:hAnsi="Franklin Gothic Book" w:cs="Tahoma"/>
        </w:rPr>
      </w:pPr>
    </w:p>
    <w:tbl>
      <w:tblPr>
        <w:tblW w:w="9176" w:type="dxa"/>
        <w:tblInd w:w="-106" w:type="dxa"/>
        <w:tblLook w:val="00A0" w:firstRow="1" w:lastRow="0" w:firstColumn="1" w:lastColumn="0" w:noHBand="0" w:noVBand="0"/>
      </w:tblPr>
      <w:tblGrid>
        <w:gridCol w:w="1442"/>
        <w:gridCol w:w="3464"/>
        <w:gridCol w:w="4270"/>
      </w:tblGrid>
      <w:tr w:rsidR="00351EF1" w:rsidRPr="006E6B8D" w14:paraId="492AF748" w14:textId="77777777" w:rsidTr="007D3354">
        <w:tc>
          <w:tcPr>
            <w:tcW w:w="9176" w:type="dxa"/>
            <w:gridSpan w:val="3"/>
            <w:shd w:val="clear" w:color="auto" w:fill="auto"/>
          </w:tcPr>
          <w:p w14:paraId="4B6DAA4C" w14:textId="77777777" w:rsidR="00351EF1" w:rsidRPr="006E6B8D" w:rsidRDefault="00351EF1" w:rsidP="007D3354">
            <w:pPr>
              <w:spacing w:after="0"/>
              <w:ind w:left="426" w:hanging="426"/>
              <w:jc w:val="both"/>
              <w:rPr>
                <w:rFonts w:ascii="Franklin Gothic Book" w:hAnsi="Franklin Gothic Book" w:cs="Tahoma"/>
              </w:rPr>
            </w:pPr>
            <w:r w:rsidRPr="006E6B8D">
              <w:rPr>
                <w:rFonts w:ascii="Franklin Gothic Book" w:hAnsi="Franklin Gothic Book" w:cs="Tahoma"/>
              </w:rPr>
              <w:t>Keltezés (helység, év, hónap, nap)</w:t>
            </w:r>
          </w:p>
        </w:tc>
      </w:tr>
      <w:tr w:rsidR="00351EF1" w:rsidRPr="006E6B8D" w14:paraId="469A6D5D" w14:textId="77777777" w:rsidTr="007D3354">
        <w:tc>
          <w:tcPr>
            <w:tcW w:w="1442" w:type="dxa"/>
            <w:shd w:val="clear" w:color="auto" w:fill="auto"/>
          </w:tcPr>
          <w:p w14:paraId="105D5E8D" w14:textId="77777777" w:rsidR="00351EF1" w:rsidRPr="006E6B8D" w:rsidRDefault="00351EF1" w:rsidP="007D3354">
            <w:pPr>
              <w:spacing w:after="0"/>
              <w:ind w:left="426" w:hanging="426"/>
              <w:jc w:val="both"/>
              <w:rPr>
                <w:rFonts w:ascii="Franklin Gothic Book" w:hAnsi="Franklin Gothic Book" w:cs="Tahoma"/>
              </w:rPr>
            </w:pPr>
          </w:p>
        </w:tc>
        <w:tc>
          <w:tcPr>
            <w:tcW w:w="3464" w:type="dxa"/>
            <w:shd w:val="clear" w:color="auto" w:fill="auto"/>
          </w:tcPr>
          <w:p w14:paraId="6900EF15" w14:textId="77777777" w:rsidR="00351EF1" w:rsidRPr="006E6B8D" w:rsidRDefault="00351EF1" w:rsidP="007D3354">
            <w:pPr>
              <w:spacing w:after="0"/>
              <w:ind w:left="426" w:hanging="426"/>
              <w:jc w:val="both"/>
              <w:rPr>
                <w:rFonts w:ascii="Franklin Gothic Book" w:hAnsi="Franklin Gothic Book" w:cs="Tahoma"/>
              </w:rPr>
            </w:pPr>
          </w:p>
        </w:tc>
        <w:tc>
          <w:tcPr>
            <w:tcW w:w="4270" w:type="dxa"/>
            <w:tcBorders>
              <w:top w:val="single" w:sz="4" w:space="0" w:color="00000A"/>
            </w:tcBorders>
            <w:shd w:val="clear" w:color="auto" w:fill="auto"/>
            <w:vAlign w:val="center"/>
          </w:tcPr>
          <w:p w14:paraId="63E0EABE" w14:textId="77777777" w:rsidR="00351EF1" w:rsidRPr="006E6B8D" w:rsidRDefault="00351EF1" w:rsidP="007D3354">
            <w:pPr>
              <w:tabs>
                <w:tab w:val="center" w:pos="6521"/>
              </w:tabs>
              <w:spacing w:after="0"/>
              <w:ind w:left="426" w:hanging="426"/>
              <w:jc w:val="center"/>
              <w:rPr>
                <w:rFonts w:ascii="Franklin Gothic Book" w:hAnsi="Franklin Gothic Book" w:cs="Tahoma"/>
              </w:rPr>
            </w:pPr>
            <w:r w:rsidRPr="006E6B8D">
              <w:rPr>
                <w:rFonts w:ascii="Franklin Gothic Book" w:hAnsi="Franklin Gothic Book" w:cs="Tahoma"/>
              </w:rPr>
              <w:t>(szakember saját kezű aláírása)</w:t>
            </w:r>
          </w:p>
        </w:tc>
      </w:tr>
    </w:tbl>
    <w:p w14:paraId="2D6269AB" w14:textId="77777777" w:rsidR="00D512AF" w:rsidRPr="006E6B8D" w:rsidRDefault="00351EF1" w:rsidP="006E6B8D">
      <w:pPr>
        <w:pBdr>
          <w:top w:val="single" w:sz="4" w:space="0" w:color="auto"/>
          <w:left w:val="single" w:sz="4" w:space="4" w:color="auto"/>
          <w:bottom w:val="single" w:sz="4" w:space="1" w:color="auto"/>
          <w:right w:val="single" w:sz="4" w:space="4" w:color="auto"/>
        </w:pBdr>
        <w:shd w:val="clear" w:color="auto" w:fill="8EAADB"/>
        <w:spacing w:after="120"/>
        <w:jc w:val="center"/>
        <w:rPr>
          <w:rFonts w:ascii="Franklin Gothic Book" w:hAnsi="Franklin Gothic Book" w:cs="Tahoma"/>
          <w:b/>
          <w:bCs/>
          <w:caps/>
        </w:rPr>
      </w:pPr>
      <w:r w:rsidRPr="006E6B8D">
        <w:br w:type="page"/>
      </w:r>
      <w:r w:rsidR="00D512AF" w:rsidRPr="006E6B8D">
        <w:rPr>
          <w:rFonts w:ascii="Franklin Gothic Book" w:hAnsi="Franklin Gothic Book" w:cs="Tahoma"/>
          <w:b/>
          <w:bCs/>
          <w:caps/>
        </w:rPr>
        <w:lastRenderedPageBreak/>
        <w:t>5. kötet</w:t>
      </w:r>
    </w:p>
    <w:p w14:paraId="337C99A4" w14:textId="77777777" w:rsidR="00D512AF" w:rsidRPr="006E6B8D" w:rsidRDefault="004B2507" w:rsidP="006E6B8D">
      <w:pPr>
        <w:pBdr>
          <w:top w:val="single" w:sz="4" w:space="0" w:color="auto"/>
          <w:left w:val="single" w:sz="4" w:space="4" w:color="auto"/>
          <w:bottom w:val="single" w:sz="4" w:space="1" w:color="auto"/>
          <w:right w:val="single" w:sz="4" w:space="4" w:color="auto"/>
        </w:pBdr>
        <w:shd w:val="clear" w:color="auto" w:fill="8EAADB"/>
        <w:spacing w:after="120"/>
        <w:jc w:val="center"/>
        <w:rPr>
          <w:rFonts w:ascii="Franklin Gothic Book" w:hAnsi="Franklin Gothic Book" w:cs="Tahoma"/>
          <w:b/>
          <w:bCs/>
          <w:caps/>
        </w:rPr>
      </w:pPr>
      <w:r w:rsidRPr="006E6B8D">
        <w:rPr>
          <w:rFonts w:ascii="Franklin Gothic Book" w:hAnsi="Franklin Gothic Book" w:cs="Tahoma"/>
          <w:b/>
          <w:bCs/>
          <w:caps/>
        </w:rPr>
        <w:t>Műszaki leírás</w:t>
      </w:r>
    </w:p>
    <w:p w14:paraId="4E1EFE38" w14:textId="77777777" w:rsidR="00605EA0" w:rsidRPr="006E6B8D" w:rsidRDefault="00605EA0" w:rsidP="006E6B8D">
      <w:pPr>
        <w:spacing w:after="120"/>
        <w:jc w:val="both"/>
        <w:rPr>
          <w:rFonts w:ascii="Franklin Gothic Book" w:eastAsia="MyriadPro-Semibold" w:hAnsi="Franklin Gothic Book" w:cs="Tahoma"/>
          <w:iCs/>
        </w:rPr>
      </w:pPr>
    </w:p>
    <w:p w14:paraId="160B9BCA" w14:textId="77777777" w:rsidR="006E6B8D" w:rsidRPr="006E6B8D" w:rsidRDefault="006E6B8D" w:rsidP="006E6B8D">
      <w:pPr>
        <w:pStyle w:val="standard"/>
        <w:spacing w:before="0" w:after="120" w:line="276" w:lineRule="auto"/>
        <w:jc w:val="both"/>
        <w:rPr>
          <w:rFonts w:ascii="Franklin Gothic Book" w:hAnsi="Franklin Gothic Book"/>
          <w:sz w:val="22"/>
          <w:szCs w:val="22"/>
        </w:rPr>
      </w:pPr>
      <w:r w:rsidRPr="006E6B8D">
        <w:rPr>
          <w:rFonts w:ascii="Franklin Gothic Book" w:hAnsi="Franklin Gothic Book"/>
          <w:iCs/>
          <w:sz w:val="22"/>
          <w:szCs w:val="22"/>
        </w:rPr>
        <w:t xml:space="preserve">Kegyeleti közszolgáltatási </w:t>
      </w:r>
      <w:r w:rsidR="00AA5942">
        <w:rPr>
          <w:rFonts w:ascii="Franklin Gothic Book" w:hAnsi="Franklin Gothic Book"/>
          <w:iCs/>
          <w:sz w:val="22"/>
          <w:szCs w:val="22"/>
        </w:rPr>
        <w:t>tevékenység ellátása</w:t>
      </w:r>
      <w:r w:rsidRPr="006E6B8D">
        <w:rPr>
          <w:rFonts w:ascii="Franklin Gothic Book" w:hAnsi="Franklin Gothic Book"/>
          <w:iCs/>
          <w:sz w:val="22"/>
          <w:szCs w:val="22"/>
        </w:rPr>
        <w:t xml:space="preserve"> </w:t>
      </w:r>
      <w:r w:rsidRPr="006E6B8D">
        <w:rPr>
          <w:rFonts w:ascii="Franklin Gothic Book" w:hAnsi="Franklin Gothic Book"/>
          <w:sz w:val="22"/>
          <w:szCs w:val="22"/>
        </w:rPr>
        <w:t>Dunaújváros Megyei Jogú Város Önkormányzatának tulajdonában lévő temető (városi köztemető) fenntartása és üzemeltetése a temetőkről és a temetkezésről szóló 1999. évi XLIII. törvény, valamint a temetőkről és a temetkezésről szóló törvény végrehajtásáról szóló</w:t>
      </w:r>
      <w:r w:rsidR="00AA5942">
        <w:rPr>
          <w:rFonts w:ascii="Franklin Gothic Book" w:hAnsi="Franklin Gothic Book"/>
          <w:sz w:val="22"/>
          <w:szCs w:val="22"/>
        </w:rPr>
        <w:t xml:space="preserve"> kormányrendelet</w:t>
      </w:r>
      <w:r w:rsidRPr="006E6B8D">
        <w:rPr>
          <w:rFonts w:ascii="Franklin Gothic Book" w:hAnsi="Franklin Gothic Book"/>
          <w:sz w:val="22"/>
          <w:szCs w:val="22"/>
        </w:rPr>
        <w:t>, továbbá Dunaújváros MJV Önkormányzata Közgyűlésének a temetőkről és a temetkezés rendjéről szóló 4/2013 (I.25.) önkormányzati rendelete alapján.</w:t>
      </w:r>
    </w:p>
    <w:p w14:paraId="56644802" w14:textId="77777777" w:rsidR="006E6B8D" w:rsidRPr="006E6B8D" w:rsidRDefault="006E6B8D" w:rsidP="006E6B8D">
      <w:pPr>
        <w:pStyle w:val="standard"/>
        <w:spacing w:before="0" w:after="120" w:line="276" w:lineRule="auto"/>
        <w:rPr>
          <w:rFonts w:ascii="Franklin Gothic Book" w:hAnsi="Franklin Gothic Book"/>
          <w:iCs/>
          <w:sz w:val="22"/>
          <w:szCs w:val="22"/>
        </w:rPr>
      </w:pPr>
      <w:r w:rsidRPr="006E6B8D">
        <w:rPr>
          <w:rFonts w:ascii="Franklin Gothic Book" w:hAnsi="Franklin Gothic Book"/>
          <w:sz w:val="22"/>
          <w:szCs w:val="22"/>
        </w:rPr>
        <w:t>A városi köztemető az alábbi területeken helyezkedik el:</w:t>
      </w:r>
    </w:p>
    <w:tbl>
      <w:tblPr>
        <w:tblW w:w="4340" w:type="dxa"/>
        <w:jc w:val="center"/>
        <w:tblCellMar>
          <w:left w:w="70" w:type="dxa"/>
          <w:right w:w="70" w:type="dxa"/>
        </w:tblCellMar>
        <w:tblLook w:val="04A0" w:firstRow="1" w:lastRow="0" w:firstColumn="1" w:lastColumn="0" w:noHBand="0" w:noVBand="1"/>
      </w:tblPr>
      <w:tblGrid>
        <w:gridCol w:w="1620"/>
        <w:gridCol w:w="2720"/>
      </w:tblGrid>
      <w:tr w:rsidR="006E6B8D" w:rsidRPr="006E6B8D" w14:paraId="6F33234D" w14:textId="77777777" w:rsidTr="007D3354">
        <w:trPr>
          <w:trHeight w:val="300"/>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B5455"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xml:space="preserve">Hrsz. </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794F3863"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Terület m</w:t>
            </w:r>
            <w:r w:rsidRPr="006E6B8D">
              <w:rPr>
                <w:rFonts w:ascii="Franklin Gothic Book" w:eastAsia="Times New Roman" w:hAnsi="Franklin Gothic Book"/>
                <w:b/>
                <w:bCs/>
                <w:color w:val="000000"/>
                <w:vertAlign w:val="superscript"/>
              </w:rPr>
              <w:t>2</w:t>
            </w:r>
          </w:p>
        </w:tc>
      </w:tr>
      <w:tr w:rsidR="006E6B8D" w:rsidRPr="006E6B8D" w14:paraId="0E0600B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7DE2C33"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1487</w:t>
            </w:r>
          </w:p>
        </w:tc>
        <w:tc>
          <w:tcPr>
            <w:tcW w:w="2720" w:type="dxa"/>
            <w:tcBorders>
              <w:top w:val="nil"/>
              <w:left w:val="nil"/>
              <w:bottom w:val="single" w:sz="4" w:space="0" w:color="auto"/>
              <w:right w:val="single" w:sz="4" w:space="0" w:color="auto"/>
            </w:tcBorders>
            <w:shd w:val="clear" w:color="auto" w:fill="auto"/>
            <w:noWrap/>
            <w:vAlign w:val="bottom"/>
            <w:hideMark/>
          </w:tcPr>
          <w:p w14:paraId="4152514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16299</w:t>
            </w:r>
          </w:p>
        </w:tc>
      </w:tr>
      <w:tr w:rsidR="006E6B8D" w:rsidRPr="006E6B8D" w14:paraId="3E59013B"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7555A99"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2635</w:t>
            </w:r>
          </w:p>
        </w:tc>
        <w:tc>
          <w:tcPr>
            <w:tcW w:w="2720" w:type="dxa"/>
            <w:tcBorders>
              <w:top w:val="nil"/>
              <w:left w:val="nil"/>
              <w:bottom w:val="single" w:sz="4" w:space="0" w:color="auto"/>
              <w:right w:val="single" w:sz="4" w:space="0" w:color="auto"/>
            </w:tcBorders>
            <w:shd w:val="clear" w:color="auto" w:fill="auto"/>
            <w:noWrap/>
            <w:vAlign w:val="bottom"/>
            <w:hideMark/>
          </w:tcPr>
          <w:p w14:paraId="4081605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66230</w:t>
            </w:r>
          </w:p>
        </w:tc>
      </w:tr>
      <w:tr w:rsidR="006E6B8D" w:rsidRPr="006E6B8D" w14:paraId="38E90F55"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77910D4C"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3565</w:t>
            </w:r>
          </w:p>
        </w:tc>
        <w:tc>
          <w:tcPr>
            <w:tcW w:w="2720" w:type="dxa"/>
            <w:tcBorders>
              <w:top w:val="nil"/>
              <w:left w:val="nil"/>
              <w:bottom w:val="single" w:sz="4" w:space="0" w:color="auto"/>
              <w:right w:val="single" w:sz="4" w:space="0" w:color="auto"/>
            </w:tcBorders>
            <w:shd w:val="clear" w:color="auto" w:fill="auto"/>
            <w:noWrap/>
            <w:vAlign w:val="bottom"/>
            <w:hideMark/>
          </w:tcPr>
          <w:p w14:paraId="12B806C9"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23404</w:t>
            </w:r>
          </w:p>
        </w:tc>
      </w:tr>
      <w:tr w:rsidR="006E6B8D" w:rsidRPr="006E6B8D" w14:paraId="64D07E3A"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5FFE0033"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3590</w:t>
            </w:r>
          </w:p>
        </w:tc>
        <w:tc>
          <w:tcPr>
            <w:tcW w:w="2720" w:type="dxa"/>
            <w:tcBorders>
              <w:top w:val="nil"/>
              <w:left w:val="nil"/>
              <w:bottom w:val="single" w:sz="4" w:space="0" w:color="auto"/>
              <w:right w:val="single" w:sz="4" w:space="0" w:color="auto"/>
            </w:tcBorders>
            <w:shd w:val="clear" w:color="auto" w:fill="auto"/>
            <w:noWrap/>
            <w:vAlign w:val="bottom"/>
            <w:hideMark/>
          </w:tcPr>
          <w:p w14:paraId="2E5A99F1"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4962</w:t>
            </w:r>
          </w:p>
        </w:tc>
      </w:tr>
      <w:tr w:rsidR="006E6B8D" w:rsidRPr="006E6B8D" w14:paraId="3302E33B"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2D876272"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3591</w:t>
            </w:r>
          </w:p>
        </w:tc>
        <w:tc>
          <w:tcPr>
            <w:tcW w:w="2720" w:type="dxa"/>
            <w:tcBorders>
              <w:top w:val="nil"/>
              <w:left w:val="nil"/>
              <w:bottom w:val="single" w:sz="4" w:space="0" w:color="auto"/>
              <w:right w:val="single" w:sz="4" w:space="0" w:color="auto"/>
            </w:tcBorders>
            <w:shd w:val="clear" w:color="auto" w:fill="auto"/>
            <w:noWrap/>
            <w:vAlign w:val="bottom"/>
            <w:hideMark/>
          </w:tcPr>
          <w:p w14:paraId="3DD86E0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4920</w:t>
            </w:r>
          </w:p>
        </w:tc>
      </w:tr>
      <w:tr w:rsidR="006E6B8D" w:rsidRPr="006E6B8D" w14:paraId="37E420D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0D4279A"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3592</w:t>
            </w:r>
          </w:p>
        </w:tc>
        <w:tc>
          <w:tcPr>
            <w:tcW w:w="2720" w:type="dxa"/>
            <w:tcBorders>
              <w:top w:val="nil"/>
              <w:left w:val="nil"/>
              <w:bottom w:val="single" w:sz="4" w:space="0" w:color="auto"/>
              <w:right w:val="single" w:sz="4" w:space="0" w:color="auto"/>
            </w:tcBorders>
            <w:shd w:val="clear" w:color="auto" w:fill="auto"/>
            <w:noWrap/>
            <w:vAlign w:val="bottom"/>
            <w:hideMark/>
          </w:tcPr>
          <w:p w14:paraId="35FFF84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4447</w:t>
            </w:r>
          </w:p>
        </w:tc>
      </w:tr>
      <w:tr w:rsidR="006E6B8D" w:rsidRPr="006E6B8D" w14:paraId="59544BA6"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45CBE324"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3593</w:t>
            </w:r>
          </w:p>
        </w:tc>
        <w:tc>
          <w:tcPr>
            <w:tcW w:w="2720" w:type="dxa"/>
            <w:tcBorders>
              <w:top w:val="nil"/>
              <w:left w:val="nil"/>
              <w:bottom w:val="single" w:sz="4" w:space="0" w:color="auto"/>
              <w:right w:val="single" w:sz="4" w:space="0" w:color="auto"/>
            </w:tcBorders>
            <w:shd w:val="clear" w:color="auto" w:fill="auto"/>
            <w:noWrap/>
            <w:vAlign w:val="bottom"/>
            <w:hideMark/>
          </w:tcPr>
          <w:p w14:paraId="39D5C787"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2575</w:t>
            </w:r>
          </w:p>
        </w:tc>
      </w:tr>
      <w:tr w:rsidR="006E6B8D" w:rsidRPr="006E6B8D" w14:paraId="24851445"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1E715B2"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3594</w:t>
            </w:r>
          </w:p>
        </w:tc>
        <w:tc>
          <w:tcPr>
            <w:tcW w:w="2720" w:type="dxa"/>
            <w:tcBorders>
              <w:top w:val="nil"/>
              <w:left w:val="nil"/>
              <w:bottom w:val="single" w:sz="4" w:space="0" w:color="auto"/>
              <w:right w:val="single" w:sz="4" w:space="0" w:color="auto"/>
            </w:tcBorders>
            <w:shd w:val="clear" w:color="auto" w:fill="auto"/>
            <w:noWrap/>
            <w:vAlign w:val="bottom"/>
            <w:hideMark/>
          </w:tcPr>
          <w:p w14:paraId="693800D7"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2130</w:t>
            </w:r>
          </w:p>
        </w:tc>
      </w:tr>
      <w:tr w:rsidR="006E6B8D" w:rsidRPr="006E6B8D" w14:paraId="0B7F5B9E"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20675E94"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3595</w:t>
            </w:r>
          </w:p>
        </w:tc>
        <w:tc>
          <w:tcPr>
            <w:tcW w:w="2720" w:type="dxa"/>
            <w:tcBorders>
              <w:top w:val="nil"/>
              <w:left w:val="nil"/>
              <w:bottom w:val="single" w:sz="4" w:space="0" w:color="auto"/>
              <w:right w:val="single" w:sz="4" w:space="0" w:color="auto"/>
            </w:tcBorders>
            <w:shd w:val="clear" w:color="auto" w:fill="auto"/>
            <w:noWrap/>
            <w:vAlign w:val="bottom"/>
            <w:hideMark/>
          </w:tcPr>
          <w:p w14:paraId="38A4207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4705</w:t>
            </w:r>
          </w:p>
        </w:tc>
      </w:tr>
      <w:tr w:rsidR="006E6B8D" w:rsidRPr="006E6B8D" w14:paraId="6DA3ADAA"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2FEA67B5"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3597</w:t>
            </w:r>
          </w:p>
        </w:tc>
        <w:tc>
          <w:tcPr>
            <w:tcW w:w="2720" w:type="dxa"/>
            <w:tcBorders>
              <w:top w:val="nil"/>
              <w:left w:val="nil"/>
              <w:bottom w:val="single" w:sz="4" w:space="0" w:color="auto"/>
              <w:right w:val="single" w:sz="4" w:space="0" w:color="auto"/>
            </w:tcBorders>
            <w:shd w:val="clear" w:color="auto" w:fill="auto"/>
            <w:noWrap/>
            <w:vAlign w:val="bottom"/>
            <w:hideMark/>
          </w:tcPr>
          <w:p w14:paraId="4E99642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4401</w:t>
            </w:r>
          </w:p>
        </w:tc>
      </w:tr>
      <w:tr w:rsidR="006E6B8D" w:rsidRPr="006E6B8D" w14:paraId="7A466A7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3B4A44E0"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2608/05</w:t>
            </w:r>
          </w:p>
        </w:tc>
        <w:tc>
          <w:tcPr>
            <w:tcW w:w="2720" w:type="dxa"/>
            <w:tcBorders>
              <w:top w:val="nil"/>
              <w:left w:val="nil"/>
              <w:bottom w:val="single" w:sz="4" w:space="0" w:color="auto"/>
              <w:right w:val="single" w:sz="4" w:space="0" w:color="auto"/>
            </w:tcBorders>
            <w:shd w:val="clear" w:color="auto" w:fill="auto"/>
            <w:noWrap/>
            <w:vAlign w:val="bottom"/>
            <w:hideMark/>
          </w:tcPr>
          <w:p w14:paraId="2B41116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54123</w:t>
            </w:r>
          </w:p>
        </w:tc>
      </w:tr>
      <w:tr w:rsidR="006E6B8D" w:rsidRPr="006E6B8D" w14:paraId="0AD5FFA7"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7A6E8E2C"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2608/6</w:t>
            </w:r>
          </w:p>
        </w:tc>
        <w:tc>
          <w:tcPr>
            <w:tcW w:w="2720" w:type="dxa"/>
            <w:tcBorders>
              <w:top w:val="nil"/>
              <w:left w:val="nil"/>
              <w:bottom w:val="single" w:sz="4" w:space="0" w:color="auto"/>
              <w:right w:val="single" w:sz="4" w:space="0" w:color="auto"/>
            </w:tcBorders>
            <w:shd w:val="clear" w:color="auto" w:fill="auto"/>
            <w:noWrap/>
            <w:vAlign w:val="bottom"/>
            <w:hideMark/>
          </w:tcPr>
          <w:p w14:paraId="7E512A70"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16837</w:t>
            </w:r>
          </w:p>
        </w:tc>
      </w:tr>
      <w:tr w:rsidR="006E6B8D" w:rsidRPr="006E6B8D" w14:paraId="6E58FD87"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4EBD71F9"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2608/7</w:t>
            </w:r>
          </w:p>
        </w:tc>
        <w:tc>
          <w:tcPr>
            <w:tcW w:w="2720" w:type="dxa"/>
            <w:tcBorders>
              <w:top w:val="nil"/>
              <w:left w:val="nil"/>
              <w:bottom w:val="single" w:sz="4" w:space="0" w:color="auto"/>
              <w:right w:val="single" w:sz="4" w:space="0" w:color="auto"/>
            </w:tcBorders>
            <w:shd w:val="clear" w:color="auto" w:fill="auto"/>
            <w:noWrap/>
            <w:vAlign w:val="bottom"/>
            <w:hideMark/>
          </w:tcPr>
          <w:p w14:paraId="54CA4229"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7204 </w:t>
            </w:r>
          </w:p>
        </w:tc>
      </w:tr>
      <w:tr w:rsidR="006E6B8D" w:rsidRPr="006E6B8D" w14:paraId="264AC3FE"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67030DB1" w14:textId="77777777" w:rsidR="006E6B8D" w:rsidRPr="006E6B8D" w:rsidRDefault="006E6B8D" w:rsidP="006E6B8D">
            <w:pPr>
              <w:spacing w:after="120"/>
              <w:rPr>
                <w:rFonts w:ascii="Franklin Gothic Book" w:eastAsia="Times New Roman" w:hAnsi="Franklin Gothic Book"/>
                <w:color w:val="000000"/>
              </w:rPr>
            </w:pPr>
            <w:r w:rsidRPr="006E6B8D">
              <w:rPr>
                <w:rFonts w:ascii="Franklin Gothic Book" w:eastAsia="Times New Roman" w:hAnsi="Franklin Gothic Book"/>
                <w:color w:val="000000"/>
              </w:rPr>
              <w:t>2636  *</w:t>
            </w:r>
          </w:p>
        </w:tc>
        <w:tc>
          <w:tcPr>
            <w:tcW w:w="2720" w:type="dxa"/>
            <w:tcBorders>
              <w:top w:val="nil"/>
              <w:left w:val="nil"/>
              <w:bottom w:val="single" w:sz="4" w:space="0" w:color="auto"/>
              <w:right w:val="single" w:sz="4" w:space="0" w:color="auto"/>
            </w:tcBorders>
            <w:shd w:val="clear" w:color="auto" w:fill="auto"/>
            <w:noWrap/>
            <w:vAlign w:val="bottom"/>
            <w:hideMark/>
          </w:tcPr>
          <w:p w14:paraId="7B311DA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9237</w:t>
            </w:r>
          </w:p>
        </w:tc>
      </w:tr>
      <w:tr w:rsidR="006E6B8D" w:rsidRPr="006E6B8D" w14:paraId="75469F02" w14:textId="77777777" w:rsidTr="007D3354">
        <w:trPr>
          <w:trHeight w:val="315"/>
          <w:jc w:val="center"/>
        </w:trPr>
        <w:tc>
          <w:tcPr>
            <w:tcW w:w="1620" w:type="dxa"/>
            <w:tcBorders>
              <w:top w:val="nil"/>
              <w:left w:val="single" w:sz="4" w:space="0" w:color="auto"/>
              <w:bottom w:val="single" w:sz="4" w:space="0" w:color="auto"/>
              <w:right w:val="single" w:sz="4" w:space="0" w:color="auto"/>
            </w:tcBorders>
            <w:shd w:val="clear" w:color="auto" w:fill="auto"/>
            <w:vAlign w:val="bottom"/>
            <w:hideMark/>
          </w:tcPr>
          <w:p w14:paraId="1D4DAFBB" w14:textId="77777777" w:rsidR="006E6B8D" w:rsidRPr="006E6B8D" w:rsidRDefault="006E6B8D" w:rsidP="006E6B8D">
            <w:pPr>
              <w:spacing w:after="120"/>
              <w:rPr>
                <w:rFonts w:ascii="Franklin Gothic Book" w:eastAsia="Times New Roman" w:hAnsi="Franklin Gothic Book"/>
                <w:b/>
                <w:bCs/>
                <w:color w:val="000000"/>
              </w:rPr>
            </w:pPr>
            <w:r w:rsidRPr="006E6B8D">
              <w:rPr>
                <w:rFonts w:ascii="Franklin Gothic Book" w:eastAsia="Times New Roman" w:hAnsi="Franklin Gothic Book"/>
                <w:b/>
                <w:bCs/>
                <w:color w:val="000000"/>
              </w:rPr>
              <w:t>ÖSSZESEN</w:t>
            </w:r>
          </w:p>
        </w:tc>
        <w:tc>
          <w:tcPr>
            <w:tcW w:w="2720" w:type="dxa"/>
            <w:tcBorders>
              <w:top w:val="nil"/>
              <w:left w:val="nil"/>
              <w:bottom w:val="single" w:sz="4" w:space="0" w:color="auto"/>
              <w:right w:val="single" w:sz="4" w:space="0" w:color="auto"/>
            </w:tcBorders>
            <w:shd w:val="clear" w:color="auto" w:fill="auto"/>
            <w:noWrap/>
            <w:vAlign w:val="bottom"/>
            <w:hideMark/>
          </w:tcPr>
          <w:p w14:paraId="485B6536"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221474</w:t>
            </w:r>
          </w:p>
        </w:tc>
      </w:tr>
    </w:tbl>
    <w:p w14:paraId="314EFA20" w14:textId="77777777" w:rsidR="006E6B8D" w:rsidRPr="006E6B8D" w:rsidRDefault="006E6B8D" w:rsidP="006E6B8D">
      <w:pPr>
        <w:pStyle w:val="standard"/>
        <w:spacing w:before="0" w:after="120" w:line="276" w:lineRule="auto"/>
        <w:rPr>
          <w:rFonts w:ascii="Franklin Gothic Book" w:hAnsi="Franklin Gothic Book"/>
          <w:sz w:val="22"/>
          <w:szCs w:val="22"/>
        </w:rPr>
      </w:pPr>
    </w:p>
    <w:p w14:paraId="3DDE74C4"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 egyházi parcella (Dunaújvárosi Római Katolikus Egyházközösség)</w:t>
      </w:r>
    </w:p>
    <w:p w14:paraId="1A326690"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A temetőre vonatkozó főbb adatok:</w:t>
      </w:r>
    </w:p>
    <w:p w14:paraId="1A95503F"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Területe összesen: 212.237 m</w:t>
      </w:r>
      <w:r w:rsidRPr="006E6B8D">
        <w:rPr>
          <w:rFonts w:ascii="Franklin Gothic Book" w:hAnsi="Franklin Gothic Book"/>
          <w:sz w:val="22"/>
          <w:szCs w:val="22"/>
          <w:vertAlign w:val="superscript"/>
        </w:rPr>
        <w:t>2</w:t>
      </w:r>
      <w:r w:rsidRPr="006E6B8D">
        <w:rPr>
          <w:rFonts w:ascii="Franklin Gothic Book" w:hAnsi="Franklin Gothic Book"/>
          <w:sz w:val="22"/>
          <w:szCs w:val="22"/>
        </w:rPr>
        <w:t xml:space="preserve"> (egyházi parcella nélkül), 221.474 m</w:t>
      </w:r>
      <w:r w:rsidRPr="006E6B8D">
        <w:rPr>
          <w:rFonts w:ascii="Franklin Gothic Book" w:hAnsi="Franklin Gothic Book"/>
          <w:sz w:val="22"/>
          <w:szCs w:val="22"/>
          <w:vertAlign w:val="superscript"/>
        </w:rPr>
        <w:t>2</w:t>
      </w:r>
      <w:r w:rsidRPr="006E6B8D">
        <w:rPr>
          <w:rFonts w:ascii="Franklin Gothic Book" w:hAnsi="Franklin Gothic Book"/>
          <w:sz w:val="22"/>
          <w:szCs w:val="22"/>
        </w:rPr>
        <w:t xml:space="preserve"> (egyházi parcellával) </w:t>
      </w:r>
    </w:p>
    <w:p w14:paraId="6D34419F" w14:textId="77777777" w:rsidR="006E6B8D" w:rsidRPr="006E6B8D" w:rsidRDefault="006E6B8D" w:rsidP="006E6B8D">
      <w:pPr>
        <w:pStyle w:val="standard"/>
        <w:spacing w:before="0" w:after="120" w:line="276" w:lineRule="auto"/>
        <w:rPr>
          <w:rFonts w:ascii="Franklin Gothic Book" w:hAnsi="Franklin Gothic Book"/>
          <w:sz w:val="22"/>
          <w:szCs w:val="22"/>
        </w:rPr>
      </w:pPr>
      <w:r w:rsidRPr="006E6B8D">
        <w:rPr>
          <w:rFonts w:ascii="Franklin Gothic Book" w:hAnsi="Franklin Gothic Book"/>
          <w:sz w:val="22"/>
          <w:szCs w:val="22"/>
        </w:rPr>
        <w:t>Sírhelyek száma jelenleg: 15.890 db, de a sírhelyek száma folyamatosan változik.</w:t>
      </w:r>
    </w:p>
    <w:p w14:paraId="08C66E92"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 xml:space="preserve">A temető üzemeltetésénél Dunaújváros Megyei Jogú Város Önkormányzata Közgyűlésének a temetőkről és a temetkezés rendjéről szóló 4/2013. (I.25.) önkormányzati rendeletben foglaltakat be kell tartani. </w:t>
      </w:r>
    </w:p>
    <w:p w14:paraId="3F8C899E"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Ajánlattevőnek a villamosenergia, földgáz, ívóvíz, távhő és szennyvízelvezetés tekintetében közüzemi szolgáltatókkal kell szerződést kötnie és a teljesített szolgáltató által megszabott közüzemi díjakat viselni:</w:t>
      </w:r>
    </w:p>
    <w:p w14:paraId="0D883D2E" w14:textId="77777777" w:rsidR="006E6B8D" w:rsidRPr="006E6B8D" w:rsidRDefault="006E6B8D" w:rsidP="006E6B8D">
      <w:pPr>
        <w:widowControl w:val="0"/>
        <w:autoSpaceDE w:val="0"/>
        <w:autoSpaceDN w:val="0"/>
        <w:adjustRightInd w:val="0"/>
        <w:spacing w:after="120"/>
        <w:ind w:left="14" w:right="200"/>
        <w:jc w:val="both"/>
        <w:rPr>
          <w:rFonts w:ascii="Franklin Gothic Book" w:hAnsi="Franklin Gothic Book"/>
        </w:rPr>
      </w:pPr>
      <w:r w:rsidRPr="006E6B8D">
        <w:rPr>
          <w:rFonts w:ascii="Franklin Gothic Book" w:hAnsi="Franklin Gothic Book"/>
        </w:rPr>
        <w:lastRenderedPageBreak/>
        <w:t>A temetőfenntartó feladata a temető rendeltetésszerű használatához szükséges építmények, közművek, utak és egyéb tárgyi, elektronikus és infrastrukturális létesítmények, valamint a közcélú zöldfelületek karbantartása, szükség szerinti felújítása és gondozása, továbbá időjárástól függően a temető területén lévő szilárd burkolatú utak hó és síkosságmentesítése. A temetőfenntartó feladata továbbá a nyilvántartások vezetése, a térvilágítási hálózat karbantartása, meglévő vízhálózat üzemeltetése, a burkolt területek karbantartása, ravatalozó üzemeltetése, a terület őrzése.</w:t>
      </w:r>
    </w:p>
    <w:p w14:paraId="3E9FCBD4"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Ajánlattevő a köztemető üzemeltetésével kapcsolatosan beszedi Dunaújváros Megyei Jogú Város Önkormányzatának 4/2013 (I.25.) számú rendeletének 1.sz. mellékletében meghatározott díjakból származó bevételt, melyet havonta megfizet Dunaújváros MJV Önkormányzat</w:t>
      </w:r>
      <w:r w:rsidR="00AA5942">
        <w:rPr>
          <w:rFonts w:ascii="Franklin Gothic Book" w:hAnsi="Franklin Gothic Book"/>
        </w:rPr>
        <w:t>a szerződésben foglalt</w:t>
      </w:r>
      <w:r w:rsidR="00C775DF">
        <w:rPr>
          <w:rFonts w:ascii="Franklin Gothic Book" w:hAnsi="Franklin Gothic Book"/>
        </w:rPr>
        <w:t xml:space="preserve">ak </w:t>
      </w:r>
      <w:r w:rsidR="009B16B5">
        <w:rPr>
          <w:rFonts w:ascii="Franklin Gothic Book" w:hAnsi="Franklin Gothic Book"/>
        </w:rPr>
        <w:t>szerinti</w:t>
      </w:r>
      <w:r w:rsidRPr="006E6B8D">
        <w:rPr>
          <w:rFonts w:ascii="Franklin Gothic Book" w:hAnsi="Franklin Gothic Book"/>
        </w:rPr>
        <w:t xml:space="preserve"> bankszámlaszámára. A rendelet alapján beszedett díjakról havonta ajánlattevő kimutatást készít melyet elektronikusan és papír alapon is köteles eljuttatni a Városüzemeltetési és Beruházási Osztály részére. </w:t>
      </w:r>
    </w:p>
    <w:p w14:paraId="135B4DC0" w14:textId="77777777" w:rsidR="006E6B8D" w:rsidRPr="006E6B8D" w:rsidRDefault="006E6B8D" w:rsidP="006E6B8D">
      <w:pPr>
        <w:spacing w:after="120"/>
        <w:jc w:val="both"/>
        <w:rPr>
          <w:rFonts w:ascii="Franklin Gothic Book" w:hAnsi="Franklin Gothic Book"/>
        </w:rPr>
      </w:pPr>
      <w:r w:rsidRPr="006E6B8D">
        <w:rPr>
          <w:rFonts w:ascii="Franklin Gothic Book" w:hAnsi="Franklin Gothic Book"/>
        </w:rPr>
        <w:t xml:space="preserve">Ajánlattevő köteles évente beszámolót készíteni az üzemeltetést érintően ellátott feladatokról, melyről tájékoztatja Ajánlatkérőt éves beszámolja elkészítésével </w:t>
      </w:r>
      <w:proofErr w:type="gramStart"/>
      <w:r w:rsidRPr="006E6B8D">
        <w:rPr>
          <w:rFonts w:ascii="Franklin Gothic Book" w:hAnsi="Franklin Gothic Book"/>
        </w:rPr>
        <w:t>egy  időben</w:t>
      </w:r>
      <w:proofErr w:type="gramEnd"/>
      <w:r w:rsidRPr="006E6B8D">
        <w:rPr>
          <w:rFonts w:ascii="Franklin Gothic Book" w:hAnsi="Franklin Gothic Book"/>
        </w:rPr>
        <w:t xml:space="preserve">. </w:t>
      </w:r>
    </w:p>
    <w:p w14:paraId="30C26809" w14:textId="77777777" w:rsidR="006E6B8D" w:rsidRPr="006E6B8D" w:rsidRDefault="006E6B8D" w:rsidP="006E6B8D">
      <w:pPr>
        <w:spacing w:after="120"/>
        <w:jc w:val="both"/>
        <w:rPr>
          <w:rFonts w:ascii="Franklin Gothic Book" w:hAnsi="Franklin Gothic Book"/>
        </w:rPr>
      </w:pPr>
    </w:p>
    <w:p w14:paraId="2D1DFE55" w14:textId="77777777" w:rsidR="006E6B8D" w:rsidRPr="006E6B8D" w:rsidRDefault="006E6B8D" w:rsidP="006E6B8D">
      <w:pPr>
        <w:spacing w:after="120"/>
        <w:jc w:val="both"/>
        <w:rPr>
          <w:rFonts w:ascii="Franklin Gothic Book" w:hAnsi="Franklin Gothic Book"/>
          <w:b/>
        </w:rPr>
      </w:pPr>
      <w:r w:rsidRPr="006E6B8D">
        <w:rPr>
          <w:rFonts w:ascii="Franklin Gothic Book" w:hAnsi="Franklin Gothic Book"/>
          <w:b/>
        </w:rPr>
        <w:t>A dunaújvárosi köztemetőt érintő temetkezések számára vonatkozó adatok az alábbiak:</w:t>
      </w:r>
    </w:p>
    <w:tbl>
      <w:tblPr>
        <w:tblW w:w="7304" w:type="dxa"/>
        <w:tblInd w:w="55" w:type="dxa"/>
        <w:tblCellMar>
          <w:left w:w="70" w:type="dxa"/>
          <w:right w:w="70" w:type="dxa"/>
        </w:tblCellMar>
        <w:tblLook w:val="04A0" w:firstRow="1" w:lastRow="0" w:firstColumn="1" w:lastColumn="0" w:noHBand="0" w:noVBand="1"/>
      </w:tblPr>
      <w:tblGrid>
        <w:gridCol w:w="657"/>
        <w:gridCol w:w="1503"/>
        <w:gridCol w:w="1336"/>
        <w:gridCol w:w="1450"/>
        <w:gridCol w:w="1536"/>
        <w:gridCol w:w="1057"/>
      </w:tblGrid>
      <w:tr w:rsidR="006E6B8D" w:rsidRPr="006E6B8D" w14:paraId="507A2B28" w14:textId="77777777" w:rsidTr="007D3354">
        <w:trPr>
          <w:trHeight w:val="300"/>
        </w:trPr>
        <w:tc>
          <w:tcPr>
            <w:tcW w:w="7304" w:type="dxa"/>
            <w:gridSpan w:val="6"/>
            <w:tcBorders>
              <w:top w:val="nil"/>
              <w:left w:val="nil"/>
              <w:bottom w:val="nil"/>
              <w:right w:val="nil"/>
            </w:tcBorders>
            <w:shd w:val="clear" w:color="auto" w:fill="auto"/>
            <w:noWrap/>
            <w:vAlign w:val="bottom"/>
            <w:hideMark/>
          </w:tcPr>
          <w:p w14:paraId="72B2CD48" w14:textId="77777777" w:rsidR="006E6B8D" w:rsidRPr="006E6B8D" w:rsidRDefault="006E6B8D" w:rsidP="006E6B8D">
            <w:pPr>
              <w:spacing w:after="120"/>
              <w:jc w:val="center"/>
              <w:rPr>
                <w:rFonts w:ascii="Franklin Gothic Book" w:eastAsia="Times New Roman" w:hAnsi="Franklin Gothic Book"/>
                <w:b/>
                <w:bCs/>
                <w:color w:val="000000"/>
              </w:rPr>
            </w:pPr>
          </w:p>
        </w:tc>
      </w:tr>
      <w:tr w:rsidR="006E6B8D" w:rsidRPr="006E6B8D" w14:paraId="345AC16D" w14:textId="77777777" w:rsidTr="007D3354">
        <w:trPr>
          <w:trHeight w:val="300"/>
        </w:trPr>
        <w:tc>
          <w:tcPr>
            <w:tcW w:w="730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D67BDD"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Temetések száma 2015-2018</w:t>
            </w:r>
          </w:p>
        </w:tc>
      </w:tr>
      <w:tr w:rsidR="006E6B8D" w:rsidRPr="006E6B8D" w14:paraId="2F9A5B80" w14:textId="77777777" w:rsidTr="007D3354">
        <w:trPr>
          <w:trHeight w:val="12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8BB3B0E"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ÉV</w:t>
            </w:r>
          </w:p>
        </w:tc>
        <w:tc>
          <w:tcPr>
            <w:tcW w:w="1503" w:type="dxa"/>
            <w:tcBorders>
              <w:top w:val="nil"/>
              <w:left w:val="nil"/>
              <w:bottom w:val="single" w:sz="4" w:space="0" w:color="auto"/>
              <w:right w:val="single" w:sz="4" w:space="0" w:color="auto"/>
            </w:tcBorders>
            <w:shd w:val="clear" w:color="auto" w:fill="auto"/>
            <w:vAlign w:val="center"/>
            <w:hideMark/>
          </w:tcPr>
          <w:p w14:paraId="61D5545C"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xml:space="preserve">Koporsós               </w:t>
            </w:r>
            <w:proofErr w:type="gramStart"/>
            <w:r w:rsidRPr="006E6B8D">
              <w:rPr>
                <w:rFonts w:ascii="Franklin Gothic Book" w:eastAsia="Times New Roman" w:hAnsi="Franklin Gothic Book"/>
                <w:b/>
                <w:bCs/>
                <w:color w:val="000000"/>
              </w:rPr>
              <w:t xml:space="preserve">   (</w:t>
            </w:r>
            <w:proofErr w:type="gramEnd"/>
            <w:r w:rsidRPr="006E6B8D">
              <w:rPr>
                <w:rFonts w:ascii="Franklin Gothic Book" w:eastAsia="Times New Roman" w:hAnsi="Franklin Gothic Book"/>
                <w:b/>
                <w:bCs/>
                <w:color w:val="000000"/>
              </w:rPr>
              <w:t>db)</w:t>
            </w:r>
          </w:p>
        </w:tc>
        <w:tc>
          <w:tcPr>
            <w:tcW w:w="1336" w:type="dxa"/>
            <w:tcBorders>
              <w:top w:val="nil"/>
              <w:left w:val="nil"/>
              <w:bottom w:val="single" w:sz="4" w:space="0" w:color="auto"/>
              <w:right w:val="single" w:sz="4" w:space="0" w:color="auto"/>
            </w:tcBorders>
            <w:shd w:val="clear" w:color="auto" w:fill="auto"/>
            <w:vAlign w:val="center"/>
            <w:hideMark/>
          </w:tcPr>
          <w:p w14:paraId="50124A2D"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xml:space="preserve">Urnás           </w:t>
            </w:r>
            <w:proofErr w:type="gramStart"/>
            <w:r w:rsidRPr="006E6B8D">
              <w:rPr>
                <w:rFonts w:ascii="Franklin Gothic Book" w:eastAsia="Times New Roman" w:hAnsi="Franklin Gothic Book"/>
                <w:b/>
                <w:bCs/>
                <w:color w:val="000000"/>
              </w:rPr>
              <w:t xml:space="preserve">   (</w:t>
            </w:r>
            <w:proofErr w:type="gramEnd"/>
            <w:r w:rsidRPr="006E6B8D">
              <w:rPr>
                <w:rFonts w:ascii="Franklin Gothic Book" w:eastAsia="Times New Roman" w:hAnsi="Franklin Gothic Book"/>
                <w:b/>
                <w:bCs/>
                <w:color w:val="000000"/>
              </w:rPr>
              <w:t>db)</w:t>
            </w:r>
          </w:p>
        </w:tc>
        <w:tc>
          <w:tcPr>
            <w:tcW w:w="1450" w:type="dxa"/>
            <w:tcBorders>
              <w:top w:val="nil"/>
              <w:left w:val="nil"/>
              <w:bottom w:val="single" w:sz="4" w:space="0" w:color="auto"/>
              <w:right w:val="single" w:sz="4" w:space="0" w:color="auto"/>
            </w:tcBorders>
            <w:shd w:val="clear" w:color="auto" w:fill="auto"/>
            <w:vAlign w:val="center"/>
            <w:hideMark/>
          </w:tcPr>
          <w:p w14:paraId="68B48ABE"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Közköltséges hamvasztás (db)</w:t>
            </w:r>
          </w:p>
        </w:tc>
        <w:tc>
          <w:tcPr>
            <w:tcW w:w="1371" w:type="dxa"/>
            <w:tcBorders>
              <w:top w:val="nil"/>
              <w:left w:val="nil"/>
              <w:bottom w:val="single" w:sz="4" w:space="0" w:color="auto"/>
              <w:right w:val="single" w:sz="4" w:space="0" w:color="auto"/>
            </w:tcBorders>
            <w:shd w:val="clear" w:color="auto" w:fill="auto"/>
            <w:vAlign w:val="center"/>
            <w:hideMark/>
          </w:tcPr>
          <w:p w14:paraId="713B988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Közköltséges hamvasztásból köztemetés (db)</w:t>
            </w:r>
          </w:p>
        </w:tc>
        <w:tc>
          <w:tcPr>
            <w:tcW w:w="1057" w:type="dxa"/>
            <w:tcBorders>
              <w:top w:val="nil"/>
              <w:left w:val="nil"/>
              <w:bottom w:val="single" w:sz="4" w:space="0" w:color="auto"/>
              <w:right w:val="single" w:sz="4" w:space="0" w:color="auto"/>
            </w:tcBorders>
            <w:shd w:val="clear" w:color="auto" w:fill="auto"/>
            <w:vAlign w:val="center"/>
            <w:hideMark/>
          </w:tcPr>
          <w:p w14:paraId="1657566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Urna kiadás (hazavitt) (db)</w:t>
            </w:r>
          </w:p>
        </w:tc>
      </w:tr>
      <w:tr w:rsidR="006E6B8D" w:rsidRPr="006E6B8D" w14:paraId="689828CD"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4FB50C2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2015</w:t>
            </w:r>
          </w:p>
        </w:tc>
        <w:tc>
          <w:tcPr>
            <w:tcW w:w="1503" w:type="dxa"/>
            <w:tcBorders>
              <w:top w:val="nil"/>
              <w:left w:val="nil"/>
              <w:bottom w:val="single" w:sz="4" w:space="0" w:color="auto"/>
              <w:right w:val="single" w:sz="4" w:space="0" w:color="auto"/>
            </w:tcBorders>
            <w:shd w:val="clear" w:color="auto" w:fill="auto"/>
            <w:noWrap/>
            <w:vAlign w:val="center"/>
            <w:hideMark/>
          </w:tcPr>
          <w:p w14:paraId="6FA0E98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122</w:t>
            </w:r>
          </w:p>
        </w:tc>
        <w:tc>
          <w:tcPr>
            <w:tcW w:w="1336" w:type="dxa"/>
            <w:tcBorders>
              <w:top w:val="nil"/>
              <w:left w:val="nil"/>
              <w:bottom w:val="single" w:sz="4" w:space="0" w:color="auto"/>
              <w:right w:val="single" w:sz="4" w:space="0" w:color="auto"/>
            </w:tcBorders>
            <w:shd w:val="clear" w:color="auto" w:fill="auto"/>
            <w:noWrap/>
            <w:vAlign w:val="center"/>
            <w:hideMark/>
          </w:tcPr>
          <w:p w14:paraId="0B2C797A"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347</w:t>
            </w:r>
          </w:p>
        </w:tc>
        <w:tc>
          <w:tcPr>
            <w:tcW w:w="1450" w:type="dxa"/>
            <w:tcBorders>
              <w:top w:val="nil"/>
              <w:left w:val="nil"/>
              <w:bottom w:val="single" w:sz="4" w:space="0" w:color="auto"/>
              <w:right w:val="single" w:sz="4" w:space="0" w:color="auto"/>
            </w:tcBorders>
            <w:shd w:val="clear" w:color="auto" w:fill="auto"/>
            <w:noWrap/>
            <w:vAlign w:val="center"/>
            <w:hideMark/>
          </w:tcPr>
          <w:p w14:paraId="443CFA1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45</w:t>
            </w:r>
          </w:p>
        </w:tc>
        <w:tc>
          <w:tcPr>
            <w:tcW w:w="1371" w:type="dxa"/>
            <w:tcBorders>
              <w:top w:val="nil"/>
              <w:left w:val="nil"/>
              <w:bottom w:val="single" w:sz="4" w:space="0" w:color="auto"/>
              <w:right w:val="single" w:sz="4" w:space="0" w:color="auto"/>
            </w:tcBorders>
            <w:shd w:val="clear" w:color="auto" w:fill="auto"/>
            <w:noWrap/>
            <w:vAlign w:val="center"/>
            <w:hideMark/>
          </w:tcPr>
          <w:p w14:paraId="725303B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33</w:t>
            </w:r>
          </w:p>
        </w:tc>
        <w:tc>
          <w:tcPr>
            <w:tcW w:w="1057" w:type="dxa"/>
            <w:tcBorders>
              <w:top w:val="nil"/>
              <w:left w:val="nil"/>
              <w:bottom w:val="single" w:sz="4" w:space="0" w:color="auto"/>
              <w:right w:val="single" w:sz="4" w:space="0" w:color="auto"/>
            </w:tcBorders>
            <w:shd w:val="clear" w:color="auto" w:fill="auto"/>
            <w:noWrap/>
            <w:vAlign w:val="center"/>
            <w:hideMark/>
          </w:tcPr>
          <w:p w14:paraId="75C3837C"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182</w:t>
            </w:r>
          </w:p>
        </w:tc>
      </w:tr>
      <w:tr w:rsidR="006E6B8D" w:rsidRPr="006E6B8D" w14:paraId="42573C59"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0622AF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2016</w:t>
            </w:r>
          </w:p>
        </w:tc>
        <w:tc>
          <w:tcPr>
            <w:tcW w:w="1503" w:type="dxa"/>
            <w:tcBorders>
              <w:top w:val="nil"/>
              <w:left w:val="nil"/>
              <w:bottom w:val="single" w:sz="4" w:space="0" w:color="auto"/>
              <w:right w:val="single" w:sz="4" w:space="0" w:color="auto"/>
            </w:tcBorders>
            <w:shd w:val="clear" w:color="auto" w:fill="auto"/>
            <w:noWrap/>
            <w:vAlign w:val="center"/>
            <w:hideMark/>
          </w:tcPr>
          <w:p w14:paraId="4116640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102</w:t>
            </w:r>
          </w:p>
        </w:tc>
        <w:tc>
          <w:tcPr>
            <w:tcW w:w="1336" w:type="dxa"/>
            <w:tcBorders>
              <w:top w:val="nil"/>
              <w:left w:val="nil"/>
              <w:bottom w:val="single" w:sz="4" w:space="0" w:color="auto"/>
              <w:right w:val="single" w:sz="4" w:space="0" w:color="auto"/>
            </w:tcBorders>
            <w:shd w:val="clear" w:color="auto" w:fill="auto"/>
            <w:noWrap/>
            <w:vAlign w:val="center"/>
            <w:hideMark/>
          </w:tcPr>
          <w:p w14:paraId="1308196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347</w:t>
            </w:r>
          </w:p>
        </w:tc>
        <w:tc>
          <w:tcPr>
            <w:tcW w:w="1450" w:type="dxa"/>
            <w:tcBorders>
              <w:top w:val="nil"/>
              <w:left w:val="nil"/>
              <w:bottom w:val="single" w:sz="4" w:space="0" w:color="auto"/>
              <w:right w:val="single" w:sz="4" w:space="0" w:color="auto"/>
            </w:tcBorders>
            <w:shd w:val="clear" w:color="auto" w:fill="auto"/>
            <w:noWrap/>
            <w:vAlign w:val="center"/>
            <w:hideMark/>
          </w:tcPr>
          <w:p w14:paraId="38C3CC2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51</w:t>
            </w:r>
          </w:p>
        </w:tc>
        <w:tc>
          <w:tcPr>
            <w:tcW w:w="1371" w:type="dxa"/>
            <w:tcBorders>
              <w:top w:val="nil"/>
              <w:left w:val="nil"/>
              <w:bottom w:val="single" w:sz="4" w:space="0" w:color="auto"/>
              <w:right w:val="single" w:sz="4" w:space="0" w:color="auto"/>
            </w:tcBorders>
            <w:shd w:val="clear" w:color="auto" w:fill="auto"/>
            <w:noWrap/>
            <w:vAlign w:val="center"/>
            <w:hideMark/>
          </w:tcPr>
          <w:p w14:paraId="4A7CBDE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35</w:t>
            </w:r>
          </w:p>
        </w:tc>
        <w:tc>
          <w:tcPr>
            <w:tcW w:w="1057" w:type="dxa"/>
            <w:tcBorders>
              <w:top w:val="nil"/>
              <w:left w:val="nil"/>
              <w:bottom w:val="single" w:sz="4" w:space="0" w:color="auto"/>
              <w:right w:val="single" w:sz="4" w:space="0" w:color="auto"/>
            </w:tcBorders>
            <w:shd w:val="clear" w:color="auto" w:fill="auto"/>
            <w:noWrap/>
            <w:vAlign w:val="center"/>
            <w:hideMark/>
          </w:tcPr>
          <w:p w14:paraId="2E8F164C"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139</w:t>
            </w:r>
          </w:p>
        </w:tc>
      </w:tr>
      <w:tr w:rsidR="006E6B8D" w:rsidRPr="006E6B8D" w14:paraId="5FACA5EA"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27B2FAE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2017</w:t>
            </w:r>
          </w:p>
        </w:tc>
        <w:tc>
          <w:tcPr>
            <w:tcW w:w="1503" w:type="dxa"/>
            <w:tcBorders>
              <w:top w:val="nil"/>
              <w:left w:val="nil"/>
              <w:bottom w:val="single" w:sz="4" w:space="0" w:color="auto"/>
              <w:right w:val="single" w:sz="4" w:space="0" w:color="auto"/>
            </w:tcBorders>
            <w:shd w:val="clear" w:color="auto" w:fill="auto"/>
            <w:noWrap/>
            <w:vAlign w:val="center"/>
            <w:hideMark/>
          </w:tcPr>
          <w:p w14:paraId="185017DC"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96</w:t>
            </w:r>
          </w:p>
        </w:tc>
        <w:tc>
          <w:tcPr>
            <w:tcW w:w="1336" w:type="dxa"/>
            <w:tcBorders>
              <w:top w:val="nil"/>
              <w:left w:val="nil"/>
              <w:bottom w:val="single" w:sz="4" w:space="0" w:color="auto"/>
              <w:right w:val="single" w:sz="4" w:space="0" w:color="auto"/>
            </w:tcBorders>
            <w:shd w:val="clear" w:color="auto" w:fill="auto"/>
            <w:noWrap/>
            <w:vAlign w:val="center"/>
            <w:hideMark/>
          </w:tcPr>
          <w:p w14:paraId="53AFFF47"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363</w:t>
            </w:r>
          </w:p>
        </w:tc>
        <w:tc>
          <w:tcPr>
            <w:tcW w:w="1450" w:type="dxa"/>
            <w:tcBorders>
              <w:top w:val="nil"/>
              <w:left w:val="nil"/>
              <w:bottom w:val="single" w:sz="4" w:space="0" w:color="auto"/>
              <w:right w:val="single" w:sz="4" w:space="0" w:color="auto"/>
            </w:tcBorders>
            <w:shd w:val="clear" w:color="auto" w:fill="auto"/>
            <w:noWrap/>
            <w:vAlign w:val="center"/>
            <w:hideMark/>
          </w:tcPr>
          <w:p w14:paraId="21E1350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57</w:t>
            </w:r>
          </w:p>
        </w:tc>
        <w:tc>
          <w:tcPr>
            <w:tcW w:w="1371" w:type="dxa"/>
            <w:tcBorders>
              <w:top w:val="nil"/>
              <w:left w:val="nil"/>
              <w:bottom w:val="single" w:sz="4" w:space="0" w:color="auto"/>
              <w:right w:val="single" w:sz="4" w:space="0" w:color="auto"/>
            </w:tcBorders>
            <w:shd w:val="clear" w:color="auto" w:fill="auto"/>
            <w:noWrap/>
            <w:vAlign w:val="center"/>
            <w:hideMark/>
          </w:tcPr>
          <w:p w14:paraId="57BB9558"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35</w:t>
            </w:r>
          </w:p>
        </w:tc>
        <w:tc>
          <w:tcPr>
            <w:tcW w:w="1057" w:type="dxa"/>
            <w:tcBorders>
              <w:top w:val="nil"/>
              <w:left w:val="nil"/>
              <w:bottom w:val="single" w:sz="4" w:space="0" w:color="auto"/>
              <w:right w:val="single" w:sz="4" w:space="0" w:color="auto"/>
            </w:tcBorders>
            <w:shd w:val="clear" w:color="auto" w:fill="auto"/>
            <w:noWrap/>
            <w:vAlign w:val="center"/>
            <w:hideMark/>
          </w:tcPr>
          <w:p w14:paraId="525D485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143</w:t>
            </w:r>
          </w:p>
        </w:tc>
      </w:tr>
      <w:tr w:rsidR="006E6B8D" w:rsidRPr="006E6B8D" w14:paraId="55F3B3B0"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7D65F55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2018</w:t>
            </w:r>
          </w:p>
        </w:tc>
        <w:tc>
          <w:tcPr>
            <w:tcW w:w="1503" w:type="dxa"/>
            <w:tcBorders>
              <w:top w:val="nil"/>
              <w:left w:val="nil"/>
              <w:bottom w:val="single" w:sz="4" w:space="0" w:color="auto"/>
              <w:right w:val="single" w:sz="4" w:space="0" w:color="auto"/>
            </w:tcBorders>
            <w:shd w:val="clear" w:color="auto" w:fill="auto"/>
            <w:noWrap/>
            <w:vAlign w:val="center"/>
            <w:hideMark/>
          </w:tcPr>
          <w:p w14:paraId="4B813988"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99</w:t>
            </w:r>
          </w:p>
        </w:tc>
        <w:tc>
          <w:tcPr>
            <w:tcW w:w="1336" w:type="dxa"/>
            <w:tcBorders>
              <w:top w:val="nil"/>
              <w:left w:val="nil"/>
              <w:bottom w:val="single" w:sz="4" w:space="0" w:color="auto"/>
              <w:right w:val="single" w:sz="4" w:space="0" w:color="auto"/>
            </w:tcBorders>
            <w:shd w:val="clear" w:color="auto" w:fill="auto"/>
            <w:noWrap/>
            <w:vAlign w:val="center"/>
            <w:hideMark/>
          </w:tcPr>
          <w:p w14:paraId="3789023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337</w:t>
            </w:r>
          </w:p>
        </w:tc>
        <w:tc>
          <w:tcPr>
            <w:tcW w:w="1450" w:type="dxa"/>
            <w:tcBorders>
              <w:top w:val="nil"/>
              <w:left w:val="nil"/>
              <w:bottom w:val="single" w:sz="4" w:space="0" w:color="auto"/>
              <w:right w:val="single" w:sz="4" w:space="0" w:color="auto"/>
            </w:tcBorders>
            <w:shd w:val="clear" w:color="auto" w:fill="auto"/>
            <w:noWrap/>
            <w:vAlign w:val="center"/>
            <w:hideMark/>
          </w:tcPr>
          <w:p w14:paraId="1E27538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46</w:t>
            </w:r>
          </w:p>
        </w:tc>
        <w:tc>
          <w:tcPr>
            <w:tcW w:w="1371" w:type="dxa"/>
            <w:tcBorders>
              <w:top w:val="nil"/>
              <w:left w:val="nil"/>
              <w:bottom w:val="single" w:sz="4" w:space="0" w:color="auto"/>
              <w:right w:val="single" w:sz="4" w:space="0" w:color="auto"/>
            </w:tcBorders>
            <w:shd w:val="clear" w:color="auto" w:fill="auto"/>
            <w:noWrap/>
            <w:vAlign w:val="center"/>
            <w:hideMark/>
          </w:tcPr>
          <w:p w14:paraId="65BBF719"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32</w:t>
            </w:r>
          </w:p>
        </w:tc>
        <w:tc>
          <w:tcPr>
            <w:tcW w:w="1057" w:type="dxa"/>
            <w:tcBorders>
              <w:top w:val="nil"/>
              <w:left w:val="nil"/>
              <w:bottom w:val="single" w:sz="4" w:space="0" w:color="auto"/>
              <w:right w:val="single" w:sz="4" w:space="0" w:color="auto"/>
            </w:tcBorders>
            <w:shd w:val="clear" w:color="auto" w:fill="auto"/>
            <w:noWrap/>
            <w:vAlign w:val="center"/>
            <w:hideMark/>
          </w:tcPr>
          <w:p w14:paraId="7703557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145</w:t>
            </w:r>
          </w:p>
        </w:tc>
      </w:tr>
      <w:tr w:rsidR="006E6B8D" w:rsidRPr="006E6B8D" w14:paraId="4A4D34C7" w14:textId="77777777" w:rsidTr="007D3354">
        <w:trPr>
          <w:trHeight w:val="300"/>
        </w:trPr>
        <w:tc>
          <w:tcPr>
            <w:tcW w:w="587" w:type="dxa"/>
            <w:tcBorders>
              <w:top w:val="nil"/>
              <w:left w:val="nil"/>
              <w:bottom w:val="nil"/>
              <w:right w:val="nil"/>
            </w:tcBorders>
            <w:shd w:val="clear" w:color="auto" w:fill="auto"/>
            <w:noWrap/>
            <w:vAlign w:val="center"/>
            <w:hideMark/>
          </w:tcPr>
          <w:p w14:paraId="01415CF4" w14:textId="77777777" w:rsidR="006E6B8D" w:rsidRPr="006E6B8D" w:rsidRDefault="006E6B8D" w:rsidP="006E6B8D">
            <w:pPr>
              <w:spacing w:after="120"/>
              <w:rPr>
                <w:rFonts w:ascii="Franklin Gothic Book" w:eastAsia="Times New Roman" w:hAnsi="Franklin Gothic Book"/>
                <w:color w:val="000000"/>
              </w:rPr>
            </w:pPr>
          </w:p>
        </w:tc>
        <w:tc>
          <w:tcPr>
            <w:tcW w:w="1503" w:type="dxa"/>
            <w:tcBorders>
              <w:top w:val="nil"/>
              <w:left w:val="nil"/>
              <w:bottom w:val="nil"/>
              <w:right w:val="nil"/>
            </w:tcBorders>
            <w:shd w:val="clear" w:color="auto" w:fill="auto"/>
            <w:noWrap/>
            <w:vAlign w:val="center"/>
            <w:hideMark/>
          </w:tcPr>
          <w:p w14:paraId="4397B357" w14:textId="77777777" w:rsidR="006E6B8D" w:rsidRPr="006E6B8D" w:rsidRDefault="006E6B8D" w:rsidP="006E6B8D">
            <w:pPr>
              <w:spacing w:after="120"/>
              <w:rPr>
                <w:rFonts w:ascii="Franklin Gothic Book" w:eastAsia="Times New Roman" w:hAnsi="Franklin Gothic Book"/>
                <w:color w:val="000000"/>
              </w:rPr>
            </w:pPr>
          </w:p>
        </w:tc>
        <w:tc>
          <w:tcPr>
            <w:tcW w:w="1336" w:type="dxa"/>
            <w:tcBorders>
              <w:top w:val="nil"/>
              <w:left w:val="nil"/>
              <w:bottom w:val="nil"/>
              <w:right w:val="nil"/>
            </w:tcBorders>
            <w:shd w:val="clear" w:color="auto" w:fill="auto"/>
            <w:noWrap/>
            <w:vAlign w:val="center"/>
            <w:hideMark/>
          </w:tcPr>
          <w:p w14:paraId="2DC7DB03" w14:textId="77777777" w:rsidR="006E6B8D" w:rsidRPr="006E6B8D" w:rsidRDefault="006E6B8D" w:rsidP="006E6B8D">
            <w:pPr>
              <w:spacing w:after="120"/>
              <w:rPr>
                <w:rFonts w:ascii="Franklin Gothic Book" w:eastAsia="Times New Roman" w:hAnsi="Franklin Gothic Book"/>
                <w:color w:val="000000"/>
              </w:rPr>
            </w:pPr>
          </w:p>
        </w:tc>
        <w:tc>
          <w:tcPr>
            <w:tcW w:w="1450" w:type="dxa"/>
            <w:tcBorders>
              <w:top w:val="nil"/>
              <w:left w:val="nil"/>
              <w:bottom w:val="nil"/>
              <w:right w:val="nil"/>
            </w:tcBorders>
            <w:shd w:val="clear" w:color="auto" w:fill="auto"/>
            <w:noWrap/>
            <w:vAlign w:val="center"/>
            <w:hideMark/>
          </w:tcPr>
          <w:p w14:paraId="6729CF30"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49FE611E"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3EE09F54"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7D4D513" w14:textId="77777777" w:rsidTr="007D3354">
        <w:trPr>
          <w:trHeight w:val="300"/>
        </w:trPr>
        <w:tc>
          <w:tcPr>
            <w:tcW w:w="487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EEE994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Sírhelyek újraváltása</w:t>
            </w:r>
          </w:p>
        </w:tc>
        <w:tc>
          <w:tcPr>
            <w:tcW w:w="1371" w:type="dxa"/>
            <w:tcBorders>
              <w:top w:val="nil"/>
              <w:left w:val="nil"/>
              <w:bottom w:val="nil"/>
              <w:right w:val="nil"/>
            </w:tcBorders>
            <w:shd w:val="clear" w:color="auto" w:fill="auto"/>
            <w:noWrap/>
            <w:vAlign w:val="center"/>
            <w:hideMark/>
          </w:tcPr>
          <w:p w14:paraId="727AEA3E"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7079483A"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5C0031B5" w14:textId="77777777" w:rsidTr="007D3354">
        <w:trPr>
          <w:trHeight w:val="9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AFF2B6B"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ÉV</w:t>
            </w:r>
          </w:p>
        </w:tc>
        <w:tc>
          <w:tcPr>
            <w:tcW w:w="2839" w:type="dxa"/>
            <w:gridSpan w:val="2"/>
            <w:tcBorders>
              <w:top w:val="single" w:sz="4" w:space="0" w:color="auto"/>
              <w:left w:val="nil"/>
              <w:bottom w:val="single" w:sz="4" w:space="0" w:color="auto"/>
              <w:right w:val="single" w:sz="4" w:space="0" w:color="000000"/>
            </w:tcBorders>
            <w:shd w:val="clear" w:color="auto" w:fill="auto"/>
            <w:vAlign w:val="center"/>
            <w:hideMark/>
          </w:tcPr>
          <w:p w14:paraId="6A3188E7"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Adott évben megváltott</w:t>
            </w:r>
          </w:p>
        </w:tc>
        <w:tc>
          <w:tcPr>
            <w:tcW w:w="1450" w:type="dxa"/>
            <w:vMerge w:val="restart"/>
            <w:tcBorders>
              <w:top w:val="nil"/>
              <w:left w:val="single" w:sz="4" w:space="0" w:color="auto"/>
              <w:bottom w:val="single" w:sz="4" w:space="0" w:color="000000"/>
              <w:right w:val="single" w:sz="4" w:space="0" w:color="auto"/>
            </w:tcBorders>
            <w:shd w:val="clear" w:color="auto" w:fill="auto"/>
            <w:vAlign w:val="center"/>
            <w:hideMark/>
          </w:tcPr>
          <w:p w14:paraId="095DE861"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Lejárt, meg nem váltott (db)</w:t>
            </w:r>
          </w:p>
        </w:tc>
        <w:tc>
          <w:tcPr>
            <w:tcW w:w="1371" w:type="dxa"/>
            <w:tcBorders>
              <w:top w:val="nil"/>
              <w:left w:val="nil"/>
              <w:bottom w:val="nil"/>
              <w:right w:val="nil"/>
            </w:tcBorders>
            <w:shd w:val="clear" w:color="auto" w:fill="auto"/>
            <w:noWrap/>
            <w:vAlign w:val="center"/>
            <w:hideMark/>
          </w:tcPr>
          <w:p w14:paraId="72A87846"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441B079F"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3109D01"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E7FC985"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 </w:t>
            </w:r>
          </w:p>
        </w:tc>
        <w:tc>
          <w:tcPr>
            <w:tcW w:w="1503" w:type="dxa"/>
            <w:tcBorders>
              <w:top w:val="nil"/>
              <w:left w:val="nil"/>
              <w:bottom w:val="single" w:sz="4" w:space="0" w:color="auto"/>
              <w:right w:val="single" w:sz="4" w:space="0" w:color="auto"/>
            </w:tcBorders>
            <w:shd w:val="clear" w:color="auto" w:fill="auto"/>
            <w:noWrap/>
            <w:vAlign w:val="center"/>
            <w:hideMark/>
          </w:tcPr>
          <w:p w14:paraId="5762A1D9"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koporsós (db)</w:t>
            </w:r>
          </w:p>
        </w:tc>
        <w:tc>
          <w:tcPr>
            <w:tcW w:w="1336" w:type="dxa"/>
            <w:tcBorders>
              <w:top w:val="nil"/>
              <w:left w:val="nil"/>
              <w:bottom w:val="single" w:sz="4" w:space="0" w:color="auto"/>
              <w:right w:val="single" w:sz="4" w:space="0" w:color="auto"/>
            </w:tcBorders>
            <w:shd w:val="clear" w:color="auto" w:fill="auto"/>
            <w:noWrap/>
            <w:vAlign w:val="center"/>
            <w:hideMark/>
          </w:tcPr>
          <w:p w14:paraId="7DE7D3F3"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urnás (db)</w:t>
            </w:r>
          </w:p>
        </w:tc>
        <w:tc>
          <w:tcPr>
            <w:tcW w:w="1450" w:type="dxa"/>
            <w:vMerge/>
            <w:tcBorders>
              <w:top w:val="nil"/>
              <w:left w:val="single" w:sz="4" w:space="0" w:color="auto"/>
              <w:bottom w:val="single" w:sz="4" w:space="0" w:color="000000"/>
              <w:right w:val="single" w:sz="4" w:space="0" w:color="auto"/>
            </w:tcBorders>
            <w:vAlign w:val="center"/>
            <w:hideMark/>
          </w:tcPr>
          <w:p w14:paraId="41BB147A" w14:textId="77777777" w:rsidR="006E6B8D" w:rsidRPr="006E6B8D" w:rsidRDefault="006E6B8D" w:rsidP="006E6B8D">
            <w:pPr>
              <w:spacing w:after="120"/>
              <w:rPr>
                <w:rFonts w:ascii="Franklin Gothic Book" w:eastAsia="Times New Roman" w:hAnsi="Franklin Gothic Book"/>
                <w:b/>
                <w:bCs/>
                <w:color w:val="000000"/>
              </w:rPr>
            </w:pPr>
          </w:p>
        </w:tc>
        <w:tc>
          <w:tcPr>
            <w:tcW w:w="1371" w:type="dxa"/>
            <w:tcBorders>
              <w:top w:val="nil"/>
              <w:left w:val="nil"/>
              <w:bottom w:val="nil"/>
              <w:right w:val="nil"/>
            </w:tcBorders>
            <w:shd w:val="clear" w:color="auto" w:fill="auto"/>
            <w:noWrap/>
            <w:vAlign w:val="center"/>
            <w:hideMark/>
          </w:tcPr>
          <w:p w14:paraId="410D6842"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3A6580F2"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5DEEC01"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F64081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2015</w:t>
            </w:r>
          </w:p>
        </w:tc>
        <w:tc>
          <w:tcPr>
            <w:tcW w:w="1503" w:type="dxa"/>
            <w:tcBorders>
              <w:top w:val="nil"/>
              <w:left w:val="nil"/>
              <w:bottom w:val="single" w:sz="4" w:space="0" w:color="auto"/>
              <w:right w:val="single" w:sz="4" w:space="0" w:color="auto"/>
            </w:tcBorders>
            <w:shd w:val="clear" w:color="auto" w:fill="auto"/>
            <w:noWrap/>
            <w:vAlign w:val="center"/>
            <w:hideMark/>
          </w:tcPr>
          <w:p w14:paraId="0B96C38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153</w:t>
            </w:r>
          </w:p>
        </w:tc>
        <w:tc>
          <w:tcPr>
            <w:tcW w:w="1336" w:type="dxa"/>
            <w:tcBorders>
              <w:top w:val="nil"/>
              <w:left w:val="nil"/>
              <w:bottom w:val="single" w:sz="4" w:space="0" w:color="auto"/>
              <w:right w:val="single" w:sz="4" w:space="0" w:color="auto"/>
            </w:tcBorders>
            <w:shd w:val="clear" w:color="auto" w:fill="auto"/>
            <w:noWrap/>
            <w:vAlign w:val="center"/>
            <w:hideMark/>
          </w:tcPr>
          <w:p w14:paraId="31D6F658"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204</w:t>
            </w:r>
          </w:p>
        </w:tc>
        <w:tc>
          <w:tcPr>
            <w:tcW w:w="1450" w:type="dxa"/>
            <w:tcBorders>
              <w:top w:val="nil"/>
              <w:left w:val="nil"/>
              <w:bottom w:val="single" w:sz="4" w:space="0" w:color="auto"/>
              <w:right w:val="single" w:sz="4" w:space="0" w:color="auto"/>
            </w:tcBorders>
            <w:shd w:val="clear" w:color="auto" w:fill="auto"/>
            <w:noWrap/>
            <w:vAlign w:val="center"/>
            <w:hideMark/>
          </w:tcPr>
          <w:p w14:paraId="1EB5569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2587</w:t>
            </w:r>
          </w:p>
        </w:tc>
        <w:tc>
          <w:tcPr>
            <w:tcW w:w="1371" w:type="dxa"/>
            <w:tcBorders>
              <w:top w:val="nil"/>
              <w:left w:val="nil"/>
              <w:bottom w:val="nil"/>
              <w:right w:val="nil"/>
            </w:tcBorders>
            <w:shd w:val="clear" w:color="auto" w:fill="auto"/>
            <w:noWrap/>
            <w:vAlign w:val="center"/>
            <w:hideMark/>
          </w:tcPr>
          <w:p w14:paraId="2DC71F9E"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4B14BE8C"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52C0A73B"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410D8D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2016</w:t>
            </w:r>
          </w:p>
        </w:tc>
        <w:tc>
          <w:tcPr>
            <w:tcW w:w="1503" w:type="dxa"/>
            <w:tcBorders>
              <w:top w:val="nil"/>
              <w:left w:val="nil"/>
              <w:bottom w:val="single" w:sz="4" w:space="0" w:color="auto"/>
              <w:right w:val="single" w:sz="4" w:space="0" w:color="auto"/>
            </w:tcBorders>
            <w:shd w:val="clear" w:color="auto" w:fill="auto"/>
            <w:noWrap/>
            <w:vAlign w:val="center"/>
            <w:hideMark/>
          </w:tcPr>
          <w:p w14:paraId="155AF73D"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177</w:t>
            </w:r>
          </w:p>
        </w:tc>
        <w:tc>
          <w:tcPr>
            <w:tcW w:w="1336" w:type="dxa"/>
            <w:tcBorders>
              <w:top w:val="nil"/>
              <w:left w:val="nil"/>
              <w:bottom w:val="single" w:sz="4" w:space="0" w:color="auto"/>
              <w:right w:val="single" w:sz="4" w:space="0" w:color="auto"/>
            </w:tcBorders>
            <w:shd w:val="clear" w:color="auto" w:fill="auto"/>
            <w:noWrap/>
            <w:vAlign w:val="center"/>
            <w:hideMark/>
          </w:tcPr>
          <w:p w14:paraId="5DCB97CE"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252</w:t>
            </w:r>
          </w:p>
        </w:tc>
        <w:tc>
          <w:tcPr>
            <w:tcW w:w="1450" w:type="dxa"/>
            <w:tcBorders>
              <w:top w:val="nil"/>
              <w:left w:val="nil"/>
              <w:bottom w:val="single" w:sz="4" w:space="0" w:color="auto"/>
              <w:right w:val="single" w:sz="4" w:space="0" w:color="auto"/>
            </w:tcBorders>
            <w:shd w:val="clear" w:color="auto" w:fill="auto"/>
            <w:noWrap/>
            <w:vAlign w:val="center"/>
            <w:hideMark/>
          </w:tcPr>
          <w:p w14:paraId="668B9FF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2991</w:t>
            </w:r>
          </w:p>
        </w:tc>
        <w:tc>
          <w:tcPr>
            <w:tcW w:w="1371" w:type="dxa"/>
            <w:tcBorders>
              <w:top w:val="nil"/>
              <w:left w:val="nil"/>
              <w:bottom w:val="nil"/>
              <w:right w:val="nil"/>
            </w:tcBorders>
            <w:shd w:val="clear" w:color="auto" w:fill="auto"/>
            <w:noWrap/>
            <w:vAlign w:val="center"/>
            <w:hideMark/>
          </w:tcPr>
          <w:p w14:paraId="15849050"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19A10EC7"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2F96900"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43DC727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2017</w:t>
            </w:r>
          </w:p>
        </w:tc>
        <w:tc>
          <w:tcPr>
            <w:tcW w:w="1503" w:type="dxa"/>
            <w:tcBorders>
              <w:top w:val="nil"/>
              <w:left w:val="nil"/>
              <w:bottom w:val="single" w:sz="4" w:space="0" w:color="auto"/>
              <w:right w:val="single" w:sz="4" w:space="0" w:color="auto"/>
            </w:tcBorders>
            <w:shd w:val="clear" w:color="auto" w:fill="auto"/>
            <w:noWrap/>
            <w:vAlign w:val="center"/>
            <w:hideMark/>
          </w:tcPr>
          <w:p w14:paraId="7B1F94D1"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100</w:t>
            </w:r>
          </w:p>
        </w:tc>
        <w:tc>
          <w:tcPr>
            <w:tcW w:w="1336" w:type="dxa"/>
            <w:tcBorders>
              <w:top w:val="nil"/>
              <w:left w:val="nil"/>
              <w:bottom w:val="single" w:sz="4" w:space="0" w:color="auto"/>
              <w:right w:val="single" w:sz="4" w:space="0" w:color="auto"/>
            </w:tcBorders>
            <w:shd w:val="clear" w:color="auto" w:fill="auto"/>
            <w:noWrap/>
            <w:vAlign w:val="center"/>
            <w:hideMark/>
          </w:tcPr>
          <w:p w14:paraId="059D1D7A"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228</w:t>
            </w:r>
          </w:p>
        </w:tc>
        <w:tc>
          <w:tcPr>
            <w:tcW w:w="1450" w:type="dxa"/>
            <w:tcBorders>
              <w:top w:val="nil"/>
              <w:left w:val="nil"/>
              <w:bottom w:val="single" w:sz="4" w:space="0" w:color="auto"/>
              <w:right w:val="single" w:sz="4" w:space="0" w:color="auto"/>
            </w:tcBorders>
            <w:shd w:val="clear" w:color="auto" w:fill="auto"/>
            <w:noWrap/>
            <w:vAlign w:val="center"/>
            <w:hideMark/>
          </w:tcPr>
          <w:p w14:paraId="7780750F"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3114</w:t>
            </w:r>
          </w:p>
        </w:tc>
        <w:tc>
          <w:tcPr>
            <w:tcW w:w="1371" w:type="dxa"/>
            <w:tcBorders>
              <w:top w:val="nil"/>
              <w:left w:val="nil"/>
              <w:bottom w:val="nil"/>
              <w:right w:val="nil"/>
            </w:tcBorders>
            <w:shd w:val="clear" w:color="auto" w:fill="auto"/>
            <w:noWrap/>
            <w:vAlign w:val="center"/>
            <w:hideMark/>
          </w:tcPr>
          <w:p w14:paraId="1617B2F1"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26389002"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3686338" w14:textId="77777777" w:rsidTr="007D3354">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53E21C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2018</w:t>
            </w:r>
          </w:p>
        </w:tc>
        <w:tc>
          <w:tcPr>
            <w:tcW w:w="1503" w:type="dxa"/>
            <w:tcBorders>
              <w:top w:val="nil"/>
              <w:left w:val="nil"/>
              <w:bottom w:val="single" w:sz="4" w:space="0" w:color="auto"/>
              <w:right w:val="single" w:sz="4" w:space="0" w:color="auto"/>
            </w:tcBorders>
            <w:shd w:val="clear" w:color="auto" w:fill="auto"/>
            <w:noWrap/>
            <w:vAlign w:val="center"/>
            <w:hideMark/>
          </w:tcPr>
          <w:p w14:paraId="0BA1D384"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181</w:t>
            </w:r>
          </w:p>
        </w:tc>
        <w:tc>
          <w:tcPr>
            <w:tcW w:w="1336" w:type="dxa"/>
            <w:tcBorders>
              <w:top w:val="nil"/>
              <w:left w:val="nil"/>
              <w:bottom w:val="single" w:sz="4" w:space="0" w:color="auto"/>
              <w:right w:val="single" w:sz="4" w:space="0" w:color="auto"/>
            </w:tcBorders>
            <w:shd w:val="clear" w:color="auto" w:fill="auto"/>
            <w:noWrap/>
            <w:vAlign w:val="center"/>
            <w:hideMark/>
          </w:tcPr>
          <w:p w14:paraId="5A3C1FBB"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226</w:t>
            </w:r>
          </w:p>
        </w:tc>
        <w:tc>
          <w:tcPr>
            <w:tcW w:w="1450" w:type="dxa"/>
            <w:tcBorders>
              <w:top w:val="nil"/>
              <w:left w:val="nil"/>
              <w:bottom w:val="single" w:sz="4" w:space="0" w:color="auto"/>
              <w:right w:val="single" w:sz="4" w:space="0" w:color="auto"/>
            </w:tcBorders>
            <w:shd w:val="clear" w:color="auto" w:fill="auto"/>
            <w:noWrap/>
            <w:vAlign w:val="center"/>
            <w:hideMark/>
          </w:tcPr>
          <w:p w14:paraId="4F9A2C4A"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3370</w:t>
            </w:r>
          </w:p>
        </w:tc>
        <w:tc>
          <w:tcPr>
            <w:tcW w:w="1371" w:type="dxa"/>
            <w:tcBorders>
              <w:top w:val="nil"/>
              <w:left w:val="nil"/>
              <w:bottom w:val="nil"/>
              <w:right w:val="nil"/>
            </w:tcBorders>
            <w:shd w:val="clear" w:color="auto" w:fill="auto"/>
            <w:noWrap/>
            <w:vAlign w:val="center"/>
            <w:hideMark/>
          </w:tcPr>
          <w:p w14:paraId="68A1E72D"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262E9073"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3E6A7D3" w14:textId="77777777" w:rsidTr="007D3354">
        <w:trPr>
          <w:trHeight w:val="300"/>
        </w:trPr>
        <w:tc>
          <w:tcPr>
            <w:tcW w:w="587" w:type="dxa"/>
            <w:tcBorders>
              <w:top w:val="nil"/>
              <w:left w:val="nil"/>
              <w:bottom w:val="nil"/>
              <w:right w:val="nil"/>
            </w:tcBorders>
            <w:shd w:val="clear" w:color="auto" w:fill="auto"/>
            <w:noWrap/>
            <w:vAlign w:val="center"/>
            <w:hideMark/>
          </w:tcPr>
          <w:p w14:paraId="36B33436" w14:textId="77777777" w:rsidR="006E6B8D" w:rsidRPr="006E6B8D" w:rsidRDefault="006E6B8D" w:rsidP="006E6B8D">
            <w:pPr>
              <w:spacing w:after="120"/>
              <w:rPr>
                <w:rFonts w:ascii="Franklin Gothic Book" w:eastAsia="Times New Roman" w:hAnsi="Franklin Gothic Book"/>
                <w:color w:val="000000"/>
              </w:rPr>
            </w:pPr>
          </w:p>
        </w:tc>
        <w:tc>
          <w:tcPr>
            <w:tcW w:w="1503" w:type="dxa"/>
            <w:tcBorders>
              <w:top w:val="nil"/>
              <w:left w:val="nil"/>
              <w:bottom w:val="nil"/>
              <w:right w:val="nil"/>
            </w:tcBorders>
            <w:shd w:val="clear" w:color="auto" w:fill="auto"/>
            <w:noWrap/>
            <w:vAlign w:val="center"/>
            <w:hideMark/>
          </w:tcPr>
          <w:p w14:paraId="13E6BF6E" w14:textId="77777777" w:rsidR="006E6B8D" w:rsidRPr="006E6B8D" w:rsidRDefault="006E6B8D" w:rsidP="006E6B8D">
            <w:pPr>
              <w:spacing w:after="120"/>
              <w:rPr>
                <w:rFonts w:ascii="Franklin Gothic Book" w:eastAsia="Times New Roman" w:hAnsi="Franklin Gothic Book"/>
                <w:color w:val="000000"/>
              </w:rPr>
            </w:pPr>
          </w:p>
        </w:tc>
        <w:tc>
          <w:tcPr>
            <w:tcW w:w="1336" w:type="dxa"/>
            <w:tcBorders>
              <w:top w:val="nil"/>
              <w:left w:val="nil"/>
              <w:bottom w:val="nil"/>
              <w:right w:val="nil"/>
            </w:tcBorders>
            <w:shd w:val="clear" w:color="auto" w:fill="auto"/>
            <w:noWrap/>
            <w:vAlign w:val="center"/>
            <w:hideMark/>
          </w:tcPr>
          <w:p w14:paraId="164AA133" w14:textId="77777777" w:rsidR="006E6B8D" w:rsidRPr="006E6B8D" w:rsidRDefault="006E6B8D" w:rsidP="006E6B8D">
            <w:pPr>
              <w:spacing w:after="120"/>
              <w:rPr>
                <w:rFonts w:ascii="Franklin Gothic Book" w:eastAsia="Times New Roman" w:hAnsi="Franklin Gothic Book"/>
                <w:color w:val="000000"/>
              </w:rPr>
            </w:pPr>
          </w:p>
        </w:tc>
        <w:tc>
          <w:tcPr>
            <w:tcW w:w="1450" w:type="dxa"/>
            <w:tcBorders>
              <w:top w:val="nil"/>
              <w:left w:val="nil"/>
              <w:bottom w:val="nil"/>
              <w:right w:val="nil"/>
            </w:tcBorders>
            <w:shd w:val="clear" w:color="auto" w:fill="auto"/>
            <w:noWrap/>
            <w:vAlign w:val="center"/>
            <w:hideMark/>
          </w:tcPr>
          <w:p w14:paraId="4816EAE2"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323DB346"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4134FBD"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700448FB" w14:textId="77777777" w:rsidTr="007D3354">
        <w:trPr>
          <w:trHeight w:val="705"/>
        </w:trPr>
        <w:tc>
          <w:tcPr>
            <w:tcW w:w="342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2C14342"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lastRenderedPageBreak/>
              <w:t>2020-tól újraváltásra váró sírhelyek száma</w:t>
            </w:r>
          </w:p>
        </w:tc>
        <w:tc>
          <w:tcPr>
            <w:tcW w:w="1450" w:type="dxa"/>
            <w:tcBorders>
              <w:top w:val="nil"/>
              <w:left w:val="nil"/>
              <w:bottom w:val="nil"/>
              <w:right w:val="nil"/>
            </w:tcBorders>
            <w:shd w:val="clear" w:color="auto" w:fill="auto"/>
            <w:noWrap/>
            <w:vAlign w:val="center"/>
            <w:hideMark/>
          </w:tcPr>
          <w:p w14:paraId="7B3E33AF"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1C51B265"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5357CE0"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59C64F6" w14:textId="77777777" w:rsidTr="007D3354">
        <w:trPr>
          <w:trHeight w:val="705"/>
        </w:trPr>
        <w:tc>
          <w:tcPr>
            <w:tcW w:w="20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0BA72"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ÉV</w:t>
            </w:r>
          </w:p>
        </w:tc>
        <w:tc>
          <w:tcPr>
            <w:tcW w:w="1336" w:type="dxa"/>
            <w:tcBorders>
              <w:top w:val="nil"/>
              <w:left w:val="nil"/>
              <w:bottom w:val="single" w:sz="4" w:space="0" w:color="auto"/>
              <w:right w:val="single" w:sz="4" w:space="0" w:color="auto"/>
            </w:tcBorders>
            <w:shd w:val="clear" w:color="auto" w:fill="auto"/>
            <w:vAlign w:val="center"/>
            <w:hideMark/>
          </w:tcPr>
          <w:p w14:paraId="52AD8B98" w14:textId="77777777" w:rsidR="006E6B8D" w:rsidRPr="006E6B8D" w:rsidRDefault="006E6B8D" w:rsidP="006E6B8D">
            <w:pPr>
              <w:spacing w:after="120"/>
              <w:jc w:val="center"/>
              <w:rPr>
                <w:rFonts w:ascii="Franklin Gothic Book" w:eastAsia="Times New Roman" w:hAnsi="Franklin Gothic Book"/>
                <w:b/>
                <w:bCs/>
                <w:color w:val="000000"/>
              </w:rPr>
            </w:pPr>
            <w:r w:rsidRPr="006E6B8D">
              <w:rPr>
                <w:rFonts w:ascii="Franklin Gothic Book" w:eastAsia="Times New Roman" w:hAnsi="Franklin Gothic Book"/>
                <w:b/>
                <w:bCs/>
                <w:color w:val="000000"/>
              </w:rPr>
              <w:t>Mennyiség (db)</w:t>
            </w:r>
          </w:p>
        </w:tc>
        <w:tc>
          <w:tcPr>
            <w:tcW w:w="1450" w:type="dxa"/>
            <w:tcBorders>
              <w:top w:val="nil"/>
              <w:left w:val="nil"/>
              <w:bottom w:val="nil"/>
              <w:right w:val="nil"/>
            </w:tcBorders>
            <w:shd w:val="clear" w:color="auto" w:fill="auto"/>
            <w:noWrap/>
            <w:vAlign w:val="center"/>
            <w:hideMark/>
          </w:tcPr>
          <w:p w14:paraId="66D11A83"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7EF2FAB0"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4A882FBE"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DB488F9" w14:textId="77777777" w:rsidTr="007D3354">
        <w:trPr>
          <w:trHeight w:val="300"/>
        </w:trPr>
        <w:tc>
          <w:tcPr>
            <w:tcW w:w="20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DA228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2020</w:t>
            </w:r>
          </w:p>
        </w:tc>
        <w:tc>
          <w:tcPr>
            <w:tcW w:w="1336" w:type="dxa"/>
            <w:tcBorders>
              <w:top w:val="nil"/>
              <w:left w:val="nil"/>
              <w:bottom w:val="single" w:sz="4" w:space="0" w:color="auto"/>
              <w:right w:val="single" w:sz="4" w:space="0" w:color="auto"/>
            </w:tcBorders>
            <w:shd w:val="clear" w:color="auto" w:fill="auto"/>
            <w:noWrap/>
            <w:vAlign w:val="center"/>
            <w:hideMark/>
          </w:tcPr>
          <w:p w14:paraId="3A6AB9B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4790</w:t>
            </w:r>
          </w:p>
        </w:tc>
        <w:tc>
          <w:tcPr>
            <w:tcW w:w="1450" w:type="dxa"/>
            <w:tcBorders>
              <w:top w:val="nil"/>
              <w:left w:val="nil"/>
              <w:bottom w:val="nil"/>
              <w:right w:val="nil"/>
            </w:tcBorders>
            <w:shd w:val="clear" w:color="auto" w:fill="auto"/>
            <w:noWrap/>
            <w:vAlign w:val="center"/>
            <w:hideMark/>
          </w:tcPr>
          <w:p w14:paraId="2B631E7C"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14954AB3"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3E5F6BBA"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6E287A8D" w14:textId="77777777" w:rsidTr="007D3354">
        <w:trPr>
          <w:trHeight w:val="300"/>
        </w:trPr>
        <w:tc>
          <w:tcPr>
            <w:tcW w:w="20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1F7A075"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2021</w:t>
            </w:r>
          </w:p>
        </w:tc>
        <w:tc>
          <w:tcPr>
            <w:tcW w:w="1336" w:type="dxa"/>
            <w:tcBorders>
              <w:top w:val="nil"/>
              <w:left w:val="nil"/>
              <w:bottom w:val="single" w:sz="4" w:space="0" w:color="auto"/>
              <w:right w:val="single" w:sz="4" w:space="0" w:color="auto"/>
            </w:tcBorders>
            <w:shd w:val="clear" w:color="auto" w:fill="auto"/>
            <w:noWrap/>
            <w:vAlign w:val="center"/>
            <w:hideMark/>
          </w:tcPr>
          <w:p w14:paraId="53D386D6"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5411</w:t>
            </w:r>
          </w:p>
        </w:tc>
        <w:tc>
          <w:tcPr>
            <w:tcW w:w="1450" w:type="dxa"/>
            <w:tcBorders>
              <w:top w:val="nil"/>
              <w:left w:val="nil"/>
              <w:bottom w:val="nil"/>
              <w:right w:val="nil"/>
            </w:tcBorders>
            <w:shd w:val="clear" w:color="auto" w:fill="auto"/>
            <w:noWrap/>
            <w:vAlign w:val="center"/>
            <w:hideMark/>
          </w:tcPr>
          <w:p w14:paraId="74E8B3E1"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1E49AD69"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B8E5390" w14:textId="77777777" w:rsidR="006E6B8D" w:rsidRPr="006E6B8D" w:rsidRDefault="006E6B8D" w:rsidP="006E6B8D">
            <w:pPr>
              <w:spacing w:after="120"/>
              <w:rPr>
                <w:rFonts w:ascii="Franklin Gothic Book" w:eastAsia="Times New Roman" w:hAnsi="Franklin Gothic Book"/>
                <w:color w:val="000000"/>
              </w:rPr>
            </w:pPr>
          </w:p>
        </w:tc>
      </w:tr>
      <w:tr w:rsidR="006E6B8D" w:rsidRPr="006E6B8D" w14:paraId="5116A997" w14:textId="77777777" w:rsidTr="007D3354">
        <w:trPr>
          <w:trHeight w:val="300"/>
        </w:trPr>
        <w:tc>
          <w:tcPr>
            <w:tcW w:w="209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F258C1"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2022</w:t>
            </w:r>
          </w:p>
        </w:tc>
        <w:tc>
          <w:tcPr>
            <w:tcW w:w="1336" w:type="dxa"/>
            <w:tcBorders>
              <w:top w:val="nil"/>
              <w:left w:val="nil"/>
              <w:bottom w:val="single" w:sz="4" w:space="0" w:color="auto"/>
              <w:right w:val="single" w:sz="4" w:space="0" w:color="auto"/>
            </w:tcBorders>
            <w:shd w:val="clear" w:color="auto" w:fill="auto"/>
            <w:noWrap/>
            <w:vAlign w:val="center"/>
            <w:hideMark/>
          </w:tcPr>
          <w:p w14:paraId="69439C62" w14:textId="77777777" w:rsidR="006E6B8D" w:rsidRPr="006E6B8D" w:rsidRDefault="006E6B8D" w:rsidP="006E6B8D">
            <w:pPr>
              <w:spacing w:after="120"/>
              <w:jc w:val="center"/>
              <w:rPr>
                <w:rFonts w:ascii="Franklin Gothic Book" w:eastAsia="Times New Roman" w:hAnsi="Franklin Gothic Book"/>
                <w:color w:val="000000"/>
              </w:rPr>
            </w:pPr>
            <w:r w:rsidRPr="006E6B8D">
              <w:rPr>
                <w:rFonts w:ascii="Franklin Gothic Book" w:eastAsia="Times New Roman" w:hAnsi="Franklin Gothic Book"/>
                <w:color w:val="000000"/>
              </w:rPr>
              <w:t>5974</w:t>
            </w:r>
          </w:p>
        </w:tc>
        <w:tc>
          <w:tcPr>
            <w:tcW w:w="1450" w:type="dxa"/>
            <w:tcBorders>
              <w:top w:val="nil"/>
              <w:left w:val="nil"/>
              <w:bottom w:val="nil"/>
              <w:right w:val="nil"/>
            </w:tcBorders>
            <w:shd w:val="clear" w:color="auto" w:fill="auto"/>
            <w:noWrap/>
            <w:vAlign w:val="center"/>
            <w:hideMark/>
          </w:tcPr>
          <w:p w14:paraId="61D34540" w14:textId="77777777" w:rsidR="006E6B8D" w:rsidRPr="006E6B8D" w:rsidRDefault="006E6B8D" w:rsidP="006E6B8D">
            <w:pPr>
              <w:spacing w:after="120"/>
              <w:rPr>
                <w:rFonts w:ascii="Franklin Gothic Book" w:eastAsia="Times New Roman" w:hAnsi="Franklin Gothic Book"/>
                <w:color w:val="000000"/>
              </w:rPr>
            </w:pPr>
          </w:p>
        </w:tc>
        <w:tc>
          <w:tcPr>
            <w:tcW w:w="1371" w:type="dxa"/>
            <w:tcBorders>
              <w:top w:val="nil"/>
              <w:left w:val="nil"/>
              <w:bottom w:val="nil"/>
              <w:right w:val="nil"/>
            </w:tcBorders>
            <w:shd w:val="clear" w:color="auto" w:fill="auto"/>
            <w:noWrap/>
            <w:vAlign w:val="center"/>
            <w:hideMark/>
          </w:tcPr>
          <w:p w14:paraId="01148670" w14:textId="77777777" w:rsidR="006E6B8D" w:rsidRPr="006E6B8D" w:rsidRDefault="006E6B8D" w:rsidP="006E6B8D">
            <w:pPr>
              <w:spacing w:after="120"/>
              <w:rPr>
                <w:rFonts w:ascii="Franklin Gothic Book" w:eastAsia="Times New Roman" w:hAnsi="Franklin Gothic Book"/>
                <w:color w:val="000000"/>
              </w:rPr>
            </w:pPr>
          </w:p>
        </w:tc>
        <w:tc>
          <w:tcPr>
            <w:tcW w:w="1057" w:type="dxa"/>
            <w:tcBorders>
              <w:top w:val="nil"/>
              <w:left w:val="nil"/>
              <w:bottom w:val="nil"/>
              <w:right w:val="nil"/>
            </w:tcBorders>
            <w:shd w:val="clear" w:color="auto" w:fill="auto"/>
            <w:noWrap/>
            <w:vAlign w:val="center"/>
            <w:hideMark/>
          </w:tcPr>
          <w:p w14:paraId="0B763688" w14:textId="77777777" w:rsidR="006E6B8D" w:rsidRPr="006E6B8D" w:rsidRDefault="006E6B8D" w:rsidP="006E6B8D">
            <w:pPr>
              <w:spacing w:after="120"/>
              <w:rPr>
                <w:rFonts w:ascii="Franklin Gothic Book" w:eastAsia="Times New Roman" w:hAnsi="Franklin Gothic Book"/>
                <w:color w:val="000000"/>
              </w:rPr>
            </w:pPr>
          </w:p>
        </w:tc>
      </w:tr>
    </w:tbl>
    <w:p w14:paraId="6D74F54F" w14:textId="77777777" w:rsidR="006E6B8D" w:rsidRPr="006E6B8D" w:rsidRDefault="006E6B8D" w:rsidP="006E6B8D">
      <w:pPr>
        <w:spacing w:after="120"/>
        <w:jc w:val="both"/>
        <w:rPr>
          <w:rFonts w:ascii="Franklin Gothic Book" w:eastAsia="MyriadPro-Semibold" w:hAnsi="Franklin Gothic Book" w:cs="Tahoma"/>
          <w:iCs/>
        </w:rPr>
      </w:pPr>
    </w:p>
    <w:p w14:paraId="7FFAE567" w14:textId="77777777" w:rsidR="00553E5F" w:rsidRPr="006E6B8D" w:rsidRDefault="00553E5F">
      <w:pPr>
        <w:spacing w:after="120"/>
        <w:jc w:val="both"/>
        <w:rPr>
          <w:rFonts w:ascii="Franklin Gothic Book" w:eastAsia="MyriadPro-Semibold" w:hAnsi="Franklin Gothic Book" w:cs="Tahoma"/>
          <w:iCs/>
        </w:rPr>
      </w:pPr>
    </w:p>
    <w:sectPr w:rsidR="00553E5F" w:rsidRPr="006E6B8D" w:rsidSect="00AA592D">
      <w:type w:val="continuous"/>
      <w:pgSz w:w="11906" w:h="16838" w:code="9"/>
      <w:pgMar w:top="1134" w:right="1418" w:bottom="1418" w:left="1418" w:header="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E753F" w14:textId="77777777" w:rsidR="007B3D9B" w:rsidRDefault="007B3D9B" w:rsidP="006F0AC7">
      <w:pPr>
        <w:spacing w:after="0" w:line="240" w:lineRule="auto"/>
      </w:pPr>
      <w:r>
        <w:separator/>
      </w:r>
    </w:p>
  </w:endnote>
  <w:endnote w:type="continuationSeparator" w:id="0">
    <w:p w14:paraId="26327A97" w14:textId="77777777" w:rsidR="007B3D9B" w:rsidRDefault="007B3D9B" w:rsidP="006F0AC7">
      <w:pPr>
        <w:spacing w:after="0" w:line="240" w:lineRule="auto"/>
      </w:pPr>
      <w:r>
        <w:continuationSeparator/>
      </w:r>
    </w:p>
  </w:endnote>
  <w:endnote w:type="continuationNotice" w:id="1">
    <w:p w14:paraId="00737604" w14:textId="77777777" w:rsidR="007B3D9B" w:rsidRDefault="007B3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5020503060202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MS ??">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
    <w:altName w:val="MS Mincho"/>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font363">
    <w:panose1 w:val="00000000000000000000"/>
    <w:charset w:val="00"/>
    <w:family w:val="roman"/>
    <w:notTrueType/>
    <w:pitch w:val="default"/>
  </w:font>
  <w:font w:name="Hun Swiss">
    <w:altName w:val="Times New Roman"/>
    <w:charset w:val="EE"/>
    <w:family w:val="roman"/>
    <w:pitch w:val="variable"/>
  </w:font>
  <w:font w:name="ヒラギノ角ゴ Pro W3">
    <w:altName w:val="Yu Gothic"/>
    <w:panose1 w:val="00000000000000000000"/>
    <w:charset w:val="80"/>
    <w:family w:val="roman"/>
    <w:notTrueType/>
    <w:pitch w:val="default"/>
  </w:font>
  <w:font w:name="H-Times">
    <w:charset w:val="EE"/>
    <w:family w:val="roman"/>
    <w:pitch w:val="variable"/>
  </w:font>
  <w:font w:name="H-Times-Roman">
    <w:altName w:val="Times New Roman"/>
    <w:charset w:val="EE"/>
    <w:family w:val="roman"/>
    <w:pitch w:val="variable"/>
  </w:font>
  <w:font w:name="DejaVu Sans">
    <w:charset w:val="EE"/>
    <w:family w:val="swiss"/>
    <w:pitch w:val="variable"/>
    <w:sig w:usb0="E7002EFF" w:usb1="D200FDFF" w:usb2="0A246029" w:usb3="00000000" w:csb0="000001FF" w:csb1="00000000"/>
  </w:font>
  <w:font w:name="Myriad Pro Light">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yriadPro-Semibold">
    <w:altName w:val="MS Gothic"/>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MyriadPro-LightI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50C07" w14:textId="77777777" w:rsidR="00AA5942" w:rsidRPr="008E2236" w:rsidRDefault="004D1273" w:rsidP="00FD5BA7">
    <w:pPr>
      <w:pStyle w:val="llb"/>
      <w:jc w:val="center"/>
      <w:rPr>
        <w:rFonts w:ascii="Franklin Gothic Book" w:hAnsi="Franklin Gothic Book" w:cs="Tahoma"/>
        <w:sz w:val="16"/>
        <w:szCs w:val="16"/>
      </w:rPr>
    </w:pPr>
    <w:r w:rsidRPr="008E2236">
      <w:rPr>
        <w:rFonts w:ascii="Franklin Gothic Book" w:hAnsi="Franklin Gothic Book" w:cs="Tahoma"/>
        <w:sz w:val="16"/>
        <w:szCs w:val="16"/>
      </w:rPr>
      <w:fldChar w:fldCharType="begin"/>
    </w:r>
    <w:r w:rsidR="00AA5942" w:rsidRPr="008E2236">
      <w:rPr>
        <w:rFonts w:ascii="Franklin Gothic Book" w:hAnsi="Franklin Gothic Book" w:cs="Tahoma"/>
        <w:sz w:val="16"/>
        <w:szCs w:val="16"/>
      </w:rPr>
      <w:instrText>PAGE   \* MERGEFORMAT</w:instrText>
    </w:r>
    <w:r w:rsidRPr="008E2236">
      <w:rPr>
        <w:rFonts w:ascii="Franklin Gothic Book" w:hAnsi="Franklin Gothic Book" w:cs="Tahoma"/>
        <w:sz w:val="16"/>
        <w:szCs w:val="16"/>
      </w:rPr>
      <w:fldChar w:fldCharType="separate"/>
    </w:r>
    <w:r w:rsidR="00F06BBC">
      <w:rPr>
        <w:rFonts w:ascii="Franklin Gothic Book" w:hAnsi="Franklin Gothic Book" w:cs="Tahoma"/>
        <w:noProof/>
        <w:sz w:val="16"/>
        <w:szCs w:val="16"/>
      </w:rPr>
      <w:t>28</w:t>
    </w:r>
    <w:r w:rsidRPr="008E2236">
      <w:rPr>
        <w:rFonts w:ascii="Franklin Gothic Book" w:hAnsi="Franklin Gothic Book" w:cs="Tahoma"/>
        <w:sz w:val="16"/>
        <w:szCs w:val="16"/>
      </w:rPr>
      <w:fldChar w:fldCharType="end"/>
    </w:r>
  </w:p>
  <w:p w14:paraId="76FB4DD8" w14:textId="77777777" w:rsidR="00AA5942" w:rsidRDefault="00AA59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14F2B" w14:textId="77777777" w:rsidR="00AA5942" w:rsidRDefault="00AA5942" w:rsidP="008E2236">
    <w:pPr>
      <w:pStyle w:val="llb"/>
      <w:jc w:val="center"/>
      <w:rPr>
        <w:rFonts w:ascii="Franklin Gothic Book" w:hAnsi="Franklin Gothic Book"/>
        <w:sz w:val="16"/>
        <w:szCs w:val="16"/>
      </w:rPr>
    </w:pPr>
  </w:p>
  <w:p w14:paraId="3C56E669" w14:textId="77777777" w:rsidR="00AA5942" w:rsidRPr="008E2236" w:rsidRDefault="004D1273" w:rsidP="008E2236">
    <w:pPr>
      <w:pStyle w:val="llb"/>
      <w:jc w:val="center"/>
      <w:rPr>
        <w:rFonts w:ascii="Franklin Gothic Book" w:hAnsi="Franklin Gothic Book"/>
        <w:sz w:val="16"/>
        <w:szCs w:val="16"/>
      </w:rPr>
    </w:pPr>
    <w:r w:rsidRPr="008E2236">
      <w:rPr>
        <w:rFonts w:ascii="Franklin Gothic Book" w:hAnsi="Franklin Gothic Book"/>
        <w:sz w:val="16"/>
        <w:szCs w:val="16"/>
      </w:rPr>
      <w:fldChar w:fldCharType="begin"/>
    </w:r>
    <w:r w:rsidR="00AA5942" w:rsidRPr="008E2236">
      <w:rPr>
        <w:rFonts w:ascii="Franklin Gothic Book" w:hAnsi="Franklin Gothic Book"/>
        <w:sz w:val="16"/>
        <w:szCs w:val="16"/>
      </w:rPr>
      <w:instrText>PAGE   \* MERGEFORMAT</w:instrText>
    </w:r>
    <w:r w:rsidRPr="008E2236">
      <w:rPr>
        <w:rFonts w:ascii="Franklin Gothic Book" w:hAnsi="Franklin Gothic Book"/>
        <w:sz w:val="16"/>
        <w:szCs w:val="16"/>
      </w:rPr>
      <w:fldChar w:fldCharType="separate"/>
    </w:r>
    <w:r w:rsidR="00F06BBC">
      <w:rPr>
        <w:rFonts w:ascii="Franklin Gothic Book" w:hAnsi="Franklin Gothic Book"/>
        <w:noProof/>
        <w:sz w:val="16"/>
        <w:szCs w:val="16"/>
      </w:rPr>
      <w:t>38</w:t>
    </w:r>
    <w:r w:rsidRPr="008E2236">
      <w:rPr>
        <w:rFonts w:ascii="Franklin Gothic Book" w:hAnsi="Franklin Gothic Book"/>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EAE9E" w14:textId="77777777" w:rsidR="00AA5942" w:rsidRDefault="00AA5942" w:rsidP="008E2236">
    <w:pPr>
      <w:pStyle w:val="llb"/>
      <w:jc w:val="center"/>
      <w:rPr>
        <w:rFonts w:ascii="Franklin Gothic Book" w:hAnsi="Franklin Gothic Book"/>
        <w:noProof/>
        <w:sz w:val="16"/>
        <w:szCs w:val="16"/>
      </w:rPr>
    </w:pPr>
  </w:p>
  <w:p w14:paraId="1B3DD2D2" w14:textId="77777777" w:rsidR="00AA5942" w:rsidRPr="008E2236" w:rsidRDefault="004D1273" w:rsidP="008E2236">
    <w:pPr>
      <w:pStyle w:val="llb"/>
      <w:jc w:val="center"/>
      <w:rPr>
        <w:rFonts w:ascii="Franklin Gothic Book" w:hAnsi="Franklin Gothic Book"/>
        <w:noProof/>
        <w:sz w:val="16"/>
        <w:szCs w:val="16"/>
      </w:rPr>
    </w:pPr>
    <w:r w:rsidRPr="008E2236">
      <w:rPr>
        <w:rFonts w:ascii="Franklin Gothic Book" w:hAnsi="Franklin Gothic Book"/>
        <w:noProof/>
        <w:sz w:val="16"/>
        <w:szCs w:val="16"/>
      </w:rPr>
      <w:fldChar w:fldCharType="begin"/>
    </w:r>
    <w:r w:rsidR="00AA5942" w:rsidRPr="008E2236">
      <w:rPr>
        <w:rFonts w:ascii="Franklin Gothic Book" w:hAnsi="Franklin Gothic Book"/>
        <w:noProof/>
        <w:sz w:val="16"/>
        <w:szCs w:val="16"/>
      </w:rPr>
      <w:instrText>PAGE   \* MERGEFORMAT</w:instrText>
    </w:r>
    <w:r w:rsidRPr="008E2236">
      <w:rPr>
        <w:rFonts w:ascii="Franklin Gothic Book" w:hAnsi="Franklin Gothic Book"/>
        <w:noProof/>
        <w:sz w:val="16"/>
        <w:szCs w:val="16"/>
      </w:rPr>
      <w:fldChar w:fldCharType="separate"/>
    </w:r>
    <w:r w:rsidR="00F06BBC">
      <w:rPr>
        <w:rFonts w:ascii="Franklin Gothic Book" w:hAnsi="Franklin Gothic Book"/>
        <w:noProof/>
        <w:sz w:val="16"/>
        <w:szCs w:val="16"/>
      </w:rPr>
      <w:t>43</w:t>
    </w:r>
    <w:r w:rsidRPr="008E2236">
      <w:rPr>
        <w:rFonts w:ascii="Franklin Gothic Book" w:hAnsi="Franklin Gothic Book"/>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3CBFD" w14:textId="77777777" w:rsidR="007B3D9B" w:rsidRDefault="007B3D9B" w:rsidP="006F0AC7">
      <w:pPr>
        <w:spacing w:after="0" w:line="240" w:lineRule="auto"/>
      </w:pPr>
      <w:r>
        <w:separator/>
      </w:r>
    </w:p>
  </w:footnote>
  <w:footnote w:type="continuationSeparator" w:id="0">
    <w:p w14:paraId="404BD7A1" w14:textId="77777777" w:rsidR="007B3D9B" w:rsidRDefault="007B3D9B" w:rsidP="006F0AC7">
      <w:pPr>
        <w:spacing w:after="0" w:line="240" w:lineRule="auto"/>
      </w:pPr>
      <w:r>
        <w:continuationSeparator/>
      </w:r>
    </w:p>
  </w:footnote>
  <w:footnote w:type="continuationNotice" w:id="1">
    <w:p w14:paraId="57BFBF9E" w14:textId="77777777" w:rsidR="007B3D9B" w:rsidRDefault="007B3D9B">
      <w:pPr>
        <w:spacing w:after="0" w:line="240" w:lineRule="auto"/>
      </w:pPr>
    </w:p>
  </w:footnote>
  <w:footnote w:id="2">
    <w:p w14:paraId="255AD031" w14:textId="77777777" w:rsidR="00AA5942" w:rsidRPr="004E69F3" w:rsidRDefault="00AA5942" w:rsidP="00427746">
      <w:pPr>
        <w:pStyle w:val="Lbjegyzetszveg"/>
        <w:spacing w:line="240" w:lineRule="auto"/>
        <w:ind w:left="340" w:hanging="340"/>
        <w:rPr>
          <w:rFonts w:ascii="Tahoma" w:hAnsi="Tahoma" w:cs="Tahoma"/>
          <w:sz w:val="18"/>
          <w:szCs w:val="18"/>
        </w:rPr>
      </w:pPr>
      <w:r w:rsidRPr="004E69F3">
        <w:rPr>
          <w:rStyle w:val="Lbjegyzet-hivatkozs"/>
          <w:rFonts w:ascii="Tahoma" w:hAnsi="Tahoma" w:cs="Tahoma"/>
          <w:sz w:val="18"/>
          <w:szCs w:val="18"/>
        </w:rPr>
        <w:footnoteRef/>
      </w:r>
      <w:r w:rsidRPr="004E69F3">
        <w:rPr>
          <w:rFonts w:ascii="Tahoma" w:hAnsi="Tahoma" w:cs="Tahoma"/>
          <w:sz w:val="18"/>
          <w:szCs w:val="18"/>
        </w:rPr>
        <w:t xml:space="preserve"> Kérjük egyértelműen (pl.aláhúzással) jelölni!</w:t>
      </w:r>
    </w:p>
  </w:footnote>
  <w:footnote w:id="3">
    <w:p w14:paraId="27F1A2C5" w14:textId="77777777" w:rsidR="00AA5942" w:rsidRDefault="00AA5942" w:rsidP="00857D0E">
      <w:pPr>
        <w:spacing w:after="0" w:line="240" w:lineRule="auto"/>
      </w:pPr>
      <w:r>
        <w:rPr>
          <w:rStyle w:val="Lbjegyzet-hivatkozs"/>
          <w:rFonts w:ascii="Tahoma" w:hAnsi="Tahoma" w:cs="Tahoma"/>
          <w:sz w:val="16"/>
          <w:szCs w:val="16"/>
        </w:rPr>
        <w:footnoteRef/>
      </w:r>
      <w:r>
        <w:rPr>
          <w:rFonts w:ascii="Tahoma" w:hAnsi="Tahoma" w:cs="Tahoma"/>
          <w:sz w:val="16"/>
          <w:szCs w:val="16"/>
        </w:rPr>
        <w:t xml:space="preserve"> A táblázat tetszőleges számú sorral bővíthető.</w:t>
      </w:r>
    </w:p>
  </w:footnote>
  <w:footnote w:id="4">
    <w:p w14:paraId="7BFE3787" w14:textId="77777777" w:rsidR="00AA5942" w:rsidRPr="006F077B" w:rsidRDefault="00AA5942" w:rsidP="00427746">
      <w:pPr>
        <w:pStyle w:val="NormlWeb"/>
        <w:spacing w:after="0"/>
        <w:ind w:right="150"/>
        <w:jc w:val="both"/>
        <w:rPr>
          <w:rFonts w:ascii="Tahoma" w:hAnsi="Tahoma" w:cs="Tahoma"/>
          <w:sz w:val="16"/>
          <w:szCs w:val="16"/>
        </w:rPr>
      </w:pPr>
      <w:r w:rsidRPr="00B37860">
        <w:rPr>
          <w:rStyle w:val="Lbjegyzet-hivatkozs"/>
          <w:rFonts w:ascii="Tahoma" w:hAnsi="Tahoma" w:cs="Tahoma"/>
          <w:szCs w:val="16"/>
        </w:rPr>
        <w:footnoteRef/>
      </w:r>
      <w:r w:rsidRPr="006F077B">
        <w:rPr>
          <w:rFonts w:ascii="Tahoma" w:hAnsi="Tahoma" w:cs="Tahoma"/>
          <w:sz w:val="16"/>
          <w:szCs w:val="16"/>
        </w:rPr>
        <w:t xml:space="preserve">A Magyarországon letelepedett ajánlattevő, közös ajánlattétel esetén a közös ajánlattevők külön-külön teszik meg </w:t>
      </w:r>
      <w:r w:rsidRPr="006F077B">
        <w:rPr>
          <w:rFonts w:ascii="Tahoma" w:hAnsi="Tahoma" w:cs="Tahoma"/>
          <w:b/>
          <w:sz w:val="16"/>
          <w:szCs w:val="16"/>
        </w:rPr>
        <w:t>közjegyző vagy gazdasági, illetve szakmai kamara által hitelesített nyilatkozat</w:t>
      </w:r>
      <w:r w:rsidRPr="006F077B">
        <w:rPr>
          <w:rFonts w:ascii="Tahoma" w:hAnsi="Tahoma" w:cs="Tahoma"/>
          <w:sz w:val="16"/>
          <w:szCs w:val="16"/>
        </w:rPr>
        <w:t xml:space="preserve"> formájában.</w:t>
      </w:r>
    </w:p>
    <w:p w14:paraId="62A53FAF" w14:textId="77777777" w:rsidR="00AA5942" w:rsidRPr="00B37860" w:rsidRDefault="00AA5942" w:rsidP="00427746">
      <w:pPr>
        <w:pStyle w:val="NormlWeb"/>
        <w:spacing w:before="0" w:after="0"/>
        <w:ind w:right="150"/>
        <w:jc w:val="both"/>
        <w:rPr>
          <w:rFonts w:ascii="Tahoma" w:hAnsi="Tahoma" w:cs="Tahoma"/>
          <w:sz w:val="16"/>
          <w:szCs w:val="16"/>
        </w:rPr>
      </w:pPr>
      <w:r w:rsidRPr="006F077B">
        <w:rPr>
          <w:rFonts w:ascii="Tahoma" w:hAnsi="Tahoma" w:cs="Tahoma"/>
          <w:sz w:val="16"/>
          <w:szCs w:val="16"/>
        </w:rPr>
        <w:t>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w:t>
      </w:r>
    </w:p>
  </w:footnote>
  <w:footnote w:id="5">
    <w:p w14:paraId="78891056" w14:textId="77777777" w:rsidR="00AA5942" w:rsidRPr="00B45212" w:rsidRDefault="00AA5942" w:rsidP="00427746">
      <w:pPr>
        <w:pStyle w:val="Lbjegyzetszveg"/>
        <w:ind w:left="340" w:hanging="340"/>
        <w:rPr>
          <w:sz w:val="16"/>
          <w:szCs w:val="16"/>
        </w:rPr>
      </w:pPr>
      <w:r w:rsidRPr="00B45212">
        <w:rPr>
          <w:rStyle w:val="Lbjegyzet-hivatkozs"/>
        </w:rPr>
        <w:footnoteRef/>
      </w:r>
      <w:r w:rsidRPr="00B45212">
        <w:rPr>
          <w:sz w:val="16"/>
          <w:szCs w:val="16"/>
        </w:rPr>
        <w:t xml:space="preserve"> Természetes személy ajánlattevő esetén releváns. Közjegyző vagy gazdasági, illetve szakmai kamara által </w:t>
      </w:r>
      <w:r w:rsidRPr="00B45212">
        <w:rPr>
          <w:b/>
          <w:sz w:val="16"/>
          <w:szCs w:val="16"/>
        </w:rPr>
        <w:t>hitelesített nyilatkozat szükséges</w:t>
      </w:r>
      <w:r w:rsidRPr="00B45212">
        <w:rPr>
          <w:sz w:val="16"/>
          <w:szCs w:val="16"/>
        </w:rPr>
        <w:t>.</w:t>
      </w:r>
    </w:p>
  </w:footnote>
  <w:footnote w:id="6">
    <w:p w14:paraId="3D44A56F"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Ha az ajánlattevő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w:t>
      </w:r>
      <w:r w:rsidRPr="00B45212">
        <w:rPr>
          <w:b/>
          <w:sz w:val="16"/>
          <w:szCs w:val="16"/>
        </w:rPr>
        <w:t>hitelesített nyilatkozat szükséges</w:t>
      </w:r>
      <w:r w:rsidRPr="00B45212">
        <w:rPr>
          <w:sz w:val="16"/>
          <w:szCs w:val="16"/>
        </w:rPr>
        <w:t>.</w:t>
      </w:r>
    </w:p>
  </w:footnote>
  <w:footnote w:id="7">
    <w:p w14:paraId="0D8B6646"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Természetes személy ajánlattevő esetén releváns. Közjegyző vagy gazdasági, illetve szakmai kamara által </w:t>
      </w:r>
      <w:r w:rsidRPr="00B45212">
        <w:rPr>
          <w:b/>
          <w:sz w:val="16"/>
          <w:szCs w:val="16"/>
        </w:rPr>
        <w:t>hitelesített nyilatkozat szükséges</w:t>
      </w:r>
      <w:r w:rsidRPr="00B45212">
        <w:rPr>
          <w:sz w:val="16"/>
          <w:szCs w:val="16"/>
        </w:rPr>
        <w:t>.</w:t>
      </w:r>
    </w:p>
  </w:footnote>
  <w:footnote w:id="8">
    <w:p w14:paraId="37DF41D4"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Ha a nem természetes személy ajánlattevő nem minősül cégnek, közjegyző vagy gazdasági, illetve szakmai kamara által hitelesített nyilatkozat szükséges.</w:t>
      </w:r>
    </w:p>
  </w:footnote>
  <w:footnote w:id="9">
    <w:p w14:paraId="0AED36EA" w14:textId="77777777" w:rsidR="00AA5942" w:rsidRPr="00B45212" w:rsidRDefault="00AA5942" w:rsidP="00427746">
      <w:pPr>
        <w:pStyle w:val="Lbjegyzetszveg"/>
        <w:ind w:left="340" w:hanging="340"/>
        <w:jc w:val="both"/>
        <w:rPr>
          <w:sz w:val="16"/>
          <w:szCs w:val="16"/>
        </w:rPr>
      </w:pPr>
      <w:r w:rsidRPr="00B45212">
        <w:rPr>
          <w:rStyle w:val="Lbjegyzet-hivatkozs"/>
        </w:rPr>
        <w:footnoteRef/>
      </w:r>
      <w:r w:rsidRPr="00B45212">
        <w:rPr>
          <w:sz w:val="16"/>
          <w:szCs w:val="16"/>
        </w:rPr>
        <w:t xml:space="preserve"> </w:t>
      </w:r>
      <w:r>
        <w:rPr>
          <w:sz w:val="16"/>
          <w:szCs w:val="16"/>
        </w:rPr>
        <w:t xml:space="preserve">Nem természetes személy ajánlattevő esetén releváns. </w:t>
      </w:r>
      <w:r w:rsidRPr="00B45212">
        <w:rPr>
          <w:sz w:val="16"/>
          <w:szCs w:val="16"/>
        </w:rPr>
        <w:t xml:space="preserve">Közjegyző vagy gazdasági, illetve szakmai kamara által </w:t>
      </w:r>
      <w:r w:rsidRPr="00B45212">
        <w:rPr>
          <w:b/>
          <w:sz w:val="16"/>
          <w:szCs w:val="16"/>
        </w:rPr>
        <w:t>hitelesített nyilatkozat szükséges</w:t>
      </w:r>
      <w:r w:rsidRPr="00B45212">
        <w:rPr>
          <w:sz w:val="16"/>
          <w:szCs w:val="16"/>
        </w:rPr>
        <w:t>.</w:t>
      </w:r>
    </w:p>
    <w:p w14:paraId="49605AC4" w14:textId="77777777" w:rsidR="00AA5942" w:rsidRDefault="00AA5942" w:rsidP="00427746">
      <w:pPr>
        <w:pStyle w:val="Lbjegyzetszveg"/>
      </w:pPr>
    </w:p>
  </w:footnote>
  <w:footnote w:id="10">
    <w:p w14:paraId="1086EE0B" w14:textId="77777777" w:rsidR="00AA5942" w:rsidRPr="00E84D92" w:rsidRDefault="00AA5942" w:rsidP="00AA592D">
      <w:pPr>
        <w:pStyle w:val="Lbjegyzetszveg"/>
        <w:spacing w:line="240" w:lineRule="auto"/>
        <w:ind w:left="340" w:hanging="340"/>
        <w:rPr>
          <w:rFonts w:ascii="Tahoma" w:hAnsi="Tahoma" w:cs="Tahoma"/>
          <w:sz w:val="18"/>
          <w:szCs w:val="18"/>
        </w:rPr>
      </w:pPr>
      <w:r w:rsidRPr="00E84D92">
        <w:rPr>
          <w:rStyle w:val="Lbjegyzet-hivatkozs"/>
          <w:rFonts w:ascii="Tahoma" w:hAnsi="Tahoma" w:cs="Tahoma"/>
          <w:sz w:val="18"/>
          <w:szCs w:val="18"/>
        </w:rPr>
        <w:footnoteRef/>
      </w:r>
      <w:r w:rsidRPr="00E84D92">
        <w:rPr>
          <w:rFonts w:ascii="Tahoma" w:hAnsi="Tahoma" w:cs="Tahoma"/>
          <w:sz w:val="18"/>
          <w:szCs w:val="18"/>
        </w:rPr>
        <w:t xml:space="preserve"> Ajánlatkérő Kbt. 69. § szerinti felhívására benyújtandó nyilatkozat.</w:t>
      </w:r>
    </w:p>
  </w:footnote>
  <w:footnote w:id="11">
    <w:p w14:paraId="2366D17F" w14:textId="77777777" w:rsidR="00AA5942" w:rsidRPr="00E84D92" w:rsidRDefault="00AA5942" w:rsidP="00AA592D">
      <w:pPr>
        <w:pStyle w:val="Lbjegyzetszveg"/>
        <w:spacing w:line="240" w:lineRule="auto"/>
        <w:ind w:left="340" w:hanging="340"/>
        <w:rPr>
          <w:rFonts w:ascii="Tahoma" w:hAnsi="Tahoma" w:cs="Tahoma"/>
          <w:sz w:val="18"/>
          <w:szCs w:val="18"/>
        </w:rPr>
      </w:pPr>
      <w:r w:rsidRPr="00E84D92">
        <w:rPr>
          <w:rStyle w:val="Lbjegyzet-hivatkozs"/>
          <w:rFonts w:ascii="Tahoma" w:hAnsi="Tahoma" w:cs="Tahoma"/>
          <w:sz w:val="18"/>
          <w:szCs w:val="18"/>
        </w:rPr>
        <w:footnoteRef/>
      </w:r>
      <w:r w:rsidRPr="00E84D92">
        <w:rPr>
          <w:rFonts w:ascii="Tahoma" w:hAnsi="Tahoma" w:cs="Tahoma"/>
          <w:sz w:val="18"/>
          <w:szCs w:val="18"/>
        </w:rPr>
        <w:t xml:space="preserve"> Kérjük a nyilatkozatot aláíró személye szerint a megfelelő részt aláhúzni!</w:t>
      </w:r>
    </w:p>
  </w:footnote>
  <w:footnote w:id="12">
    <w:p w14:paraId="3A7FC323" w14:textId="77777777" w:rsidR="00AA5942" w:rsidRPr="00E84D92" w:rsidRDefault="00AA5942" w:rsidP="00AA592D">
      <w:pPr>
        <w:pStyle w:val="Lbjegyzetszveg"/>
        <w:spacing w:line="240" w:lineRule="auto"/>
        <w:ind w:left="340" w:hanging="340"/>
        <w:rPr>
          <w:rFonts w:ascii="Tahoma" w:hAnsi="Tahoma" w:cs="Tahoma"/>
          <w:sz w:val="18"/>
          <w:szCs w:val="18"/>
        </w:rPr>
      </w:pPr>
      <w:r w:rsidRPr="00E84D92">
        <w:rPr>
          <w:rStyle w:val="Lbjegyzet-hivatkozs"/>
          <w:rFonts w:ascii="Tahoma" w:hAnsi="Tahoma" w:cs="Tahoma"/>
          <w:sz w:val="18"/>
          <w:szCs w:val="18"/>
        </w:rPr>
        <w:footnoteRef/>
      </w:r>
      <w:r w:rsidRPr="00E84D92">
        <w:rPr>
          <w:rFonts w:ascii="Tahoma" w:hAnsi="Tahoma" w:cs="Tahoma"/>
          <w:sz w:val="18"/>
          <w:szCs w:val="18"/>
        </w:rPr>
        <w:t xml:space="preserve"> A nyilatkozattevő személye szerint a megfelelő rész aláhúzandó!</w:t>
      </w:r>
    </w:p>
  </w:footnote>
  <w:footnote w:id="13">
    <w:p w14:paraId="526DF2ED" w14:textId="77777777" w:rsidR="00AA5942" w:rsidRPr="00E247AC" w:rsidRDefault="00AA5942" w:rsidP="00AA592D">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14">
    <w:p w14:paraId="5F0D4670" w14:textId="77777777" w:rsidR="00AA5942" w:rsidRPr="00537028" w:rsidRDefault="00AA5942" w:rsidP="00AA592D">
      <w:pPr>
        <w:pStyle w:val="Lbjegyzetszveg"/>
        <w:jc w:val="both"/>
        <w:rPr>
          <w:rFonts w:ascii="Tahoma" w:hAnsi="Tahoma" w:cs="Tahoma"/>
          <w:sz w:val="16"/>
          <w:szCs w:val="16"/>
        </w:rPr>
      </w:pPr>
      <w:r w:rsidRPr="00537028">
        <w:rPr>
          <w:rStyle w:val="Lbjegyzet-hivatkozs"/>
          <w:rFonts w:ascii="Tahoma" w:hAnsi="Tahoma" w:cs="Tahoma"/>
          <w:sz w:val="16"/>
          <w:szCs w:val="16"/>
        </w:rPr>
        <w:footnoteRef/>
      </w:r>
      <w:r w:rsidRPr="00537028">
        <w:rPr>
          <w:rFonts w:ascii="Tahoma" w:hAnsi="Tahoma" w:cs="Tahoma"/>
          <w:sz w:val="16"/>
          <w:szCs w:val="16"/>
        </w:rPr>
        <w:t xml:space="preserve"> A táblázat ezen rész</w:t>
      </w:r>
      <w:r>
        <w:rPr>
          <w:rFonts w:ascii="Tahoma" w:hAnsi="Tahoma" w:cs="Tahoma"/>
          <w:sz w:val="16"/>
          <w:szCs w:val="16"/>
        </w:rPr>
        <w:t>ét</w:t>
      </w:r>
      <w:r w:rsidRPr="00537028">
        <w:rPr>
          <w:rFonts w:ascii="Tahoma" w:hAnsi="Tahoma" w:cs="Tahoma"/>
          <w:sz w:val="16"/>
          <w:szCs w:val="16"/>
        </w:rPr>
        <w:t xml:space="preserve"> az ajánlattétel </w:t>
      </w:r>
      <w:r>
        <w:rPr>
          <w:rFonts w:ascii="Tahoma" w:hAnsi="Tahoma" w:cs="Tahoma"/>
          <w:sz w:val="16"/>
          <w:szCs w:val="16"/>
        </w:rPr>
        <w:t>során nem kell kitölteni, de kitölthető. Az alkalmassági követelmény igazolását ajánlatkérő Kbt.69.§ (4) bekezdés szerinti felhívását követően kell benyújtani.</w:t>
      </w:r>
    </w:p>
  </w:footnote>
  <w:footnote w:id="15">
    <w:p w14:paraId="1B541673" w14:textId="77777777" w:rsidR="00AA5942" w:rsidRDefault="00AA5942" w:rsidP="00351EF1">
      <w:pPr>
        <w:spacing w:after="0" w:line="240" w:lineRule="auto"/>
      </w:pPr>
      <w:r>
        <w:rPr>
          <w:rStyle w:val="Lbjegyzet-hivatkozs"/>
          <w:rFonts w:ascii="Tahoma" w:hAnsi="Tahoma" w:cs="Tahoma"/>
          <w:sz w:val="16"/>
          <w:szCs w:val="16"/>
        </w:rPr>
        <w:footnoteRef/>
      </w:r>
      <w:r>
        <w:rPr>
          <w:rStyle w:val="Lbjegyzet-hivatkozs"/>
          <w:rFonts w:ascii="Tahoma" w:hAnsi="Tahoma" w:cs="Tahoma"/>
          <w:sz w:val="16"/>
          <w:szCs w:val="16"/>
        </w:rPr>
        <w:tab/>
      </w:r>
      <w:r>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03FB0" w14:textId="77777777" w:rsidR="00AA5942" w:rsidRPr="00FD5BA7" w:rsidRDefault="00AA5942" w:rsidP="00FD5BA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360"/>
        </w:tabs>
        <w:ind w:left="72" w:hanging="432"/>
      </w:pPr>
    </w:lvl>
    <w:lvl w:ilvl="1">
      <w:start w:val="1"/>
      <w:numFmt w:val="none"/>
      <w:suff w:val="nothing"/>
      <w:lvlText w:val=""/>
      <w:lvlJc w:val="left"/>
      <w:pPr>
        <w:tabs>
          <w:tab w:val="num" w:pos="-360"/>
        </w:tabs>
        <w:ind w:left="216" w:hanging="576"/>
      </w:pPr>
    </w:lvl>
    <w:lvl w:ilvl="2">
      <w:start w:val="1"/>
      <w:numFmt w:val="none"/>
      <w:suff w:val="nothing"/>
      <w:lvlText w:val=""/>
      <w:lvlJc w:val="left"/>
      <w:pPr>
        <w:tabs>
          <w:tab w:val="num" w:pos="-360"/>
        </w:tabs>
        <w:ind w:left="360" w:hanging="720"/>
      </w:pPr>
    </w:lvl>
    <w:lvl w:ilvl="3">
      <w:start w:val="1"/>
      <w:numFmt w:val="none"/>
      <w:suff w:val="nothing"/>
      <w:lvlText w:val=""/>
      <w:lvlJc w:val="left"/>
      <w:pPr>
        <w:tabs>
          <w:tab w:val="num" w:pos="-360"/>
        </w:tabs>
        <w:ind w:left="504" w:hanging="864"/>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2" w15:restartNumberingAfterBreak="0">
    <w:nsid w:val="00000004"/>
    <w:multiLevelType w:val="multilevel"/>
    <w:tmpl w:val="34C84CAA"/>
    <w:name w:val="WW8Num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ahoma" w:hAnsi="Tahoma" w:cs="Tahoma" w:hint="default"/>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7"/>
    <w:multiLevelType w:val="multilevel"/>
    <w:tmpl w:val="8092D5F2"/>
    <w:name w:val="WW8Num7"/>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7" w15:restartNumberingAfterBreak="0">
    <w:nsid w:val="00000014"/>
    <w:multiLevelType w:val="singleLevel"/>
    <w:tmpl w:val="EDF44F9E"/>
    <w:name w:val="WW8Num22"/>
    <w:lvl w:ilvl="0">
      <w:start w:val="1"/>
      <w:numFmt w:val="decimal"/>
      <w:lvlText w:val="%1."/>
      <w:lvlJc w:val="left"/>
      <w:pPr>
        <w:tabs>
          <w:tab w:val="num" w:pos="360"/>
        </w:tabs>
        <w:ind w:left="360" w:hanging="360"/>
      </w:pPr>
      <w:rPr>
        <w:b w:val="0"/>
      </w:rPr>
    </w:lvl>
  </w:abstractNum>
  <w:abstractNum w:abstractNumId="8" w15:restartNumberingAfterBreak="0">
    <w:nsid w:val="00000016"/>
    <w:multiLevelType w:val="singleLevel"/>
    <w:tmpl w:val="00000016"/>
    <w:name w:val="WW8Num25"/>
    <w:lvl w:ilvl="0">
      <w:start w:val="1"/>
      <w:numFmt w:val="decimal"/>
      <w:lvlText w:val="%1."/>
      <w:lvlJc w:val="left"/>
      <w:pPr>
        <w:tabs>
          <w:tab w:val="num" w:pos="360"/>
        </w:tabs>
        <w:ind w:left="360" w:hanging="360"/>
      </w:pPr>
    </w:lvl>
  </w:abstractNum>
  <w:abstractNum w:abstractNumId="9" w15:restartNumberingAfterBreak="0">
    <w:nsid w:val="00000017"/>
    <w:multiLevelType w:val="singleLevel"/>
    <w:tmpl w:val="00000017"/>
    <w:name w:val="WW8Num26"/>
    <w:lvl w:ilvl="0">
      <w:start w:val="1"/>
      <w:numFmt w:val="decimal"/>
      <w:lvlText w:val="%1."/>
      <w:lvlJc w:val="left"/>
      <w:pPr>
        <w:tabs>
          <w:tab w:val="num" w:pos="1353"/>
        </w:tabs>
        <w:ind w:left="1353" w:hanging="360"/>
      </w:pPr>
    </w:lvl>
  </w:abstractNum>
  <w:abstractNum w:abstractNumId="10" w15:restartNumberingAfterBreak="0">
    <w:nsid w:val="0000001A"/>
    <w:multiLevelType w:val="multilevel"/>
    <w:tmpl w:val="0000001A"/>
    <w:name w:val="WW8Num2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464"/>
        </w:tabs>
        <w:ind w:left="464"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5693B43"/>
    <w:multiLevelType w:val="multilevel"/>
    <w:tmpl w:val="127219E4"/>
    <w:lvl w:ilvl="0">
      <w:start w:val="1"/>
      <w:numFmt w:val="decimal"/>
      <w:pStyle w:val="NUM1"/>
      <w:lvlText w:val="%1."/>
      <w:lvlJc w:val="left"/>
      <w:pPr>
        <w:ind w:left="360" w:hanging="360"/>
      </w:pPr>
      <w:rPr>
        <w:rFonts w:cs="Times New Roman" w:hint="default"/>
        <w:b/>
        <w:bCs/>
      </w:rPr>
    </w:lvl>
    <w:lvl w:ilvl="1">
      <w:start w:val="1"/>
      <w:numFmt w:val="decimal"/>
      <w:pStyle w:val="num11"/>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2325" w:hanging="136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0BBF5D22"/>
    <w:multiLevelType w:val="multilevel"/>
    <w:tmpl w:val="573E791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0E201C26"/>
    <w:multiLevelType w:val="hybridMultilevel"/>
    <w:tmpl w:val="9C40E846"/>
    <w:lvl w:ilvl="0" w:tplc="4B4AD9A0">
      <w:start w:val="1"/>
      <w:numFmt w:val="decimal"/>
      <w:lvlText w:val="%1."/>
      <w:lvlJc w:val="left"/>
      <w:pPr>
        <w:tabs>
          <w:tab w:val="num" w:pos="1260"/>
        </w:tabs>
        <w:ind w:left="900" w:hanging="360"/>
      </w:pPr>
      <w:rPr>
        <w:rFonts w:hint="default"/>
        <w:b/>
        <w:bCs/>
      </w:rPr>
    </w:lvl>
    <w:lvl w:ilvl="1" w:tplc="DEA8758C">
      <w:start w:val="1"/>
      <w:numFmt w:val="bullet"/>
      <w:lvlText w:val=""/>
      <w:lvlJc w:val="left"/>
      <w:pPr>
        <w:tabs>
          <w:tab w:val="num" w:pos="1440"/>
        </w:tabs>
        <w:ind w:left="1440" w:hanging="360"/>
      </w:pPr>
      <w:rPr>
        <w:rFonts w:ascii="Wingdings 2" w:hAnsi="Wingdings 2" w:cs="Wingdings 2" w:hint="default"/>
      </w:rPr>
    </w:lvl>
    <w:lvl w:ilvl="2" w:tplc="B5E0056A">
      <w:start w:val="2008"/>
      <w:numFmt w:val="bullet"/>
      <w:lvlText w:val="-"/>
      <w:lvlJc w:val="left"/>
      <w:pPr>
        <w:tabs>
          <w:tab w:val="num" w:pos="2340"/>
        </w:tabs>
        <w:ind w:left="2340" w:hanging="360"/>
      </w:pPr>
      <w:rPr>
        <w:rFonts w:ascii="Garamond" w:eastAsia="Times New Roman" w:hAnsi="Garamond" w:hint="default"/>
      </w:rPr>
    </w:lvl>
    <w:lvl w:ilvl="3" w:tplc="040E0001">
      <w:start w:val="1"/>
      <w:numFmt w:val="bullet"/>
      <w:lvlText w:val=""/>
      <w:lvlJc w:val="left"/>
      <w:pPr>
        <w:tabs>
          <w:tab w:val="num" w:pos="2880"/>
        </w:tabs>
        <w:ind w:left="2880" w:hanging="360"/>
      </w:pPr>
      <w:rPr>
        <w:rFonts w:ascii="Symbol" w:hAnsi="Symbol" w:cs="Symbol"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pStyle w:val="Cmsor9"/>
      <w:lvlText w:val="%9."/>
      <w:lvlJc w:val="right"/>
      <w:pPr>
        <w:tabs>
          <w:tab w:val="num" w:pos="6480"/>
        </w:tabs>
        <w:ind w:left="6480" w:hanging="180"/>
      </w:pPr>
    </w:lvl>
  </w:abstractNum>
  <w:abstractNum w:abstractNumId="14" w15:restartNumberingAfterBreak="0">
    <w:nsid w:val="0EB44C0E"/>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56C0464"/>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1F43AC1"/>
    <w:multiLevelType w:val="multilevel"/>
    <w:tmpl w:val="846EDB7C"/>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866F5A"/>
    <w:multiLevelType w:val="hybridMultilevel"/>
    <w:tmpl w:val="707246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8201405"/>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0956E37"/>
    <w:multiLevelType w:val="hybridMultilevel"/>
    <w:tmpl w:val="58EA6968"/>
    <w:lvl w:ilvl="0" w:tplc="2FB821CE">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3520E98"/>
    <w:multiLevelType w:val="hybridMultilevel"/>
    <w:tmpl w:val="15107724"/>
    <w:lvl w:ilvl="0" w:tplc="3120E7CE">
      <w:start w:val="1"/>
      <w:numFmt w:val="decimal"/>
      <w:pStyle w:val="Felsorols"/>
      <w:lvlText w:val="%1."/>
      <w:lvlJc w:val="left"/>
      <w:pPr>
        <w:tabs>
          <w:tab w:val="num" w:pos="720"/>
        </w:tabs>
        <w:ind w:left="720" w:hanging="360"/>
      </w:pPr>
      <w:rPr>
        <w:rFonts w:hint="default"/>
        <w:i w:val="0"/>
      </w:rPr>
    </w:lvl>
    <w:lvl w:ilvl="1" w:tplc="040E0003">
      <w:start w:val="1"/>
      <w:numFmt w:val="lowerLetter"/>
      <w:lvlText w:val="%2)"/>
      <w:lvlJc w:val="left"/>
      <w:pPr>
        <w:tabs>
          <w:tab w:val="num" w:pos="1080"/>
        </w:tabs>
        <w:ind w:left="1080" w:hanging="360"/>
      </w:pPr>
      <w:rPr>
        <w:rFonts w:hint="default"/>
      </w:r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2" w15:restartNumberingAfterBreak="0">
    <w:nsid w:val="33910F57"/>
    <w:multiLevelType w:val="multilevel"/>
    <w:tmpl w:val="43E065BC"/>
    <w:lvl w:ilvl="0">
      <w:start w:val="1"/>
      <w:numFmt w:val="decimal"/>
      <w:lvlText w:val="%1."/>
      <w:lvlJc w:val="left"/>
      <w:pPr>
        <w:ind w:left="502" w:hanging="360"/>
      </w:pPr>
      <w:rPr>
        <w:rFonts w:ascii="Franklin Gothic Book" w:hAnsi="Franklin Gothic Book"/>
        <w:strike w:val="0"/>
        <w:dstrike w:val="0"/>
        <w:u w:val="none"/>
        <w:effect w:val="none"/>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3" w15:restartNumberingAfterBreak="0">
    <w:nsid w:val="33F21AD9"/>
    <w:multiLevelType w:val="multilevel"/>
    <w:tmpl w:val="35765152"/>
    <w:lvl w:ilvl="0">
      <w:start w:val="1"/>
      <w:numFmt w:val="decimal"/>
      <w:lvlText w:val="%1."/>
      <w:lvlJc w:val="left"/>
      <w:pPr>
        <w:tabs>
          <w:tab w:val="num" w:pos="360"/>
        </w:tabs>
        <w:ind w:left="360" w:hanging="360"/>
      </w:pPr>
      <w:rPr>
        <w:rFonts w:ascii="Tahoma" w:eastAsia="Times New Roman" w:hAnsi="Tahoma" w:cs="Tahoma"/>
        <w:bCs/>
        <w:sz w:val="21"/>
        <w:szCs w:val="21"/>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371301FB"/>
    <w:multiLevelType w:val="hybridMultilevel"/>
    <w:tmpl w:val="11A64FD8"/>
    <w:name w:val="WW8Num822"/>
    <w:lvl w:ilvl="0" w:tplc="6F8E2B1E">
      <w:start w:val="2"/>
      <w:numFmt w:val="decimal"/>
      <w:lvlText w:val="%1."/>
      <w:lvlJc w:val="left"/>
      <w:pPr>
        <w:tabs>
          <w:tab w:val="num" w:pos="720"/>
        </w:tabs>
        <w:ind w:left="720" w:hanging="360"/>
      </w:pPr>
      <w:rPr>
        <w:rFonts w:hint="default"/>
        <w:b/>
        <w:bCs/>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3F990F8E"/>
    <w:multiLevelType w:val="hybridMultilevel"/>
    <w:tmpl w:val="BE6A95D8"/>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6" w15:restartNumberingAfterBreak="0">
    <w:nsid w:val="408F019E"/>
    <w:multiLevelType w:val="hybridMultilevel"/>
    <w:tmpl w:val="7E24C1C2"/>
    <w:lvl w:ilvl="0" w:tplc="040E000B">
      <w:start w:val="1"/>
      <w:numFmt w:val="bullet"/>
      <w:lvlText w:val=""/>
      <w:lvlJc w:val="left"/>
      <w:pPr>
        <w:ind w:left="1713" w:hanging="360"/>
      </w:pPr>
      <w:rPr>
        <w:rFonts w:ascii="Wingdings" w:hAnsi="Wingding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7" w15:restartNumberingAfterBreak="0">
    <w:nsid w:val="455356F2"/>
    <w:multiLevelType w:val="multilevel"/>
    <w:tmpl w:val="8BE8B300"/>
    <w:lvl w:ilvl="0">
      <w:start w:val="1"/>
      <w:numFmt w:val="bullet"/>
      <w:lvlText w:val=""/>
      <w:lvlJc w:val="left"/>
      <w:pPr>
        <w:tabs>
          <w:tab w:val="num" w:pos="340"/>
        </w:tabs>
        <w:ind w:left="1834" w:hanging="360"/>
      </w:pPr>
      <w:rPr>
        <w:rFonts w:ascii="Symbol" w:hAnsi="Symbol" w:hint="default"/>
      </w:rPr>
    </w:lvl>
    <w:lvl w:ilvl="1">
      <w:start w:val="1"/>
      <w:numFmt w:val="bullet"/>
      <w:lvlText w:val="o"/>
      <w:lvlJc w:val="left"/>
      <w:pPr>
        <w:tabs>
          <w:tab w:val="num" w:pos="340"/>
        </w:tabs>
        <w:ind w:left="2347" w:hanging="360"/>
      </w:pPr>
      <w:rPr>
        <w:rFonts w:ascii="Courier New" w:hAnsi="Courier New" w:cs="Courier New"/>
      </w:rPr>
    </w:lvl>
    <w:lvl w:ilvl="2">
      <w:start w:val="1"/>
      <w:numFmt w:val="bullet"/>
      <w:lvlText w:val=""/>
      <w:lvlJc w:val="left"/>
      <w:pPr>
        <w:tabs>
          <w:tab w:val="num" w:pos="340"/>
        </w:tabs>
        <w:ind w:left="3067" w:hanging="360"/>
      </w:pPr>
      <w:rPr>
        <w:rFonts w:ascii="Wingdings" w:hAnsi="Wingdings" w:cs="Wingdings"/>
      </w:rPr>
    </w:lvl>
    <w:lvl w:ilvl="3">
      <w:start w:val="1"/>
      <w:numFmt w:val="bullet"/>
      <w:lvlText w:val=""/>
      <w:lvlJc w:val="left"/>
      <w:pPr>
        <w:tabs>
          <w:tab w:val="num" w:pos="340"/>
        </w:tabs>
        <w:ind w:left="3787" w:hanging="360"/>
      </w:pPr>
      <w:rPr>
        <w:rFonts w:ascii="Symbol" w:hAnsi="Symbol" w:cs="Symbol"/>
      </w:rPr>
    </w:lvl>
    <w:lvl w:ilvl="4">
      <w:start w:val="1"/>
      <w:numFmt w:val="bullet"/>
      <w:lvlText w:val="o"/>
      <w:lvlJc w:val="left"/>
      <w:pPr>
        <w:tabs>
          <w:tab w:val="num" w:pos="340"/>
        </w:tabs>
        <w:ind w:left="4507" w:hanging="360"/>
      </w:pPr>
      <w:rPr>
        <w:rFonts w:ascii="Courier New" w:hAnsi="Courier New" w:cs="Courier New"/>
      </w:rPr>
    </w:lvl>
    <w:lvl w:ilvl="5">
      <w:start w:val="1"/>
      <w:numFmt w:val="bullet"/>
      <w:lvlText w:val=""/>
      <w:lvlJc w:val="left"/>
      <w:pPr>
        <w:tabs>
          <w:tab w:val="num" w:pos="340"/>
        </w:tabs>
        <w:ind w:left="5227" w:hanging="360"/>
      </w:pPr>
      <w:rPr>
        <w:rFonts w:ascii="Wingdings" w:hAnsi="Wingdings" w:cs="Wingdings"/>
      </w:rPr>
    </w:lvl>
    <w:lvl w:ilvl="6">
      <w:start w:val="1"/>
      <w:numFmt w:val="bullet"/>
      <w:lvlText w:val=""/>
      <w:lvlJc w:val="left"/>
      <w:pPr>
        <w:tabs>
          <w:tab w:val="num" w:pos="340"/>
        </w:tabs>
        <w:ind w:left="5947" w:hanging="360"/>
      </w:pPr>
      <w:rPr>
        <w:rFonts w:ascii="Symbol" w:hAnsi="Symbol" w:cs="Symbol"/>
      </w:rPr>
    </w:lvl>
    <w:lvl w:ilvl="7">
      <w:start w:val="1"/>
      <w:numFmt w:val="bullet"/>
      <w:lvlText w:val="o"/>
      <w:lvlJc w:val="left"/>
      <w:pPr>
        <w:tabs>
          <w:tab w:val="num" w:pos="340"/>
        </w:tabs>
        <w:ind w:left="6667" w:hanging="360"/>
      </w:pPr>
      <w:rPr>
        <w:rFonts w:ascii="Courier New" w:hAnsi="Courier New" w:cs="Courier New"/>
      </w:rPr>
    </w:lvl>
    <w:lvl w:ilvl="8">
      <w:start w:val="1"/>
      <w:numFmt w:val="bullet"/>
      <w:lvlText w:val=""/>
      <w:lvlJc w:val="left"/>
      <w:pPr>
        <w:tabs>
          <w:tab w:val="num" w:pos="340"/>
        </w:tabs>
        <w:ind w:left="7387" w:hanging="360"/>
      </w:pPr>
      <w:rPr>
        <w:rFonts w:ascii="Wingdings" w:hAnsi="Wingdings" w:cs="Wingdings"/>
      </w:rPr>
    </w:lvl>
  </w:abstractNum>
  <w:abstractNum w:abstractNumId="28" w15:restartNumberingAfterBreak="0">
    <w:nsid w:val="4A4622EF"/>
    <w:multiLevelType w:val="hybridMultilevel"/>
    <w:tmpl w:val="2E0C112A"/>
    <w:name w:val="NumPar"/>
    <w:lvl w:ilvl="0" w:tplc="E8A6DF70">
      <w:start w:val="1"/>
      <w:numFmt w:val="bullet"/>
      <w:lvlText w:val=""/>
      <w:lvlJc w:val="left"/>
      <w:pPr>
        <w:ind w:left="720" w:hanging="360"/>
      </w:pPr>
      <w:rPr>
        <w:rFonts w:ascii="Symbol" w:hAnsi="Symbol" w:hint="default"/>
      </w:rPr>
    </w:lvl>
    <w:lvl w:ilvl="1" w:tplc="47564500">
      <w:start w:val="1"/>
      <w:numFmt w:val="bullet"/>
      <w:lvlText w:val="o"/>
      <w:lvlJc w:val="left"/>
      <w:pPr>
        <w:ind w:left="1440" w:hanging="360"/>
      </w:pPr>
      <w:rPr>
        <w:rFonts w:ascii="Courier New" w:hAnsi="Courier New" w:hint="default"/>
      </w:rPr>
    </w:lvl>
    <w:lvl w:ilvl="2" w:tplc="B39C1436">
      <w:numFmt w:val="bullet"/>
      <w:lvlText w:val="•"/>
      <w:lvlJc w:val="left"/>
      <w:pPr>
        <w:ind w:left="2160" w:hanging="360"/>
      </w:pPr>
      <w:rPr>
        <w:rFonts w:ascii="Tahoma" w:eastAsia="Times New Roman" w:hAnsi="Tahoma" w:cs="Tahoma" w:hint="default"/>
      </w:rPr>
    </w:lvl>
    <w:lvl w:ilvl="3" w:tplc="9320A052" w:tentative="1">
      <w:start w:val="1"/>
      <w:numFmt w:val="bullet"/>
      <w:lvlText w:val=""/>
      <w:lvlJc w:val="left"/>
      <w:pPr>
        <w:ind w:left="2880" w:hanging="360"/>
      </w:pPr>
      <w:rPr>
        <w:rFonts w:ascii="Symbol" w:hAnsi="Symbol" w:hint="default"/>
      </w:rPr>
    </w:lvl>
    <w:lvl w:ilvl="4" w:tplc="E0360C54" w:tentative="1">
      <w:start w:val="1"/>
      <w:numFmt w:val="bullet"/>
      <w:lvlText w:val="o"/>
      <w:lvlJc w:val="left"/>
      <w:pPr>
        <w:ind w:left="3600" w:hanging="360"/>
      </w:pPr>
      <w:rPr>
        <w:rFonts w:ascii="Courier New" w:hAnsi="Courier New" w:hint="default"/>
      </w:rPr>
    </w:lvl>
    <w:lvl w:ilvl="5" w:tplc="3B0A4312" w:tentative="1">
      <w:start w:val="1"/>
      <w:numFmt w:val="bullet"/>
      <w:lvlText w:val=""/>
      <w:lvlJc w:val="left"/>
      <w:pPr>
        <w:ind w:left="4320" w:hanging="360"/>
      </w:pPr>
      <w:rPr>
        <w:rFonts w:ascii="Wingdings" w:hAnsi="Wingdings" w:hint="default"/>
      </w:rPr>
    </w:lvl>
    <w:lvl w:ilvl="6" w:tplc="6890CE0C" w:tentative="1">
      <w:start w:val="1"/>
      <w:numFmt w:val="bullet"/>
      <w:lvlText w:val=""/>
      <w:lvlJc w:val="left"/>
      <w:pPr>
        <w:ind w:left="5040" w:hanging="360"/>
      </w:pPr>
      <w:rPr>
        <w:rFonts w:ascii="Symbol" w:hAnsi="Symbol" w:hint="default"/>
      </w:rPr>
    </w:lvl>
    <w:lvl w:ilvl="7" w:tplc="5F50FDA8" w:tentative="1">
      <w:start w:val="1"/>
      <w:numFmt w:val="bullet"/>
      <w:lvlText w:val="o"/>
      <w:lvlJc w:val="left"/>
      <w:pPr>
        <w:ind w:left="5760" w:hanging="360"/>
      </w:pPr>
      <w:rPr>
        <w:rFonts w:ascii="Courier New" w:hAnsi="Courier New" w:hint="default"/>
      </w:rPr>
    </w:lvl>
    <w:lvl w:ilvl="8" w:tplc="C6D42DBE" w:tentative="1">
      <w:start w:val="1"/>
      <w:numFmt w:val="bullet"/>
      <w:lvlText w:val=""/>
      <w:lvlJc w:val="left"/>
      <w:pPr>
        <w:ind w:left="6480" w:hanging="360"/>
      </w:pPr>
      <w:rPr>
        <w:rFonts w:ascii="Wingdings" w:hAnsi="Wingdings" w:hint="default"/>
      </w:rPr>
    </w:lvl>
  </w:abstractNum>
  <w:abstractNum w:abstractNumId="29" w15:restartNumberingAfterBreak="0">
    <w:nsid w:val="4DA31975"/>
    <w:multiLevelType w:val="multilevel"/>
    <w:tmpl w:val="C08C4640"/>
    <w:lvl w:ilvl="0">
      <w:start w:val="1"/>
      <w:numFmt w:val="decimal"/>
      <w:lvlText w:val="%1."/>
      <w:lvlJc w:val="left"/>
      <w:pPr>
        <w:tabs>
          <w:tab w:val="num" w:pos="502"/>
        </w:tabs>
        <w:ind w:left="502" w:hanging="360"/>
      </w:pPr>
      <w:rPr>
        <w:rFonts w:ascii="Tahoma" w:hAnsi="Tahoma" w:cs="Tahoma"/>
        <w:sz w:val="21"/>
        <w:szCs w:val="21"/>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0" w15:restartNumberingAfterBreak="0">
    <w:nsid w:val="4F11102E"/>
    <w:multiLevelType w:val="multilevel"/>
    <w:tmpl w:val="342841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017434"/>
    <w:multiLevelType w:val="hybridMultilevel"/>
    <w:tmpl w:val="2DEC40A0"/>
    <w:lvl w:ilvl="0" w:tplc="86D05C8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7B18C380" w:tentative="1">
      <w:start w:val="1"/>
      <w:numFmt w:val="bullet"/>
      <w:lvlText w:val="o"/>
      <w:lvlJc w:val="left"/>
      <w:pPr>
        <w:tabs>
          <w:tab w:val="num" w:pos="1440"/>
        </w:tabs>
        <w:ind w:left="1440" w:hanging="360"/>
      </w:pPr>
      <w:rPr>
        <w:rFonts w:ascii="Courier New" w:hAnsi="Courier New" w:cs="Courier New" w:hint="default"/>
      </w:rPr>
    </w:lvl>
    <w:lvl w:ilvl="2" w:tplc="A6F6CE70" w:tentative="1">
      <w:start w:val="1"/>
      <w:numFmt w:val="bullet"/>
      <w:lvlText w:val=""/>
      <w:lvlJc w:val="left"/>
      <w:pPr>
        <w:tabs>
          <w:tab w:val="num" w:pos="2160"/>
        </w:tabs>
        <w:ind w:left="2160" w:hanging="360"/>
      </w:pPr>
      <w:rPr>
        <w:rFonts w:ascii="Wingdings" w:hAnsi="Wingdings" w:hint="default"/>
      </w:rPr>
    </w:lvl>
    <w:lvl w:ilvl="3" w:tplc="241A6AB0" w:tentative="1">
      <w:start w:val="1"/>
      <w:numFmt w:val="bullet"/>
      <w:lvlText w:val=""/>
      <w:lvlJc w:val="left"/>
      <w:pPr>
        <w:tabs>
          <w:tab w:val="num" w:pos="2880"/>
        </w:tabs>
        <w:ind w:left="2880" w:hanging="360"/>
      </w:pPr>
      <w:rPr>
        <w:rFonts w:ascii="Symbol" w:hAnsi="Symbol" w:hint="default"/>
      </w:rPr>
    </w:lvl>
    <w:lvl w:ilvl="4" w:tplc="763E8B70" w:tentative="1">
      <w:start w:val="1"/>
      <w:numFmt w:val="bullet"/>
      <w:lvlText w:val="o"/>
      <w:lvlJc w:val="left"/>
      <w:pPr>
        <w:tabs>
          <w:tab w:val="num" w:pos="3600"/>
        </w:tabs>
        <w:ind w:left="3600" w:hanging="360"/>
      </w:pPr>
      <w:rPr>
        <w:rFonts w:ascii="Courier New" w:hAnsi="Courier New" w:cs="Courier New" w:hint="default"/>
      </w:rPr>
    </w:lvl>
    <w:lvl w:ilvl="5" w:tplc="A83A39E4" w:tentative="1">
      <w:start w:val="1"/>
      <w:numFmt w:val="bullet"/>
      <w:lvlText w:val=""/>
      <w:lvlJc w:val="left"/>
      <w:pPr>
        <w:tabs>
          <w:tab w:val="num" w:pos="4320"/>
        </w:tabs>
        <w:ind w:left="4320" w:hanging="360"/>
      </w:pPr>
      <w:rPr>
        <w:rFonts w:ascii="Wingdings" w:hAnsi="Wingdings" w:hint="default"/>
      </w:rPr>
    </w:lvl>
    <w:lvl w:ilvl="6" w:tplc="686EB0BC" w:tentative="1">
      <w:start w:val="1"/>
      <w:numFmt w:val="bullet"/>
      <w:lvlText w:val=""/>
      <w:lvlJc w:val="left"/>
      <w:pPr>
        <w:tabs>
          <w:tab w:val="num" w:pos="5040"/>
        </w:tabs>
        <w:ind w:left="5040" w:hanging="360"/>
      </w:pPr>
      <w:rPr>
        <w:rFonts w:ascii="Symbol" w:hAnsi="Symbol" w:hint="default"/>
      </w:rPr>
    </w:lvl>
    <w:lvl w:ilvl="7" w:tplc="BBAE79D8" w:tentative="1">
      <w:start w:val="1"/>
      <w:numFmt w:val="bullet"/>
      <w:lvlText w:val="o"/>
      <w:lvlJc w:val="left"/>
      <w:pPr>
        <w:tabs>
          <w:tab w:val="num" w:pos="5760"/>
        </w:tabs>
        <w:ind w:left="5760" w:hanging="360"/>
      </w:pPr>
      <w:rPr>
        <w:rFonts w:ascii="Courier New" w:hAnsi="Courier New" w:cs="Courier New" w:hint="default"/>
      </w:rPr>
    </w:lvl>
    <w:lvl w:ilvl="8" w:tplc="CCC07DB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903129"/>
    <w:multiLevelType w:val="hybridMultilevel"/>
    <w:tmpl w:val="525639F0"/>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3" w15:restartNumberingAfterBreak="0">
    <w:nsid w:val="5A1A5993"/>
    <w:multiLevelType w:val="hybridMultilevel"/>
    <w:tmpl w:val="81AC4998"/>
    <w:name w:val="WW8Num82"/>
    <w:lvl w:ilvl="0" w:tplc="A802C7D4">
      <w:start w:val="1"/>
      <w:numFmt w:val="decimal"/>
      <w:lvlText w:val="%1."/>
      <w:lvlJc w:val="left"/>
      <w:pPr>
        <w:tabs>
          <w:tab w:val="num" w:pos="720"/>
        </w:tabs>
        <w:ind w:left="720" w:hanging="36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79755FD"/>
    <w:multiLevelType w:val="multilevel"/>
    <w:tmpl w:val="33FA58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4A47986"/>
    <w:multiLevelType w:val="multilevel"/>
    <w:tmpl w:val="B060C750"/>
    <w:lvl w:ilvl="0">
      <w:start w:val="1"/>
      <w:numFmt w:val="decimal"/>
      <w:pStyle w:val="Cmsor2mellklete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4BC180B"/>
    <w:multiLevelType w:val="hybridMultilevel"/>
    <w:tmpl w:val="1D4EB69E"/>
    <w:lvl w:ilvl="0" w:tplc="9ECED3F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69044C3"/>
    <w:multiLevelType w:val="multilevel"/>
    <w:tmpl w:val="345C2930"/>
    <w:lvl w:ilvl="0">
      <w:start w:val="1"/>
      <w:numFmt w:val="decimal"/>
      <w:lvlText w:val="%1."/>
      <w:lvlJc w:val="left"/>
      <w:pPr>
        <w:tabs>
          <w:tab w:val="num" w:pos="360"/>
        </w:tabs>
        <w:ind w:left="360" w:hanging="360"/>
      </w:pPr>
      <w:rPr>
        <w:rFonts w:ascii="Tahoma" w:hAnsi="Tahoma" w:cs="Tahoma"/>
        <w:sz w:val="21"/>
        <w:szCs w:val="21"/>
      </w:rPr>
    </w:lvl>
    <w:lvl w:ilvl="1">
      <w:start w:val="1"/>
      <w:numFmt w:val="lowerLetter"/>
      <w:lvlText w:val="%2."/>
      <w:lvlJc w:val="left"/>
      <w:pPr>
        <w:tabs>
          <w:tab w:val="num" w:pos="1080"/>
        </w:tabs>
        <w:ind w:left="1080" w:hanging="360"/>
      </w:pPr>
      <w:rPr>
        <w:rFonts w:ascii="Calibri Light" w:hAnsi="Calibri Light" w:cs="Calibri Light"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E7F2B96"/>
    <w:multiLevelType w:val="multilevel"/>
    <w:tmpl w:val="2F38F7A0"/>
    <w:lvl w:ilvl="0">
      <w:start w:val="1"/>
      <w:numFmt w:val="decimal"/>
      <w:suff w:val="space"/>
      <w:lvlText w:val="%1."/>
      <w:lvlJc w:val="left"/>
      <w:pPr>
        <w:ind w:left="540" w:hanging="360"/>
      </w:pPr>
      <w:rPr>
        <w:rFonts w:hint="default"/>
        <w:b/>
        <w:bCs/>
      </w:rPr>
    </w:lvl>
    <w:lvl w:ilvl="1">
      <w:start w:val="1"/>
      <w:numFmt w:val="decimal"/>
      <w:suff w:val="space"/>
      <w:lvlText w:val="%1.%2."/>
      <w:lvlJc w:val="left"/>
      <w:pPr>
        <w:ind w:left="2769" w:hanging="360"/>
      </w:pPr>
      <w:rPr>
        <w:rFonts w:hint="default"/>
        <w:b/>
        <w:bCs/>
        <w:color w:val="auto"/>
        <w:sz w:val="21"/>
        <w:szCs w:val="21"/>
      </w:rPr>
    </w:lvl>
    <w:lvl w:ilvl="2">
      <w:start w:val="1"/>
      <w:numFmt w:val="decimal"/>
      <w:suff w:val="space"/>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abstractNumId w:val="16"/>
  </w:num>
  <w:num w:numId="2">
    <w:abstractNumId w:val="39"/>
  </w:num>
  <w:num w:numId="3">
    <w:abstractNumId w:val="13"/>
  </w:num>
  <w:num w:numId="4">
    <w:abstractNumId w:val="36"/>
  </w:num>
  <w:num w:numId="5">
    <w:abstractNumId w:val="31"/>
  </w:num>
  <w:num w:numId="6">
    <w:abstractNumId w:val="34"/>
    <w:lvlOverride w:ilvl="0">
      <w:startOverride w:val="1"/>
    </w:lvlOverride>
  </w:num>
  <w:num w:numId="7">
    <w:abstractNumId w:val="17"/>
  </w:num>
  <w:num w:numId="8">
    <w:abstractNumId w:val="21"/>
  </w:num>
  <w:num w:numId="9">
    <w:abstractNumId w:val="0"/>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32"/>
  </w:num>
  <w:num w:numId="14">
    <w:abstractNumId w:val="28"/>
  </w:num>
  <w:num w:numId="15">
    <w:abstractNumId w:val="1"/>
  </w:num>
  <w:num w:numId="16">
    <w:abstractNumId w:val="18"/>
  </w:num>
  <w:num w:numId="17">
    <w:abstractNumId w:val="20"/>
  </w:num>
  <w:num w:numId="18">
    <w:abstractNumId w:val="37"/>
  </w:num>
  <w:num w:numId="19">
    <w:abstractNumId w:val="29"/>
  </w:num>
  <w:num w:numId="20">
    <w:abstractNumId w:val="15"/>
  </w:num>
  <w:num w:numId="21">
    <w:abstractNumId w:val="23"/>
  </w:num>
  <w:num w:numId="22">
    <w:abstractNumId w:val="30"/>
  </w:num>
  <w:num w:numId="23">
    <w:abstractNumId w:val="19"/>
  </w:num>
  <w:num w:numId="24">
    <w:abstractNumId w:val="14"/>
  </w:num>
  <w:num w:numId="25">
    <w:abstractNumId w:val="38"/>
  </w:num>
  <w:num w:numId="26">
    <w:abstractNumId w:val="25"/>
  </w:num>
  <w:num w:numId="27">
    <w:abstractNumId w:val="26"/>
  </w:num>
  <w:num w:numId="28">
    <w:abstractNumId w:val="12"/>
  </w:num>
  <w:num w:numId="29">
    <w:abstractNumId w:val="16"/>
  </w:num>
  <w:num w:numId="30">
    <w:abstractNumId w:val="35"/>
  </w:num>
  <w:num w:numId="31">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F0AC7"/>
    <w:rsid w:val="00000A91"/>
    <w:rsid w:val="00000BB7"/>
    <w:rsid w:val="00000D59"/>
    <w:rsid w:val="00001066"/>
    <w:rsid w:val="0000194A"/>
    <w:rsid w:val="000021AE"/>
    <w:rsid w:val="00002D26"/>
    <w:rsid w:val="000031B0"/>
    <w:rsid w:val="00003521"/>
    <w:rsid w:val="00004478"/>
    <w:rsid w:val="00004E0E"/>
    <w:rsid w:val="0000537D"/>
    <w:rsid w:val="00005B00"/>
    <w:rsid w:val="00005F1F"/>
    <w:rsid w:val="000073F9"/>
    <w:rsid w:val="00007D90"/>
    <w:rsid w:val="00010996"/>
    <w:rsid w:val="00010B9F"/>
    <w:rsid w:val="0001131D"/>
    <w:rsid w:val="00011BCE"/>
    <w:rsid w:val="00011E41"/>
    <w:rsid w:val="00011F5C"/>
    <w:rsid w:val="000120F3"/>
    <w:rsid w:val="000133E0"/>
    <w:rsid w:val="000143CF"/>
    <w:rsid w:val="00014631"/>
    <w:rsid w:val="000146E4"/>
    <w:rsid w:val="0001510A"/>
    <w:rsid w:val="00015363"/>
    <w:rsid w:val="00016102"/>
    <w:rsid w:val="00016EA4"/>
    <w:rsid w:val="00016F7C"/>
    <w:rsid w:val="00017092"/>
    <w:rsid w:val="0001730C"/>
    <w:rsid w:val="00017DF1"/>
    <w:rsid w:val="00020673"/>
    <w:rsid w:val="00020676"/>
    <w:rsid w:val="00021779"/>
    <w:rsid w:val="00021A59"/>
    <w:rsid w:val="00021F64"/>
    <w:rsid w:val="000223C4"/>
    <w:rsid w:val="0002293A"/>
    <w:rsid w:val="00022D71"/>
    <w:rsid w:val="000230E6"/>
    <w:rsid w:val="000238DF"/>
    <w:rsid w:val="00024A08"/>
    <w:rsid w:val="00025097"/>
    <w:rsid w:val="000251EC"/>
    <w:rsid w:val="00025303"/>
    <w:rsid w:val="00025709"/>
    <w:rsid w:val="00025760"/>
    <w:rsid w:val="00025E5A"/>
    <w:rsid w:val="00026C6F"/>
    <w:rsid w:val="00026FAD"/>
    <w:rsid w:val="00026FB7"/>
    <w:rsid w:val="000273B5"/>
    <w:rsid w:val="000276B7"/>
    <w:rsid w:val="000278AF"/>
    <w:rsid w:val="00030081"/>
    <w:rsid w:val="000304EA"/>
    <w:rsid w:val="00030667"/>
    <w:rsid w:val="0003122B"/>
    <w:rsid w:val="00031FD1"/>
    <w:rsid w:val="00032954"/>
    <w:rsid w:val="00032B23"/>
    <w:rsid w:val="00032CD1"/>
    <w:rsid w:val="00032F46"/>
    <w:rsid w:val="000332FD"/>
    <w:rsid w:val="000333BC"/>
    <w:rsid w:val="00033779"/>
    <w:rsid w:val="000347C7"/>
    <w:rsid w:val="00034B6D"/>
    <w:rsid w:val="00034CA6"/>
    <w:rsid w:val="00034F75"/>
    <w:rsid w:val="000357D7"/>
    <w:rsid w:val="000362AF"/>
    <w:rsid w:val="00036954"/>
    <w:rsid w:val="00037BFF"/>
    <w:rsid w:val="00037DA2"/>
    <w:rsid w:val="00037FCE"/>
    <w:rsid w:val="0004058A"/>
    <w:rsid w:val="0004064F"/>
    <w:rsid w:val="00040889"/>
    <w:rsid w:val="00040DF1"/>
    <w:rsid w:val="000415DC"/>
    <w:rsid w:val="00042AAC"/>
    <w:rsid w:val="00043BA3"/>
    <w:rsid w:val="00044863"/>
    <w:rsid w:val="00045378"/>
    <w:rsid w:val="0004593F"/>
    <w:rsid w:val="000460A0"/>
    <w:rsid w:val="000461E9"/>
    <w:rsid w:val="00046FB5"/>
    <w:rsid w:val="00047B1A"/>
    <w:rsid w:val="00047B76"/>
    <w:rsid w:val="00047F3C"/>
    <w:rsid w:val="00051900"/>
    <w:rsid w:val="00051A88"/>
    <w:rsid w:val="0005383F"/>
    <w:rsid w:val="00055217"/>
    <w:rsid w:val="000554C1"/>
    <w:rsid w:val="000556B9"/>
    <w:rsid w:val="00055730"/>
    <w:rsid w:val="000559D1"/>
    <w:rsid w:val="00055D76"/>
    <w:rsid w:val="0005661A"/>
    <w:rsid w:val="0005687F"/>
    <w:rsid w:val="00056C6A"/>
    <w:rsid w:val="0005704E"/>
    <w:rsid w:val="00057649"/>
    <w:rsid w:val="000577FA"/>
    <w:rsid w:val="00057876"/>
    <w:rsid w:val="00057F82"/>
    <w:rsid w:val="000603A7"/>
    <w:rsid w:val="0006090A"/>
    <w:rsid w:val="00060C0B"/>
    <w:rsid w:val="0006108B"/>
    <w:rsid w:val="00061553"/>
    <w:rsid w:val="00061741"/>
    <w:rsid w:val="00061E34"/>
    <w:rsid w:val="00062D3F"/>
    <w:rsid w:val="000641FC"/>
    <w:rsid w:val="000643E7"/>
    <w:rsid w:val="00064C6C"/>
    <w:rsid w:val="0006501C"/>
    <w:rsid w:val="00065786"/>
    <w:rsid w:val="0006585D"/>
    <w:rsid w:val="00065BB6"/>
    <w:rsid w:val="00066553"/>
    <w:rsid w:val="0006714C"/>
    <w:rsid w:val="00067F09"/>
    <w:rsid w:val="00067F3E"/>
    <w:rsid w:val="0007019C"/>
    <w:rsid w:val="00070DF4"/>
    <w:rsid w:val="0007146B"/>
    <w:rsid w:val="000719CB"/>
    <w:rsid w:val="00071BCF"/>
    <w:rsid w:val="00071DEE"/>
    <w:rsid w:val="0007210D"/>
    <w:rsid w:val="0007257B"/>
    <w:rsid w:val="000727A4"/>
    <w:rsid w:val="0007332E"/>
    <w:rsid w:val="0007348F"/>
    <w:rsid w:val="00073888"/>
    <w:rsid w:val="000744F7"/>
    <w:rsid w:val="000752B7"/>
    <w:rsid w:val="000761C5"/>
    <w:rsid w:val="000767C9"/>
    <w:rsid w:val="00077920"/>
    <w:rsid w:val="00080489"/>
    <w:rsid w:val="00080A3D"/>
    <w:rsid w:val="00080A99"/>
    <w:rsid w:val="0008133B"/>
    <w:rsid w:val="00081358"/>
    <w:rsid w:val="00081A77"/>
    <w:rsid w:val="00081AFF"/>
    <w:rsid w:val="00081C04"/>
    <w:rsid w:val="000827A3"/>
    <w:rsid w:val="00083474"/>
    <w:rsid w:val="000842CE"/>
    <w:rsid w:val="0008443A"/>
    <w:rsid w:val="00085086"/>
    <w:rsid w:val="00085251"/>
    <w:rsid w:val="00085E25"/>
    <w:rsid w:val="00085E2E"/>
    <w:rsid w:val="00086DBE"/>
    <w:rsid w:val="000874A0"/>
    <w:rsid w:val="00087E79"/>
    <w:rsid w:val="000906BB"/>
    <w:rsid w:val="00090807"/>
    <w:rsid w:val="00091102"/>
    <w:rsid w:val="00091440"/>
    <w:rsid w:val="000914BC"/>
    <w:rsid w:val="000918F8"/>
    <w:rsid w:val="00091CC0"/>
    <w:rsid w:val="000920E4"/>
    <w:rsid w:val="000924D2"/>
    <w:rsid w:val="0009331A"/>
    <w:rsid w:val="0009340A"/>
    <w:rsid w:val="00093474"/>
    <w:rsid w:val="0009426A"/>
    <w:rsid w:val="0009450E"/>
    <w:rsid w:val="0009479A"/>
    <w:rsid w:val="00094D05"/>
    <w:rsid w:val="00094EFE"/>
    <w:rsid w:val="00095280"/>
    <w:rsid w:val="00095B48"/>
    <w:rsid w:val="00095F1E"/>
    <w:rsid w:val="00096658"/>
    <w:rsid w:val="000967E6"/>
    <w:rsid w:val="00096FDE"/>
    <w:rsid w:val="0009797D"/>
    <w:rsid w:val="000A02E1"/>
    <w:rsid w:val="000A03C2"/>
    <w:rsid w:val="000A05BF"/>
    <w:rsid w:val="000A072E"/>
    <w:rsid w:val="000A0BC4"/>
    <w:rsid w:val="000A1245"/>
    <w:rsid w:val="000A158D"/>
    <w:rsid w:val="000A17AA"/>
    <w:rsid w:val="000A1800"/>
    <w:rsid w:val="000A1AB7"/>
    <w:rsid w:val="000A1C42"/>
    <w:rsid w:val="000A2250"/>
    <w:rsid w:val="000A3725"/>
    <w:rsid w:val="000A4166"/>
    <w:rsid w:val="000A426A"/>
    <w:rsid w:val="000A42CB"/>
    <w:rsid w:val="000A4CE1"/>
    <w:rsid w:val="000A4FE0"/>
    <w:rsid w:val="000A5C0D"/>
    <w:rsid w:val="000A5CE6"/>
    <w:rsid w:val="000A6A53"/>
    <w:rsid w:val="000A7F59"/>
    <w:rsid w:val="000B072D"/>
    <w:rsid w:val="000B0E84"/>
    <w:rsid w:val="000B1C29"/>
    <w:rsid w:val="000B2181"/>
    <w:rsid w:val="000B3004"/>
    <w:rsid w:val="000B3730"/>
    <w:rsid w:val="000B374F"/>
    <w:rsid w:val="000B3F41"/>
    <w:rsid w:val="000B47EE"/>
    <w:rsid w:val="000B4A91"/>
    <w:rsid w:val="000B4D92"/>
    <w:rsid w:val="000B5154"/>
    <w:rsid w:val="000B524B"/>
    <w:rsid w:val="000B5CF3"/>
    <w:rsid w:val="000B5DFB"/>
    <w:rsid w:val="000B65D9"/>
    <w:rsid w:val="000B6659"/>
    <w:rsid w:val="000B676E"/>
    <w:rsid w:val="000B690E"/>
    <w:rsid w:val="000B7196"/>
    <w:rsid w:val="000B7BC4"/>
    <w:rsid w:val="000C03C8"/>
    <w:rsid w:val="000C075B"/>
    <w:rsid w:val="000C21B7"/>
    <w:rsid w:val="000C2263"/>
    <w:rsid w:val="000C2455"/>
    <w:rsid w:val="000C26A7"/>
    <w:rsid w:val="000C336B"/>
    <w:rsid w:val="000C3406"/>
    <w:rsid w:val="000C3B15"/>
    <w:rsid w:val="000C5BC1"/>
    <w:rsid w:val="000C5DC7"/>
    <w:rsid w:val="000C626E"/>
    <w:rsid w:val="000C6C97"/>
    <w:rsid w:val="000C77B8"/>
    <w:rsid w:val="000C77E9"/>
    <w:rsid w:val="000C7F31"/>
    <w:rsid w:val="000C7FCD"/>
    <w:rsid w:val="000D0AD4"/>
    <w:rsid w:val="000D222E"/>
    <w:rsid w:val="000D2234"/>
    <w:rsid w:val="000D27CA"/>
    <w:rsid w:val="000D330D"/>
    <w:rsid w:val="000D36ED"/>
    <w:rsid w:val="000D39AA"/>
    <w:rsid w:val="000D3B7E"/>
    <w:rsid w:val="000D3F86"/>
    <w:rsid w:val="000D40CF"/>
    <w:rsid w:val="000D42BF"/>
    <w:rsid w:val="000D45D7"/>
    <w:rsid w:val="000D47E1"/>
    <w:rsid w:val="000D49E7"/>
    <w:rsid w:val="000D53BF"/>
    <w:rsid w:val="000D5461"/>
    <w:rsid w:val="000D5D88"/>
    <w:rsid w:val="000D5DDB"/>
    <w:rsid w:val="000D603E"/>
    <w:rsid w:val="000D697F"/>
    <w:rsid w:val="000D6EA1"/>
    <w:rsid w:val="000E05F5"/>
    <w:rsid w:val="000E087D"/>
    <w:rsid w:val="000E0C53"/>
    <w:rsid w:val="000E0DA5"/>
    <w:rsid w:val="000E0F62"/>
    <w:rsid w:val="000E1C9D"/>
    <w:rsid w:val="000E215E"/>
    <w:rsid w:val="000E26FC"/>
    <w:rsid w:val="000E2DA6"/>
    <w:rsid w:val="000E2FF2"/>
    <w:rsid w:val="000E3087"/>
    <w:rsid w:val="000E37BD"/>
    <w:rsid w:val="000E3CA2"/>
    <w:rsid w:val="000E3ED0"/>
    <w:rsid w:val="000E3FD9"/>
    <w:rsid w:val="000E44D6"/>
    <w:rsid w:val="000E4A2C"/>
    <w:rsid w:val="000E56B4"/>
    <w:rsid w:val="000E61EC"/>
    <w:rsid w:val="000E69BA"/>
    <w:rsid w:val="000E6CFE"/>
    <w:rsid w:val="000E6DF2"/>
    <w:rsid w:val="000E6F90"/>
    <w:rsid w:val="000E7199"/>
    <w:rsid w:val="000E794A"/>
    <w:rsid w:val="000E7986"/>
    <w:rsid w:val="000E79E5"/>
    <w:rsid w:val="000E7DDE"/>
    <w:rsid w:val="000E7F6C"/>
    <w:rsid w:val="000F18FE"/>
    <w:rsid w:val="000F192B"/>
    <w:rsid w:val="000F2415"/>
    <w:rsid w:val="000F3432"/>
    <w:rsid w:val="000F3F40"/>
    <w:rsid w:val="000F4C06"/>
    <w:rsid w:val="000F60A5"/>
    <w:rsid w:val="000F699A"/>
    <w:rsid w:val="000F71A2"/>
    <w:rsid w:val="000F71C4"/>
    <w:rsid w:val="000F740C"/>
    <w:rsid w:val="000F7B0E"/>
    <w:rsid w:val="001001DE"/>
    <w:rsid w:val="00100260"/>
    <w:rsid w:val="001002CD"/>
    <w:rsid w:val="001003E6"/>
    <w:rsid w:val="001008AB"/>
    <w:rsid w:val="00100BAB"/>
    <w:rsid w:val="001017CD"/>
    <w:rsid w:val="00101A66"/>
    <w:rsid w:val="00102009"/>
    <w:rsid w:val="001022FD"/>
    <w:rsid w:val="0010293D"/>
    <w:rsid w:val="00102C73"/>
    <w:rsid w:val="00103EA7"/>
    <w:rsid w:val="0010445E"/>
    <w:rsid w:val="0010459C"/>
    <w:rsid w:val="0010464E"/>
    <w:rsid w:val="001048C9"/>
    <w:rsid w:val="00104D56"/>
    <w:rsid w:val="0010553C"/>
    <w:rsid w:val="00105729"/>
    <w:rsid w:val="001057F1"/>
    <w:rsid w:val="00106178"/>
    <w:rsid w:val="00106307"/>
    <w:rsid w:val="0010674C"/>
    <w:rsid w:val="00106A94"/>
    <w:rsid w:val="00106E7F"/>
    <w:rsid w:val="00106F40"/>
    <w:rsid w:val="001079F1"/>
    <w:rsid w:val="00107B28"/>
    <w:rsid w:val="00107F78"/>
    <w:rsid w:val="00110F78"/>
    <w:rsid w:val="00110FD4"/>
    <w:rsid w:val="00112667"/>
    <w:rsid w:val="00112917"/>
    <w:rsid w:val="00113334"/>
    <w:rsid w:val="0011337D"/>
    <w:rsid w:val="00113D55"/>
    <w:rsid w:val="0011492F"/>
    <w:rsid w:val="001170E7"/>
    <w:rsid w:val="00117802"/>
    <w:rsid w:val="00117849"/>
    <w:rsid w:val="00117D92"/>
    <w:rsid w:val="00120071"/>
    <w:rsid w:val="001203D1"/>
    <w:rsid w:val="00120FF1"/>
    <w:rsid w:val="00121035"/>
    <w:rsid w:val="00121C20"/>
    <w:rsid w:val="00122037"/>
    <w:rsid w:val="00122CCE"/>
    <w:rsid w:val="001231D7"/>
    <w:rsid w:val="00123279"/>
    <w:rsid w:val="00123C8B"/>
    <w:rsid w:val="0012424D"/>
    <w:rsid w:val="00124708"/>
    <w:rsid w:val="00124772"/>
    <w:rsid w:val="00124D06"/>
    <w:rsid w:val="00125111"/>
    <w:rsid w:val="001253D0"/>
    <w:rsid w:val="00125508"/>
    <w:rsid w:val="00125589"/>
    <w:rsid w:val="00125A18"/>
    <w:rsid w:val="00125BBC"/>
    <w:rsid w:val="00125E0D"/>
    <w:rsid w:val="00125F55"/>
    <w:rsid w:val="001265C8"/>
    <w:rsid w:val="00126A58"/>
    <w:rsid w:val="00126B11"/>
    <w:rsid w:val="00126C43"/>
    <w:rsid w:val="001276AC"/>
    <w:rsid w:val="00130064"/>
    <w:rsid w:val="00130409"/>
    <w:rsid w:val="00130744"/>
    <w:rsid w:val="001308AF"/>
    <w:rsid w:val="00131BBF"/>
    <w:rsid w:val="0013232A"/>
    <w:rsid w:val="00132AC9"/>
    <w:rsid w:val="00133EB8"/>
    <w:rsid w:val="0013479D"/>
    <w:rsid w:val="00134F25"/>
    <w:rsid w:val="0013518E"/>
    <w:rsid w:val="001352FB"/>
    <w:rsid w:val="001362F2"/>
    <w:rsid w:val="00136C56"/>
    <w:rsid w:val="00136E45"/>
    <w:rsid w:val="0013700A"/>
    <w:rsid w:val="001370D8"/>
    <w:rsid w:val="00137652"/>
    <w:rsid w:val="00137827"/>
    <w:rsid w:val="00137D69"/>
    <w:rsid w:val="00140462"/>
    <w:rsid w:val="001406CD"/>
    <w:rsid w:val="0014099A"/>
    <w:rsid w:val="00140D4A"/>
    <w:rsid w:val="00141A8E"/>
    <w:rsid w:val="00141C76"/>
    <w:rsid w:val="00142420"/>
    <w:rsid w:val="00142BC0"/>
    <w:rsid w:val="00143CAF"/>
    <w:rsid w:val="001457BD"/>
    <w:rsid w:val="001459DC"/>
    <w:rsid w:val="00145A2B"/>
    <w:rsid w:val="00146741"/>
    <w:rsid w:val="001467C8"/>
    <w:rsid w:val="0014689C"/>
    <w:rsid w:val="00147480"/>
    <w:rsid w:val="00147B99"/>
    <w:rsid w:val="00150132"/>
    <w:rsid w:val="00150756"/>
    <w:rsid w:val="001512D8"/>
    <w:rsid w:val="00152066"/>
    <w:rsid w:val="0015207A"/>
    <w:rsid w:val="001521F9"/>
    <w:rsid w:val="0015223D"/>
    <w:rsid w:val="001527C8"/>
    <w:rsid w:val="00152AAD"/>
    <w:rsid w:val="00153F78"/>
    <w:rsid w:val="00154156"/>
    <w:rsid w:val="0015427F"/>
    <w:rsid w:val="0015439F"/>
    <w:rsid w:val="00154899"/>
    <w:rsid w:val="00154E5D"/>
    <w:rsid w:val="00155078"/>
    <w:rsid w:val="00155888"/>
    <w:rsid w:val="00155890"/>
    <w:rsid w:val="00155E66"/>
    <w:rsid w:val="00155F04"/>
    <w:rsid w:val="001566FF"/>
    <w:rsid w:val="00157B77"/>
    <w:rsid w:val="001607D5"/>
    <w:rsid w:val="00160A37"/>
    <w:rsid w:val="00160AA7"/>
    <w:rsid w:val="00160B55"/>
    <w:rsid w:val="0016153D"/>
    <w:rsid w:val="00161A46"/>
    <w:rsid w:val="00162587"/>
    <w:rsid w:val="00162B33"/>
    <w:rsid w:val="00162DD4"/>
    <w:rsid w:val="00162F6C"/>
    <w:rsid w:val="001633C8"/>
    <w:rsid w:val="00164BFF"/>
    <w:rsid w:val="00164D12"/>
    <w:rsid w:val="00164ECB"/>
    <w:rsid w:val="001654F9"/>
    <w:rsid w:val="00165CA9"/>
    <w:rsid w:val="00165DEE"/>
    <w:rsid w:val="001661B5"/>
    <w:rsid w:val="00166358"/>
    <w:rsid w:val="00166EA2"/>
    <w:rsid w:val="00167033"/>
    <w:rsid w:val="001671D7"/>
    <w:rsid w:val="00167351"/>
    <w:rsid w:val="00167E93"/>
    <w:rsid w:val="00170324"/>
    <w:rsid w:val="0017072C"/>
    <w:rsid w:val="00170C5C"/>
    <w:rsid w:val="00170E42"/>
    <w:rsid w:val="00171378"/>
    <w:rsid w:val="00172023"/>
    <w:rsid w:val="00172D3D"/>
    <w:rsid w:val="00172FF3"/>
    <w:rsid w:val="0017377C"/>
    <w:rsid w:val="00173E2D"/>
    <w:rsid w:val="00173E58"/>
    <w:rsid w:val="00174CF0"/>
    <w:rsid w:val="00175A07"/>
    <w:rsid w:val="00175E6C"/>
    <w:rsid w:val="001762FE"/>
    <w:rsid w:val="0017689A"/>
    <w:rsid w:val="00176DE6"/>
    <w:rsid w:val="0017717B"/>
    <w:rsid w:val="00180298"/>
    <w:rsid w:val="00180302"/>
    <w:rsid w:val="001808FF"/>
    <w:rsid w:val="00180995"/>
    <w:rsid w:val="00180C67"/>
    <w:rsid w:val="001814E6"/>
    <w:rsid w:val="001817AC"/>
    <w:rsid w:val="00181857"/>
    <w:rsid w:val="00181D30"/>
    <w:rsid w:val="0018200A"/>
    <w:rsid w:val="00182237"/>
    <w:rsid w:val="00182A80"/>
    <w:rsid w:val="00182B14"/>
    <w:rsid w:val="00183CEB"/>
    <w:rsid w:val="0018408F"/>
    <w:rsid w:val="00185252"/>
    <w:rsid w:val="0018573D"/>
    <w:rsid w:val="001861BC"/>
    <w:rsid w:val="00186BAE"/>
    <w:rsid w:val="00186EBC"/>
    <w:rsid w:val="0018721D"/>
    <w:rsid w:val="00187437"/>
    <w:rsid w:val="001905A4"/>
    <w:rsid w:val="00190C0B"/>
    <w:rsid w:val="00191941"/>
    <w:rsid w:val="0019276C"/>
    <w:rsid w:val="001928B0"/>
    <w:rsid w:val="00192E16"/>
    <w:rsid w:val="001930C1"/>
    <w:rsid w:val="00193B83"/>
    <w:rsid w:val="00193CFD"/>
    <w:rsid w:val="00194213"/>
    <w:rsid w:val="00194FE6"/>
    <w:rsid w:val="001953FA"/>
    <w:rsid w:val="001957F0"/>
    <w:rsid w:val="00195D3C"/>
    <w:rsid w:val="00195EA7"/>
    <w:rsid w:val="00196370"/>
    <w:rsid w:val="00196C67"/>
    <w:rsid w:val="00196DBE"/>
    <w:rsid w:val="00197446"/>
    <w:rsid w:val="00197FB5"/>
    <w:rsid w:val="001A04F3"/>
    <w:rsid w:val="001A053C"/>
    <w:rsid w:val="001A0982"/>
    <w:rsid w:val="001A1AF7"/>
    <w:rsid w:val="001A234A"/>
    <w:rsid w:val="001A2686"/>
    <w:rsid w:val="001A2B97"/>
    <w:rsid w:val="001A3376"/>
    <w:rsid w:val="001A3DB3"/>
    <w:rsid w:val="001A40B7"/>
    <w:rsid w:val="001A54E1"/>
    <w:rsid w:val="001A560E"/>
    <w:rsid w:val="001A568D"/>
    <w:rsid w:val="001A63AA"/>
    <w:rsid w:val="001A72F5"/>
    <w:rsid w:val="001A796E"/>
    <w:rsid w:val="001B0B6A"/>
    <w:rsid w:val="001B1593"/>
    <w:rsid w:val="001B1613"/>
    <w:rsid w:val="001B1B86"/>
    <w:rsid w:val="001B1C21"/>
    <w:rsid w:val="001B1F6D"/>
    <w:rsid w:val="001B2225"/>
    <w:rsid w:val="001B2263"/>
    <w:rsid w:val="001B2E3C"/>
    <w:rsid w:val="001B2E80"/>
    <w:rsid w:val="001B38DB"/>
    <w:rsid w:val="001B482C"/>
    <w:rsid w:val="001B48C7"/>
    <w:rsid w:val="001B5021"/>
    <w:rsid w:val="001B52A6"/>
    <w:rsid w:val="001B576A"/>
    <w:rsid w:val="001B577B"/>
    <w:rsid w:val="001B6998"/>
    <w:rsid w:val="001B7529"/>
    <w:rsid w:val="001B794C"/>
    <w:rsid w:val="001B7A66"/>
    <w:rsid w:val="001B7C68"/>
    <w:rsid w:val="001B7D64"/>
    <w:rsid w:val="001C0575"/>
    <w:rsid w:val="001C0804"/>
    <w:rsid w:val="001C082E"/>
    <w:rsid w:val="001C09B4"/>
    <w:rsid w:val="001C1727"/>
    <w:rsid w:val="001C1B61"/>
    <w:rsid w:val="001C20AD"/>
    <w:rsid w:val="001C23FA"/>
    <w:rsid w:val="001C3E82"/>
    <w:rsid w:val="001C4E52"/>
    <w:rsid w:val="001C53E5"/>
    <w:rsid w:val="001C5E04"/>
    <w:rsid w:val="001C6282"/>
    <w:rsid w:val="001C7A32"/>
    <w:rsid w:val="001D005B"/>
    <w:rsid w:val="001D1090"/>
    <w:rsid w:val="001D1DD0"/>
    <w:rsid w:val="001D20FB"/>
    <w:rsid w:val="001D2307"/>
    <w:rsid w:val="001D2B55"/>
    <w:rsid w:val="001D3867"/>
    <w:rsid w:val="001D3944"/>
    <w:rsid w:val="001D3B1C"/>
    <w:rsid w:val="001D3BF3"/>
    <w:rsid w:val="001D3F1C"/>
    <w:rsid w:val="001D4028"/>
    <w:rsid w:val="001D5297"/>
    <w:rsid w:val="001D54A0"/>
    <w:rsid w:val="001D5A08"/>
    <w:rsid w:val="001D5A2B"/>
    <w:rsid w:val="001D5F9B"/>
    <w:rsid w:val="001D65DA"/>
    <w:rsid w:val="001D6C26"/>
    <w:rsid w:val="001D74A3"/>
    <w:rsid w:val="001E02B1"/>
    <w:rsid w:val="001E0C3F"/>
    <w:rsid w:val="001E0E66"/>
    <w:rsid w:val="001E114D"/>
    <w:rsid w:val="001E2FDD"/>
    <w:rsid w:val="001E3527"/>
    <w:rsid w:val="001E3556"/>
    <w:rsid w:val="001E373F"/>
    <w:rsid w:val="001E41EA"/>
    <w:rsid w:val="001E43D3"/>
    <w:rsid w:val="001E448C"/>
    <w:rsid w:val="001E4519"/>
    <w:rsid w:val="001E4746"/>
    <w:rsid w:val="001E4AAB"/>
    <w:rsid w:val="001E6D2C"/>
    <w:rsid w:val="001E6DA0"/>
    <w:rsid w:val="001E7117"/>
    <w:rsid w:val="001F0594"/>
    <w:rsid w:val="001F1466"/>
    <w:rsid w:val="001F1E17"/>
    <w:rsid w:val="001F233D"/>
    <w:rsid w:val="001F360A"/>
    <w:rsid w:val="001F3671"/>
    <w:rsid w:val="001F3773"/>
    <w:rsid w:val="001F3D33"/>
    <w:rsid w:val="001F3E87"/>
    <w:rsid w:val="001F4227"/>
    <w:rsid w:val="001F4728"/>
    <w:rsid w:val="001F480F"/>
    <w:rsid w:val="001F485D"/>
    <w:rsid w:val="001F5325"/>
    <w:rsid w:val="001F6025"/>
    <w:rsid w:val="001F6809"/>
    <w:rsid w:val="001F6833"/>
    <w:rsid w:val="001F69F0"/>
    <w:rsid w:val="001F69FF"/>
    <w:rsid w:val="001F7465"/>
    <w:rsid w:val="001F7DBD"/>
    <w:rsid w:val="00201547"/>
    <w:rsid w:val="00201C9A"/>
    <w:rsid w:val="00201E20"/>
    <w:rsid w:val="00202225"/>
    <w:rsid w:val="0020237B"/>
    <w:rsid w:val="002028C0"/>
    <w:rsid w:val="00202C16"/>
    <w:rsid w:val="00202C1C"/>
    <w:rsid w:val="00203916"/>
    <w:rsid w:val="00203EAA"/>
    <w:rsid w:val="00204145"/>
    <w:rsid w:val="002043F2"/>
    <w:rsid w:val="00204405"/>
    <w:rsid w:val="0020454C"/>
    <w:rsid w:val="00205CB7"/>
    <w:rsid w:val="00207AC2"/>
    <w:rsid w:val="00207CBA"/>
    <w:rsid w:val="00207D75"/>
    <w:rsid w:val="00207DA0"/>
    <w:rsid w:val="00207FCA"/>
    <w:rsid w:val="00210348"/>
    <w:rsid w:val="00210375"/>
    <w:rsid w:val="00210529"/>
    <w:rsid w:val="00210CEB"/>
    <w:rsid w:val="00211CA6"/>
    <w:rsid w:val="0021207B"/>
    <w:rsid w:val="0021246C"/>
    <w:rsid w:val="0021272B"/>
    <w:rsid w:val="00212FEC"/>
    <w:rsid w:val="00213491"/>
    <w:rsid w:val="00213B6D"/>
    <w:rsid w:val="00213B73"/>
    <w:rsid w:val="00213DAC"/>
    <w:rsid w:val="002148B5"/>
    <w:rsid w:val="00216FFC"/>
    <w:rsid w:val="00217D16"/>
    <w:rsid w:val="00220277"/>
    <w:rsid w:val="00220B64"/>
    <w:rsid w:val="00222386"/>
    <w:rsid w:val="002224B2"/>
    <w:rsid w:val="00222510"/>
    <w:rsid w:val="00223832"/>
    <w:rsid w:val="00223D0B"/>
    <w:rsid w:val="00224350"/>
    <w:rsid w:val="00224C4C"/>
    <w:rsid w:val="00224EFB"/>
    <w:rsid w:val="00225160"/>
    <w:rsid w:val="002252C8"/>
    <w:rsid w:val="002258CC"/>
    <w:rsid w:val="00225C26"/>
    <w:rsid w:val="00225CF5"/>
    <w:rsid w:val="002260E7"/>
    <w:rsid w:val="002278D3"/>
    <w:rsid w:val="002307C6"/>
    <w:rsid w:val="002308C4"/>
    <w:rsid w:val="00231692"/>
    <w:rsid w:val="00231975"/>
    <w:rsid w:val="002319C0"/>
    <w:rsid w:val="002338A9"/>
    <w:rsid w:val="00233E67"/>
    <w:rsid w:val="00233E70"/>
    <w:rsid w:val="002340D6"/>
    <w:rsid w:val="0023482E"/>
    <w:rsid w:val="00234B96"/>
    <w:rsid w:val="00234C0E"/>
    <w:rsid w:val="002355E9"/>
    <w:rsid w:val="0023666A"/>
    <w:rsid w:val="00236B36"/>
    <w:rsid w:val="00236BD0"/>
    <w:rsid w:val="002370E6"/>
    <w:rsid w:val="002373EA"/>
    <w:rsid w:val="00237416"/>
    <w:rsid w:val="002379C4"/>
    <w:rsid w:val="0024008B"/>
    <w:rsid w:val="002400C3"/>
    <w:rsid w:val="002406EC"/>
    <w:rsid w:val="0024090C"/>
    <w:rsid w:val="00240EC7"/>
    <w:rsid w:val="00241AE0"/>
    <w:rsid w:val="002427B2"/>
    <w:rsid w:val="002427BA"/>
    <w:rsid w:val="00242CC5"/>
    <w:rsid w:val="00243C0F"/>
    <w:rsid w:val="00243EA0"/>
    <w:rsid w:val="00244188"/>
    <w:rsid w:val="002441DD"/>
    <w:rsid w:val="00244754"/>
    <w:rsid w:val="00244F68"/>
    <w:rsid w:val="00245660"/>
    <w:rsid w:val="00245B7A"/>
    <w:rsid w:val="002474D1"/>
    <w:rsid w:val="00247DFD"/>
    <w:rsid w:val="00247F4C"/>
    <w:rsid w:val="00250279"/>
    <w:rsid w:val="0025053F"/>
    <w:rsid w:val="002505FB"/>
    <w:rsid w:val="00250756"/>
    <w:rsid w:val="00250897"/>
    <w:rsid w:val="00250E4B"/>
    <w:rsid w:val="00250EE8"/>
    <w:rsid w:val="00251098"/>
    <w:rsid w:val="00251573"/>
    <w:rsid w:val="00251F2C"/>
    <w:rsid w:val="002524E0"/>
    <w:rsid w:val="0025292D"/>
    <w:rsid w:val="002532FB"/>
    <w:rsid w:val="00254558"/>
    <w:rsid w:val="002545EE"/>
    <w:rsid w:val="00254616"/>
    <w:rsid w:val="00254D86"/>
    <w:rsid w:val="00256304"/>
    <w:rsid w:val="002564B1"/>
    <w:rsid w:val="002566CD"/>
    <w:rsid w:val="00256F4B"/>
    <w:rsid w:val="002577CB"/>
    <w:rsid w:val="002578FB"/>
    <w:rsid w:val="00257C38"/>
    <w:rsid w:val="0026034A"/>
    <w:rsid w:val="00260954"/>
    <w:rsid w:val="00260DC4"/>
    <w:rsid w:val="00261056"/>
    <w:rsid w:val="0026110D"/>
    <w:rsid w:val="002614A2"/>
    <w:rsid w:val="00261A07"/>
    <w:rsid w:val="0026203B"/>
    <w:rsid w:val="002621C2"/>
    <w:rsid w:val="0026226F"/>
    <w:rsid w:val="002628DA"/>
    <w:rsid w:val="00263496"/>
    <w:rsid w:val="00263746"/>
    <w:rsid w:val="00265473"/>
    <w:rsid w:val="00265495"/>
    <w:rsid w:val="00265578"/>
    <w:rsid w:val="002655D8"/>
    <w:rsid w:val="00265C37"/>
    <w:rsid w:val="002661D0"/>
    <w:rsid w:val="00267636"/>
    <w:rsid w:val="0026798D"/>
    <w:rsid w:val="00267F71"/>
    <w:rsid w:val="00270B00"/>
    <w:rsid w:val="00271073"/>
    <w:rsid w:val="0027229F"/>
    <w:rsid w:val="00273712"/>
    <w:rsid w:val="00273AD4"/>
    <w:rsid w:val="0027436D"/>
    <w:rsid w:val="002749A5"/>
    <w:rsid w:val="00275097"/>
    <w:rsid w:val="002752B1"/>
    <w:rsid w:val="0027575E"/>
    <w:rsid w:val="00275F5C"/>
    <w:rsid w:val="00276354"/>
    <w:rsid w:val="00276F14"/>
    <w:rsid w:val="00276FE8"/>
    <w:rsid w:val="0027792E"/>
    <w:rsid w:val="002805A4"/>
    <w:rsid w:val="002808C6"/>
    <w:rsid w:val="0028163D"/>
    <w:rsid w:val="0028170A"/>
    <w:rsid w:val="00281D50"/>
    <w:rsid w:val="0028335E"/>
    <w:rsid w:val="00283D27"/>
    <w:rsid w:val="00283FA7"/>
    <w:rsid w:val="002842A6"/>
    <w:rsid w:val="00284341"/>
    <w:rsid w:val="00284EA0"/>
    <w:rsid w:val="00284F30"/>
    <w:rsid w:val="002851CE"/>
    <w:rsid w:val="002853D2"/>
    <w:rsid w:val="00285471"/>
    <w:rsid w:val="00285899"/>
    <w:rsid w:val="002858AD"/>
    <w:rsid w:val="002858B4"/>
    <w:rsid w:val="00285BEF"/>
    <w:rsid w:val="00285EF2"/>
    <w:rsid w:val="00285F8C"/>
    <w:rsid w:val="0028654E"/>
    <w:rsid w:val="00287A0C"/>
    <w:rsid w:val="0029057B"/>
    <w:rsid w:val="002910C6"/>
    <w:rsid w:val="002917D1"/>
    <w:rsid w:val="00291F1F"/>
    <w:rsid w:val="00292F1F"/>
    <w:rsid w:val="002936F6"/>
    <w:rsid w:val="002947CA"/>
    <w:rsid w:val="00294FC9"/>
    <w:rsid w:val="002952D1"/>
    <w:rsid w:val="002953C8"/>
    <w:rsid w:val="00295768"/>
    <w:rsid w:val="002957B9"/>
    <w:rsid w:val="00295B34"/>
    <w:rsid w:val="002964EC"/>
    <w:rsid w:val="002964F8"/>
    <w:rsid w:val="0029654C"/>
    <w:rsid w:val="002965DD"/>
    <w:rsid w:val="00296B0F"/>
    <w:rsid w:val="00296CD7"/>
    <w:rsid w:val="00297746"/>
    <w:rsid w:val="00297EC3"/>
    <w:rsid w:val="002A12CF"/>
    <w:rsid w:val="002A1AD9"/>
    <w:rsid w:val="002A2B71"/>
    <w:rsid w:val="002A2EA2"/>
    <w:rsid w:val="002A352E"/>
    <w:rsid w:val="002A370A"/>
    <w:rsid w:val="002A3F7B"/>
    <w:rsid w:val="002A40C1"/>
    <w:rsid w:val="002A4A7C"/>
    <w:rsid w:val="002A4ABD"/>
    <w:rsid w:val="002A517B"/>
    <w:rsid w:val="002A51E4"/>
    <w:rsid w:val="002A5464"/>
    <w:rsid w:val="002A6ECB"/>
    <w:rsid w:val="002A727C"/>
    <w:rsid w:val="002A7310"/>
    <w:rsid w:val="002B07BA"/>
    <w:rsid w:val="002B0C7B"/>
    <w:rsid w:val="002B0EC7"/>
    <w:rsid w:val="002B1370"/>
    <w:rsid w:val="002B15C4"/>
    <w:rsid w:val="002B2079"/>
    <w:rsid w:val="002B23E9"/>
    <w:rsid w:val="002B23F3"/>
    <w:rsid w:val="002B2DA9"/>
    <w:rsid w:val="002B336F"/>
    <w:rsid w:val="002B34E3"/>
    <w:rsid w:val="002B363E"/>
    <w:rsid w:val="002B4541"/>
    <w:rsid w:val="002B475F"/>
    <w:rsid w:val="002B4908"/>
    <w:rsid w:val="002B4A62"/>
    <w:rsid w:val="002B4C64"/>
    <w:rsid w:val="002B582A"/>
    <w:rsid w:val="002B6B30"/>
    <w:rsid w:val="002B6F67"/>
    <w:rsid w:val="002B71B7"/>
    <w:rsid w:val="002B75A6"/>
    <w:rsid w:val="002B7895"/>
    <w:rsid w:val="002B7C2A"/>
    <w:rsid w:val="002C08FD"/>
    <w:rsid w:val="002C0B45"/>
    <w:rsid w:val="002C20CB"/>
    <w:rsid w:val="002C296E"/>
    <w:rsid w:val="002C3795"/>
    <w:rsid w:val="002C42C1"/>
    <w:rsid w:val="002C44B3"/>
    <w:rsid w:val="002C48C3"/>
    <w:rsid w:val="002C4901"/>
    <w:rsid w:val="002C4A42"/>
    <w:rsid w:val="002C4BC3"/>
    <w:rsid w:val="002C4FE2"/>
    <w:rsid w:val="002C51D0"/>
    <w:rsid w:val="002C532C"/>
    <w:rsid w:val="002C565A"/>
    <w:rsid w:val="002C5AA7"/>
    <w:rsid w:val="002C644F"/>
    <w:rsid w:val="002C779A"/>
    <w:rsid w:val="002C77CF"/>
    <w:rsid w:val="002C7D8A"/>
    <w:rsid w:val="002D0734"/>
    <w:rsid w:val="002D090C"/>
    <w:rsid w:val="002D2048"/>
    <w:rsid w:val="002D28C4"/>
    <w:rsid w:val="002D2A24"/>
    <w:rsid w:val="002D2B0C"/>
    <w:rsid w:val="002D32C5"/>
    <w:rsid w:val="002D390E"/>
    <w:rsid w:val="002D4076"/>
    <w:rsid w:val="002D5291"/>
    <w:rsid w:val="002D54A6"/>
    <w:rsid w:val="002D581E"/>
    <w:rsid w:val="002D5828"/>
    <w:rsid w:val="002D5B5D"/>
    <w:rsid w:val="002D5D3D"/>
    <w:rsid w:val="002D5F7F"/>
    <w:rsid w:val="002D664B"/>
    <w:rsid w:val="002D6740"/>
    <w:rsid w:val="002D6A2F"/>
    <w:rsid w:val="002D6DCA"/>
    <w:rsid w:val="002D7141"/>
    <w:rsid w:val="002D71FE"/>
    <w:rsid w:val="002D749F"/>
    <w:rsid w:val="002D74B9"/>
    <w:rsid w:val="002D7A59"/>
    <w:rsid w:val="002E0016"/>
    <w:rsid w:val="002E0918"/>
    <w:rsid w:val="002E0A25"/>
    <w:rsid w:val="002E0F19"/>
    <w:rsid w:val="002E1EEE"/>
    <w:rsid w:val="002E21E3"/>
    <w:rsid w:val="002E2558"/>
    <w:rsid w:val="002E2959"/>
    <w:rsid w:val="002E30E1"/>
    <w:rsid w:val="002E353B"/>
    <w:rsid w:val="002E382B"/>
    <w:rsid w:val="002E434E"/>
    <w:rsid w:val="002E44CE"/>
    <w:rsid w:val="002E7816"/>
    <w:rsid w:val="002F06EC"/>
    <w:rsid w:val="002F09B6"/>
    <w:rsid w:val="002F0C90"/>
    <w:rsid w:val="002F1A45"/>
    <w:rsid w:val="002F2B6F"/>
    <w:rsid w:val="002F2C56"/>
    <w:rsid w:val="002F4160"/>
    <w:rsid w:val="002F4785"/>
    <w:rsid w:val="002F4841"/>
    <w:rsid w:val="002F4BD4"/>
    <w:rsid w:val="002F5EE3"/>
    <w:rsid w:val="002F65D3"/>
    <w:rsid w:val="002F66DC"/>
    <w:rsid w:val="002F6CF9"/>
    <w:rsid w:val="002F74AD"/>
    <w:rsid w:val="003019A9"/>
    <w:rsid w:val="00301DCD"/>
    <w:rsid w:val="00302033"/>
    <w:rsid w:val="00303396"/>
    <w:rsid w:val="003037A8"/>
    <w:rsid w:val="00303E28"/>
    <w:rsid w:val="00304880"/>
    <w:rsid w:val="00305273"/>
    <w:rsid w:val="003053D5"/>
    <w:rsid w:val="00306984"/>
    <w:rsid w:val="003072B0"/>
    <w:rsid w:val="003076C0"/>
    <w:rsid w:val="00307918"/>
    <w:rsid w:val="0030791E"/>
    <w:rsid w:val="00310FDF"/>
    <w:rsid w:val="00311079"/>
    <w:rsid w:val="00311143"/>
    <w:rsid w:val="00311336"/>
    <w:rsid w:val="003118A1"/>
    <w:rsid w:val="00312083"/>
    <w:rsid w:val="003120FF"/>
    <w:rsid w:val="0031237F"/>
    <w:rsid w:val="00312490"/>
    <w:rsid w:val="00312BC9"/>
    <w:rsid w:val="00313045"/>
    <w:rsid w:val="0031397D"/>
    <w:rsid w:val="003140CD"/>
    <w:rsid w:val="00315602"/>
    <w:rsid w:val="00315CF5"/>
    <w:rsid w:val="003171DB"/>
    <w:rsid w:val="0031739D"/>
    <w:rsid w:val="003174C3"/>
    <w:rsid w:val="0031755E"/>
    <w:rsid w:val="00317C24"/>
    <w:rsid w:val="00317D19"/>
    <w:rsid w:val="00320729"/>
    <w:rsid w:val="003207F9"/>
    <w:rsid w:val="00320A7C"/>
    <w:rsid w:val="00320E5A"/>
    <w:rsid w:val="00321260"/>
    <w:rsid w:val="0032180A"/>
    <w:rsid w:val="003223E5"/>
    <w:rsid w:val="003233E7"/>
    <w:rsid w:val="00324578"/>
    <w:rsid w:val="0032495B"/>
    <w:rsid w:val="00324ABD"/>
    <w:rsid w:val="0032528D"/>
    <w:rsid w:val="00325651"/>
    <w:rsid w:val="00325873"/>
    <w:rsid w:val="00325CA5"/>
    <w:rsid w:val="00326036"/>
    <w:rsid w:val="0032615C"/>
    <w:rsid w:val="003263FF"/>
    <w:rsid w:val="00326A6C"/>
    <w:rsid w:val="00326A82"/>
    <w:rsid w:val="0032756B"/>
    <w:rsid w:val="00330A50"/>
    <w:rsid w:val="00330F82"/>
    <w:rsid w:val="003315E7"/>
    <w:rsid w:val="00332CC4"/>
    <w:rsid w:val="003333F4"/>
    <w:rsid w:val="003337EC"/>
    <w:rsid w:val="00333E61"/>
    <w:rsid w:val="00333FD1"/>
    <w:rsid w:val="003343AD"/>
    <w:rsid w:val="003344E7"/>
    <w:rsid w:val="003354CA"/>
    <w:rsid w:val="00335F42"/>
    <w:rsid w:val="003361B6"/>
    <w:rsid w:val="00336660"/>
    <w:rsid w:val="00336795"/>
    <w:rsid w:val="003373EB"/>
    <w:rsid w:val="00337773"/>
    <w:rsid w:val="003403FF"/>
    <w:rsid w:val="00340B43"/>
    <w:rsid w:val="00340BE6"/>
    <w:rsid w:val="00342169"/>
    <w:rsid w:val="003426E0"/>
    <w:rsid w:val="0034426E"/>
    <w:rsid w:val="00344934"/>
    <w:rsid w:val="003459BB"/>
    <w:rsid w:val="00345EDB"/>
    <w:rsid w:val="0034637A"/>
    <w:rsid w:val="003463AF"/>
    <w:rsid w:val="00346D0A"/>
    <w:rsid w:val="0035013F"/>
    <w:rsid w:val="003502F3"/>
    <w:rsid w:val="0035067D"/>
    <w:rsid w:val="00350B71"/>
    <w:rsid w:val="00351080"/>
    <w:rsid w:val="003510DE"/>
    <w:rsid w:val="00351EF1"/>
    <w:rsid w:val="00351FFE"/>
    <w:rsid w:val="003522E9"/>
    <w:rsid w:val="00352AEC"/>
    <w:rsid w:val="003530D1"/>
    <w:rsid w:val="0035390A"/>
    <w:rsid w:val="00353995"/>
    <w:rsid w:val="00353B84"/>
    <w:rsid w:val="00353D9E"/>
    <w:rsid w:val="0035405E"/>
    <w:rsid w:val="00354809"/>
    <w:rsid w:val="003565FE"/>
    <w:rsid w:val="003569CB"/>
    <w:rsid w:val="00356B66"/>
    <w:rsid w:val="00356C69"/>
    <w:rsid w:val="00357773"/>
    <w:rsid w:val="00357931"/>
    <w:rsid w:val="003611C7"/>
    <w:rsid w:val="00361446"/>
    <w:rsid w:val="00361513"/>
    <w:rsid w:val="003619E0"/>
    <w:rsid w:val="003619E6"/>
    <w:rsid w:val="00361E8B"/>
    <w:rsid w:val="003621B7"/>
    <w:rsid w:val="00362F90"/>
    <w:rsid w:val="00362FA6"/>
    <w:rsid w:val="003638B2"/>
    <w:rsid w:val="00363E8F"/>
    <w:rsid w:val="003646CF"/>
    <w:rsid w:val="003649F8"/>
    <w:rsid w:val="00364D08"/>
    <w:rsid w:val="00364EC3"/>
    <w:rsid w:val="00365044"/>
    <w:rsid w:val="00365A22"/>
    <w:rsid w:val="00365C99"/>
    <w:rsid w:val="00366695"/>
    <w:rsid w:val="00366767"/>
    <w:rsid w:val="0036679E"/>
    <w:rsid w:val="003672AD"/>
    <w:rsid w:val="00367344"/>
    <w:rsid w:val="003676EA"/>
    <w:rsid w:val="003677BE"/>
    <w:rsid w:val="00367A21"/>
    <w:rsid w:val="003700E1"/>
    <w:rsid w:val="00370156"/>
    <w:rsid w:val="00370318"/>
    <w:rsid w:val="00370C0B"/>
    <w:rsid w:val="00371573"/>
    <w:rsid w:val="00371CDC"/>
    <w:rsid w:val="0037207A"/>
    <w:rsid w:val="00373193"/>
    <w:rsid w:val="003735F0"/>
    <w:rsid w:val="003738D5"/>
    <w:rsid w:val="00375221"/>
    <w:rsid w:val="00375DD1"/>
    <w:rsid w:val="00375F80"/>
    <w:rsid w:val="00375FCD"/>
    <w:rsid w:val="00376ADC"/>
    <w:rsid w:val="00380000"/>
    <w:rsid w:val="0038092D"/>
    <w:rsid w:val="00380DBE"/>
    <w:rsid w:val="0038136E"/>
    <w:rsid w:val="003819CC"/>
    <w:rsid w:val="00381B78"/>
    <w:rsid w:val="00381C1E"/>
    <w:rsid w:val="00382B03"/>
    <w:rsid w:val="0038304B"/>
    <w:rsid w:val="003835EE"/>
    <w:rsid w:val="003838AF"/>
    <w:rsid w:val="00383A62"/>
    <w:rsid w:val="00383BA6"/>
    <w:rsid w:val="003842EB"/>
    <w:rsid w:val="00384C76"/>
    <w:rsid w:val="00385145"/>
    <w:rsid w:val="0038519B"/>
    <w:rsid w:val="003857DB"/>
    <w:rsid w:val="00385E9D"/>
    <w:rsid w:val="00386141"/>
    <w:rsid w:val="0038648B"/>
    <w:rsid w:val="003866BF"/>
    <w:rsid w:val="00386E6E"/>
    <w:rsid w:val="00387874"/>
    <w:rsid w:val="00387B35"/>
    <w:rsid w:val="00390233"/>
    <w:rsid w:val="00390680"/>
    <w:rsid w:val="00390CF1"/>
    <w:rsid w:val="0039122E"/>
    <w:rsid w:val="00391361"/>
    <w:rsid w:val="00391573"/>
    <w:rsid w:val="0039229B"/>
    <w:rsid w:val="00392DEE"/>
    <w:rsid w:val="00394FA6"/>
    <w:rsid w:val="003958DD"/>
    <w:rsid w:val="00395B5E"/>
    <w:rsid w:val="003965AE"/>
    <w:rsid w:val="00396995"/>
    <w:rsid w:val="00396E44"/>
    <w:rsid w:val="00397212"/>
    <w:rsid w:val="003976CF"/>
    <w:rsid w:val="00397ABC"/>
    <w:rsid w:val="00397CF8"/>
    <w:rsid w:val="003A0032"/>
    <w:rsid w:val="003A0287"/>
    <w:rsid w:val="003A09C2"/>
    <w:rsid w:val="003A0C73"/>
    <w:rsid w:val="003A14A9"/>
    <w:rsid w:val="003A20AE"/>
    <w:rsid w:val="003A28BC"/>
    <w:rsid w:val="003A29B0"/>
    <w:rsid w:val="003A2C2A"/>
    <w:rsid w:val="003A2D88"/>
    <w:rsid w:val="003A35CC"/>
    <w:rsid w:val="003A3668"/>
    <w:rsid w:val="003A376A"/>
    <w:rsid w:val="003A395C"/>
    <w:rsid w:val="003A435E"/>
    <w:rsid w:val="003A48A8"/>
    <w:rsid w:val="003A527D"/>
    <w:rsid w:val="003A774E"/>
    <w:rsid w:val="003A7DF2"/>
    <w:rsid w:val="003A7EF5"/>
    <w:rsid w:val="003B0BB7"/>
    <w:rsid w:val="003B12F2"/>
    <w:rsid w:val="003B2E53"/>
    <w:rsid w:val="003B3551"/>
    <w:rsid w:val="003B371E"/>
    <w:rsid w:val="003B37BD"/>
    <w:rsid w:val="003B388D"/>
    <w:rsid w:val="003B38B5"/>
    <w:rsid w:val="003B3CD8"/>
    <w:rsid w:val="003B4247"/>
    <w:rsid w:val="003B4A96"/>
    <w:rsid w:val="003B5398"/>
    <w:rsid w:val="003B55AE"/>
    <w:rsid w:val="003B5E83"/>
    <w:rsid w:val="003B6295"/>
    <w:rsid w:val="003B77E2"/>
    <w:rsid w:val="003B7889"/>
    <w:rsid w:val="003C03DE"/>
    <w:rsid w:val="003C046D"/>
    <w:rsid w:val="003C0774"/>
    <w:rsid w:val="003C0F33"/>
    <w:rsid w:val="003C1056"/>
    <w:rsid w:val="003C1225"/>
    <w:rsid w:val="003C29B3"/>
    <w:rsid w:val="003C2B12"/>
    <w:rsid w:val="003C2F11"/>
    <w:rsid w:val="003C305A"/>
    <w:rsid w:val="003C330B"/>
    <w:rsid w:val="003C35C4"/>
    <w:rsid w:val="003C3CFA"/>
    <w:rsid w:val="003C4B4D"/>
    <w:rsid w:val="003C4BF4"/>
    <w:rsid w:val="003C66C6"/>
    <w:rsid w:val="003C68AC"/>
    <w:rsid w:val="003C6B8E"/>
    <w:rsid w:val="003D1A6F"/>
    <w:rsid w:val="003D1BCC"/>
    <w:rsid w:val="003D1EAF"/>
    <w:rsid w:val="003D2F4D"/>
    <w:rsid w:val="003D318A"/>
    <w:rsid w:val="003D3DC9"/>
    <w:rsid w:val="003D4662"/>
    <w:rsid w:val="003D4AD9"/>
    <w:rsid w:val="003D5153"/>
    <w:rsid w:val="003D5744"/>
    <w:rsid w:val="003D58C3"/>
    <w:rsid w:val="003D5CEE"/>
    <w:rsid w:val="003D5F21"/>
    <w:rsid w:val="003D6265"/>
    <w:rsid w:val="003D6999"/>
    <w:rsid w:val="003D7B00"/>
    <w:rsid w:val="003D7D5A"/>
    <w:rsid w:val="003E03E2"/>
    <w:rsid w:val="003E10C0"/>
    <w:rsid w:val="003E141F"/>
    <w:rsid w:val="003E17D4"/>
    <w:rsid w:val="003E1990"/>
    <w:rsid w:val="003E1ADA"/>
    <w:rsid w:val="003E1D65"/>
    <w:rsid w:val="003E1F18"/>
    <w:rsid w:val="003E2631"/>
    <w:rsid w:val="003E2B36"/>
    <w:rsid w:val="003E37EF"/>
    <w:rsid w:val="003E3800"/>
    <w:rsid w:val="003E39B4"/>
    <w:rsid w:val="003E4742"/>
    <w:rsid w:val="003E4A25"/>
    <w:rsid w:val="003E4A4D"/>
    <w:rsid w:val="003E52C6"/>
    <w:rsid w:val="003E5318"/>
    <w:rsid w:val="003E5AA1"/>
    <w:rsid w:val="003E5AB1"/>
    <w:rsid w:val="003E60BD"/>
    <w:rsid w:val="003E6937"/>
    <w:rsid w:val="003E71A6"/>
    <w:rsid w:val="003E7D32"/>
    <w:rsid w:val="003F0D9C"/>
    <w:rsid w:val="003F10A2"/>
    <w:rsid w:val="003F1711"/>
    <w:rsid w:val="003F1BEE"/>
    <w:rsid w:val="003F22FD"/>
    <w:rsid w:val="003F2A46"/>
    <w:rsid w:val="003F3367"/>
    <w:rsid w:val="003F3780"/>
    <w:rsid w:val="003F45B9"/>
    <w:rsid w:val="003F4B49"/>
    <w:rsid w:val="003F5C8C"/>
    <w:rsid w:val="003F5F39"/>
    <w:rsid w:val="003F61E7"/>
    <w:rsid w:val="003F670B"/>
    <w:rsid w:val="003F6880"/>
    <w:rsid w:val="003F6BCC"/>
    <w:rsid w:val="003F6E28"/>
    <w:rsid w:val="003F77DF"/>
    <w:rsid w:val="00400653"/>
    <w:rsid w:val="00400EBA"/>
    <w:rsid w:val="004016B7"/>
    <w:rsid w:val="0040196A"/>
    <w:rsid w:val="0040199C"/>
    <w:rsid w:val="00401A3C"/>
    <w:rsid w:val="00403093"/>
    <w:rsid w:val="00403C44"/>
    <w:rsid w:val="00404031"/>
    <w:rsid w:val="0040409D"/>
    <w:rsid w:val="00404579"/>
    <w:rsid w:val="00404CC0"/>
    <w:rsid w:val="0040523F"/>
    <w:rsid w:val="0040533A"/>
    <w:rsid w:val="00405A90"/>
    <w:rsid w:val="00406C09"/>
    <w:rsid w:val="00407067"/>
    <w:rsid w:val="0040738D"/>
    <w:rsid w:val="00410043"/>
    <w:rsid w:val="00411139"/>
    <w:rsid w:val="004113EA"/>
    <w:rsid w:val="004120B0"/>
    <w:rsid w:val="004124FD"/>
    <w:rsid w:val="004133F3"/>
    <w:rsid w:val="0041366D"/>
    <w:rsid w:val="00413919"/>
    <w:rsid w:val="00413AD3"/>
    <w:rsid w:val="0041480E"/>
    <w:rsid w:val="00414BAD"/>
    <w:rsid w:val="00414E51"/>
    <w:rsid w:val="004159E8"/>
    <w:rsid w:val="00416F02"/>
    <w:rsid w:val="00417210"/>
    <w:rsid w:val="004174C4"/>
    <w:rsid w:val="00420C91"/>
    <w:rsid w:val="00420E0B"/>
    <w:rsid w:val="00420EB1"/>
    <w:rsid w:val="00421A05"/>
    <w:rsid w:val="00421A0D"/>
    <w:rsid w:val="00421F40"/>
    <w:rsid w:val="004227C1"/>
    <w:rsid w:val="0042292E"/>
    <w:rsid w:val="00423069"/>
    <w:rsid w:val="004238CF"/>
    <w:rsid w:val="00423CD8"/>
    <w:rsid w:val="004246D2"/>
    <w:rsid w:val="0042484A"/>
    <w:rsid w:val="00424DD2"/>
    <w:rsid w:val="00424FDB"/>
    <w:rsid w:val="0042555F"/>
    <w:rsid w:val="0042584C"/>
    <w:rsid w:val="00425A37"/>
    <w:rsid w:val="0042627E"/>
    <w:rsid w:val="004269D5"/>
    <w:rsid w:val="0042718C"/>
    <w:rsid w:val="00427746"/>
    <w:rsid w:val="00427C22"/>
    <w:rsid w:val="00427F00"/>
    <w:rsid w:val="00430156"/>
    <w:rsid w:val="00430A22"/>
    <w:rsid w:val="00431C38"/>
    <w:rsid w:val="004320B8"/>
    <w:rsid w:val="00432116"/>
    <w:rsid w:val="0043339F"/>
    <w:rsid w:val="00433DA6"/>
    <w:rsid w:val="004345ED"/>
    <w:rsid w:val="00434946"/>
    <w:rsid w:val="00434A8E"/>
    <w:rsid w:val="0043516B"/>
    <w:rsid w:val="00435A34"/>
    <w:rsid w:val="00437219"/>
    <w:rsid w:val="00437BB7"/>
    <w:rsid w:val="00437E9B"/>
    <w:rsid w:val="00441610"/>
    <w:rsid w:val="004426C6"/>
    <w:rsid w:val="0044288D"/>
    <w:rsid w:val="00442ECC"/>
    <w:rsid w:val="004431A6"/>
    <w:rsid w:val="00443244"/>
    <w:rsid w:val="00443ABD"/>
    <w:rsid w:val="00444584"/>
    <w:rsid w:val="00445B18"/>
    <w:rsid w:val="004467EB"/>
    <w:rsid w:val="00447485"/>
    <w:rsid w:val="004478F2"/>
    <w:rsid w:val="00447D9D"/>
    <w:rsid w:val="00447E1D"/>
    <w:rsid w:val="00447EA3"/>
    <w:rsid w:val="00450179"/>
    <w:rsid w:val="00450342"/>
    <w:rsid w:val="004509EB"/>
    <w:rsid w:val="00450F1E"/>
    <w:rsid w:val="0045169E"/>
    <w:rsid w:val="00451E08"/>
    <w:rsid w:val="0045235A"/>
    <w:rsid w:val="0045244E"/>
    <w:rsid w:val="00452742"/>
    <w:rsid w:val="00452858"/>
    <w:rsid w:val="00453A01"/>
    <w:rsid w:val="00453F29"/>
    <w:rsid w:val="00453FB2"/>
    <w:rsid w:val="00454901"/>
    <w:rsid w:val="00454908"/>
    <w:rsid w:val="004551D2"/>
    <w:rsid w:val="00455241"/>
    <w:rsid w:val="00456A7E"/>
    <w:rsid w:val="00457205"/>
    <w:rsid w:val="004574FF"/>
    <w:rsid w:val="004576E8"/>
    <w:rsid w:val="0046044C"/>
    <w:rsid w:val="00460654"/>
    <w:rsid w:val="00460C7F"/>
    <w:rsid w:val="004632E3"/>
    <w:rsid w:val="00463A92"/>
    <w:rsid w:val="00464121"/>
    <w:rsid w:val="0046443B"/>
    <w:rsid w:val="004648EA"/>
    <w:rsid w:val="00464AB4"/>
    <w:rsid w:val="004650C1"/>
    <w:rsid w:val="004655C5"/>
    <w:rsid w:val="004658AE"/>
    <w:rsid w:val="004658D2"/>
    <w:rsid w:val="004661B8"/>
    <w:rsid w:val="0046659A"/>
    <w:rsid w:val="004670A4"/>
    <w:rsid w:val="00467469"/>
    <w:rsid w:val="0046795F"/>
    <w:rsid w:val="00467FDF"/>
    <w:rsid w:val="0047072F"/>
    <w:rsid w:val="00470F2F"/>
    <w:rsid w:val="00470F6E"/>
    <w:rsid w:val="004710F4"/>
    <w:rsid w:val="00472286"/>
    <w:rsid w:val="0047253F"/>
    <w:rsid w:val="004726A4"/>
    <w:rsid w:val="00472961"/>
    <w:rsid w:val="00472A05"/>
    <w:rsid w:val="00472CEF"/>
    <w:rsid w:val="00472D70"/>
    <w:rsid w:val="00472E21"/>
    <w:rsid w:val="00472FDA"/>
    <w:rsid w:val="004730D5"/>
    <w:rsid w:val="00473D25"/>
    <w:rsid w:val="00473D28"/>
    <w:rsid w:val="00473EC4"/>
    <w:rsid w:val="00474095"/>
    <w:rsid w:val="004744B8"/>
    <w:rsid w:val="00474AD4"/>
    <w:rsid w:val="00474DD3"/>
    <w:rsid w:val="004751DA"/>
    <w:rsid w:val="004757EA"/>
    <w:rsid w:val="00475939"/>
    <w:rsid w:val="0047648E"/>
    <w:rsid w:val="00476AA4"/>
    <w:rsid w:val="00476FDE"/>
    <w:rsid w:val="004779B2"/>
    <w:rsid w:val="004803BF"/>
    <w:rsid w:val="00480BAF"/>
    <w:rsid w:val="00480E31"/>
    <w:rsid w:val="004820DE"/>
    <w:rsid w:val="00482229"/>
    <w:rsid w:val="00482D61"/>
    <w:rsid w:val="0048326F"/>
    <w:rsid w:val="00483668"/>
    <w:rsid w:val="00483A10"/>
    <w:rsid w:val="00483BDC"/>
    <w:rsid w:val="00483DB2"/>
    <w:rsid w:val="004849CE"/>
    <w:rsid w:val="00484BFC"/>
    <w:rsid w:val="00484C5E"/>
    <w:rsid w:val="00484E28"/>
    <w:rsid w:val="004850E4"/>
    <w:rsid w:val="00485285"/>
    <w:rsid w:val="0048540E"/>
    <w:rsid w:val="004861EA"/>
    <w:rsid w:val="004862D7"/>
    <w:rsid w:val="004864AD"/>
    <w:rsid w:val="00486749"/>
    <w:rsid w:val="00487047"/>
    <w:rsid w:val="00487D26"/>
    <w:rsid w:val="00490A50"/>
    <w:rsid w:val="00490E8B"/>
    <w:rsid w:val="00490F57"/>
    <w:rsid w:val="004910E7"/>
    <w:rsid w:val="004911FC"/>
    <w:rsid w:val="00491642"/>
    <w:rsid w:val="00491915"/>
    <w:rsid w:val="00491973"/>
    <w:rsid w:val="00492056"/>
    <w:rsid w:val="00492C18"/>
    <w:rsid w:val="0049318E"/>
    <w:rsid w:val="004939C7"/>
    <w:rsid w:val="00495139"/>
    <w:rsid w:val="00495194"/>
    <w:rsid w:val="004958BC"/>
    <w:rsid w:val="00495B30"/>
    <w:rsid w:val="0049609C"/>
    <w:rsid w:val="004968CD"/>
    <w:rsid w:val="00496F7B"/>
    <w:rsid w:val="004A0787"/>
    <w:rsid w:val="004A0804"/>
    <w:rsid w:val="004A1946"/>
    <w:rsid w:val="004A1A58"/>
    <w:rsid w:val="004A1D21"/>
    <w:rsid w:val="004A2D46"/>
    <w:rsid w:val="004A3BD4"/>
    <w:rsid w:val="004A46FB"/>
    <w:rsid w:val="004A47B2"/>
    <w:rsid w:val="004A492E"/>
    <w:rsid w:val="004A4E95"/>
    <w:rsid w:val="004A647C"/>
    <w:rsid w:val="004A6557"/>
    <w:rsid w:val="004A6F7B"/>
    <w:rsid w:val="004A7C74"/>
    <w:rsid w:val="004B0316"/>
    <w:rsid w:val="004B1E98"/>
    <w:rsid w:val="004B2332"/>
    <w:rsid w:val="004B238E"/>
    <w:rsid w:val="004B2507"/>
    <w:rsid w:val="004B3146"/>
    <w:rsid w:val="004B3841"/>
    <w:rsid w:val="004B4E2C"/>
    <w:rsid w:val="004B5135"/>
    <w:rsid w:val="004B5E55"/>
    <w:rsid w:val="004B6684"/>
    <w:rsid w:val="004B6973"/>
    <w:rsid w:val="004B69EA"/>
    <w:rsid w:val="004B7048"/>
    <w:rsid w:val="004B71BB"/>
    <w:rsid w:val="004B751A"/>
    <w:rsid w:val="004B7991"/>
    <w:rsid w:val="004C095F"/>
    <w:rsid w:val="004C1025"/>
    <w:rsid w:val="004C10E5"/>
    <w:rsid w:val="004C1222"/>
    <w:rsid w:val="004C1668"/>
    <w:rsid w:val="004C21A5"/>
    <w:rsid w:val="004C26D5"/>
    <w:rsid w:val="004C30FE"/>
    <w:rsid w:val="004C378B"/>
    <w:rsid w:val="004C3A4F"/>
    <w:rsid w:val="004C4055"/>
    <w:rsid w:val="004C48C0"/>
    <w:rsid w:val="004C5A4B"/>
    <w:rsid w:val="004C6385"/>
    <w:rsid w:val="004C67E0"/>
    <w:rsid w:val="004C6DFA"/>
    <w:rsid w:val="004C7760"/>
    <w:rsid w:val="004D0085"/>
    <w:rsid w:val="004D067F"/>
    <w:rsid w:val="004D1273"/>
    <w:rsid w:val="004D19C0"/>
    <w:rsid w:val="004D1B61"/>
    <w:rsid w:val="004D1F51"/>
    <w:rsid w:val="004D293D"/>
    <w:rsid w:val="004D31F5"/>
    <w:rsid w:val="004D33F9"/>
    <w:rsid w:val="004D3576"/>
    <w:rsid w:val="004D3664"/>
    <w:rsid w:val="004D36BD"/>
    <w:rsid w:val="004D3888"/>
    <w:rsid w:val="004D3EE5"/>
    <w:rsid w:val="004D49F7"/>
    <w:rsid w:val="004D4DC1"/>
    <w:rsid w:val="004D5456"/>
    <w:rsid w:val="004D6426"/>
    <w:rsid w:val="004D6949"/>
    <w:rsid w:val="004D6D73"/>
    <w:rsid w:val="004D6E04"/>
    <w:rsid w:val="004E10AD"/>
    <w:rsid w:val="004E1497"/>
    <w:rsid w:val="004E1D4E"/>
    <w:rsid w:val="004E1DEB"/>
    <w:rsid w:val="004E1F31"/>
    <w:rsid w:val="004E205B"/>
    <w:rsid w:val="004E2C5F"/>
    <w:rsid w:val="004E302D"/>
    <w:rsid w:val="004E3397"/>
    <w:rsid w:val="004E3BEF"/>
    <w:rsid w:val="004E430E"/>
    <w:rsid w:val="004E56A1"/>
    <w:rsid w:val="004E604D"/>
    <w:rsid w:val="004E61EE"/>
    <w:rsid w:val="004E628B"/>
    <w:rsid w:val="004E671D"/>
    <w:rsid w:val="004E7F76"/>
    <w:rsid w:val="004E7FC4"/>
    <w:rsid w:val="004E7FD4"/>
    <w:rsid w:val="004F018C"/>
    <w:rsid w:val="004F069C"/>
    <w:rsid w:val="004F0A99"/>
    <w:rsid w:val="004F1293"/>
    <w:rsid w:val="004F24C0"/>
    <w:rsid w:val="004F2B42"/>
    <w:rsid w:val="004F341D"/>
    <w:rsid w:val="004F3620"/>
    <w:rsid w:val="004F3CD1"/>
    <w:rsid w:val="004F418B"/>
    <w:rsid w:val="004F4B9F"/>
    <w:rsid w:val="004F57FA"/>
    <w:rsid w:val="004F58B9"/>
    <w:rsid w:val="004F5ABB"/>
    <w:rsid w:val="004F5F65"/>
    <w:rsid w:val="004F5F81"/>
    <w:rsid w:val="004F5FCD"/>
    <w:rsid w:val="004F6131"/>
    <w:rsid w:val="004F67D4"/>
    <w:rsid w:val="004F6CB2"/>
    <w:rsid w:val="004F6F65"/>
    <w:rsid w:val="004F75C5"/>
    <w:rsid w:val="004F7686"/>
    <w:rsid w:val="0050010B"/>
    <w:rsid w:val="00500B4F"/>
    <w:rsid w:val="00501383"/>
    <w:rsid w:val="005014ED"/>
    <w:rsid w:val="0050159C"/>
    <w:rsid w:val="005015E5"/>
    <w:rsid w:val="00501D14"/>
    <w:rsid w:val="00502126"/>
    <w:rsid w:val="005023B3"/>
    <w:rsid w:val="00502C72"/>
    <w:rsid w:val="005033F5"/>
    <w:rsid w:val="00503606"/>
    <w:rsid w:val="00504490"/>
    <w:rsid w:val="00504C16"/>
    <w:rsid w:val="00504FFA"/>
    <w:rsid w:val="005067DE"/>
    <w:rsid w:val="0050703C"/>
    <w:rsid w:val="00507223"/>
    <w:rsid w:val="005073EB"/>
    <w:rsid w:val="00510310"/>
    <w:rsid w:val="00511F51"/>
    <w:rsid w:val="005122E6"/>
    <w:rsid w:val="00512900"/>
    <w:rsid w:val="00512B80"/>
    <w:rsid w:val="00512BA6"/>
    <w:rsid w:val="00513658"/>
    <w:rsid w:val="005153AF"/>
    <w:rsid w:val="0051565B"/>
    <w:rsid w:val="00515F61"/>
    <w:rsid w:val="00516061"/>
    <w:rsid w:val="00516775"/>
    <w:rsid w:val="00516C0E"/>
    <w:rsid w:val="00516C29"/>
    <w:rsid w:val="00517037"/>
    <w:rsid w:val="0051780A"/>
    <w:rsid w:val="00517998"/>
    <w:rsid w:val="00517C4A"/>
    <w:rsid w:val="00520E49"/>
    <w:rsid w:val="00520FB5"/>
    <w:rsid w:val="00521092"/>
    <w:rsid w:val="005216EE"/>
    <w:rsid w:val="00521CB5"/>
    <w:rsid w:val="00523106"/>
    <w:rsid w:val="00523658"/>
    <w:rsid w:val="00523A26"/>
    <w:rsid w:val="00523B49"/>
    <w:rsid w:val="0052448C"/>
    <w:rsid w:val="0052487D"/>
    <w:rsid w:val="0052547C"/>
    <w:rsid w:val="00525A62"/>
    <w:rsid w:val="00526428"/>
    <w:rsid w:val="00526E2D"/>
    <w:rsid w:val="00527159"/>
    <w:rsid w:val="0053021E"/>
    <w:rsid w:val="00530F93"/>
    <w:rsid w:val="005314DF"/>
    <w:rsid w:val="005320CC"/>
    <w:rsid w:val="005325FB"/>
    <w:rsid w:val="00532C53"/>
    <w:rsid w:val="00532E1C"/>
    <w:rsid w:val="00533A3D"/>
    <w:rsid w:val="00533CB6"/>
    <w:rsid w:val="00533CE3"/>
    <w:rsid w:val="005340C1"/>
    <w:rsid w:val="00534978"/>
    <w:rsid w:val="005352BF"/>
    <w:rsid w:val="005357F5"/>
    <w:rsid w:val="00536033"/>
    <w:rsid w:val="0053619F"/>
    <w:rsid w:val="00536721"/>
    <w:rsid w:val="00536C37"/>
    <w:rsid w:val="00536F47"/>
    <w:rsid w:val="00537683"/>
    <w:rsid w:val="00540F5D"/>
    <w:rsid w:val="00540F9E"/>
    <w:rsid w:val="00541CFD"/>
    <w:rsid w:val="0054280C"/>
    <w:rsid w:val="00542A9B"/>
    <w:rsid w:val="0054317C"/>
    <w:rsid w:val="0054370A"/>
    <w:rsid w:val="00543874"/>
    <w:rsid w:val="005438C6"/>
    <w:rsid w:val="00543AB3"/>
    <w:rsid w:val="00543EBA"/>
    <w:rsid w:val="005447DF"/>
    <w:rsid w:val="00544BD3"/>
    <w:rsid w:val="00544BDF"/>
    <w:rsid w:val="00544E58"/>
    <w:rsid w:val="00545019"/>
    <w:rsid w:val="00545495"/>
    <w:rsid w:val="005455CE"/>
    <w:rsid w:val="005457F3"/>
    <w:rsid w:val="005458DE"/>
    <w:rsid w:val="0054594C"/>
    <w:rsid w:val="00546782"/>
    <w:rsid w:val="0054680D"/>
    <w:rsid w:val="00546A90"/>
    <w:rsid w:val="00546BF4"/>
    <w:rsid w:val="0055017E"/>
    <w:rsid w:val="00550419"/>
    <w:rsid w:val="00550CF3"/>
    <w:rsid w:val="00550FE6"/>
    <w:rsid w:val="00551B65"/>
    <w:rsid w:val="00551F82"/>
    <w:rsid w:val="0055250D"/>
    <w:rsid w:val="005527F6"/>
    <w:rsid w:val="00552982"/>
    <w:rsid w:val="00552983"/>
    <w:rsid w:val="005529DD"/>
    <w:rsid w:val="00552AA5"/>
    <w:rsid w:val="00552AD7"/>
    <w:rsid w:val="0055301F"/>
    <w:rsid w:val="005530C9"/>
    <w:rsid w:val="00553532"/>
    <w:rsid w:val="005536E7"/>
    <w:rsid w:val="00553866"/>
    <w:rsid w:val="00553C74"/>
    <w:rsid w:val="00553E5F"/>
    <w:rsid w:val="00553E77"/>
    <w:rsid w:val="005540A2"/>
    <w:rsid w:val="005541B6"/>
    <w:rsid w:val="00554A4F"/>
    <w:rsid w:val="0055526F"/>
    <w:rsid w:val="005557AA"/>
    <w:rsid w:val="00555938"/>
    <w:rsid w:val="0055595A"/>
    <w:rsid w:val="00557737"/>
    <w:rsid w:val="005577D3"/>
    <w:rsid w:val="00557C0E"/>
    <w:rsid w:val="00562099"/>
    <w:rsid w:val="00562554"/>
    <w:rsid w:val="00562691"/>
    <w:rsid w:val="005626B0"/>
    <w:rsid w:val="00562F3C"/>
    <w:rsid w:val="00563005"/>
    <w:rsid w:val="00563A2A"/>
    <w:rsid w:val="00563C46"/>
    <w:rsid w:val="00563F5A"/>
    <w:rsid w:val="00564F36"/>
    <w:rsid w:val="00565553"/>
    <w:rsid w:val="005657F9"/>
    <w:rsid w:val="00565D2E"/>
    <w:rsid w:val="00566150"/>
    <w:rsid w:val="00566D27"/>
    <w:rsid w:val="00566DF4"/>
    <w:rsid w:val="005672CE"/>
    <w:rsid w:val="0056730A"/>
    <w:rsid w:val="00567CFD"/>
    <w:rsid w:val="00567F67"/>
    <w:rsid w:val="005702FB"/>
    <w:rsid w:val="00570857"/>
    <w:rsid w:val="005708F8"/>
    <w:rsid w:val="0057096B"/>
    <w:rsid w:val="005712DF"/>
    <w:rsid w:val="005713AA"/>
    <w:rsid w:val="005714D9"/>
    <w:rsid w:val="00571D0F"/>
    <w:rsid w:val="0057286C"/>
    <w:rsid w:val="00572C1A"/>
    <w:rsid w:val="00572CF1"/>
    <w:rsid w:val="00574315"/>
    <w:rsid w:val="005743EE"/>
    <w:rsid w:val="005759A6"/>
    <w:rsid w:val="0057723B"/>
    <w:rsid w:val="005802F4"/>
    <w:rsid w:val="005818BE"/>
    <w:rsid w:val="005819ED"/>
    <w:rsid w:val="005820F6"/>
    <w:rsid w:val="00582292"/>
    <w:rsid w:val="0058232F"/>
    <w:rsid w:val="005837D7"/>
    <w:rsid w:val="0058478D"/>
    <w:rsid w:val="00584945"/>
    <w:rsid w:val="00584C1F"/>
    <w:rsid w:val="005860D3"/>
    <w:rsid w:val="00586889"/>
    <w:rsid w:val="00587031"/>
    <w:rsid w:val="00587DD9"/>
    <w:rsid w:val="00590056"/>
    <w:rsid w:val="005901B8"/>
    <w:rsid w:val="00590626"/>
    <w:rsid w:val="00591A2A"/>
    <w:rsid w:val="00591A9F"/>
    <w:rsid w:val="0059239C"/>
    <w:rsid w:val="0059275F"/>
    <w:rsid w:val="00592838"/>
    <w:rsid w:val="00592938"/>
    <w:rsid w:val="005929C2"/>
    <w:rsid w:val="005929D9"/>
    <w:rsid w:val="00592C83"/>
    <w:rsid w:val="005931AE"/>
    <w:rsid w:val="0059463C"/>
    <w:rsid w:val="00594A78"/>
    <w:rsid w:val="00594C91"/>
    <w:rsid w:val="00594DC3"/>
    <w:rsid w:val="005950A2"/>
    <w:rsid w:val="00595240"/>
    <w:rsid w:val="0059536A"/>
    <w:rsid w:val="00595DF1"/>
    <w:rsid w:val="00595F8B"/>
    <w:rsid w:val="00596229"/>
    <w:rsid w:val="00596236"/>
    <w:rsid w:val="0059643C"/>
    <w:rsid w:val="005964F9"/>
    <w:rsid w:val="005966B5"/>
    <w:rsid w:val="00597179"/>
    <w:rsid w:val="00597237"/>
    <w:rsid w:val="005973D7"/>
    <w:rsid w:val="005A04C1"/>
    <w:rsid w:val="005A0688"/>
    <w:rsid w:val="005A0B70"/>
    <w:rsid w:val="005A15C3"/>
    <w:rsid w:val="005A1C99"/>
    <w:rsid w:val="005A25D2"/>
    <w:rsid w:val="005A2E5D"/>
    <w:rsid w:val="005A34DC"/>
    <w:rsid w:val="005A3645"/>
    <w:rsid w:val="005A36AE"/>
    <w:rsid w:val="005A3E92"/>
    <w:rsid w:val="005A51B2"/>
    <w:rsid w:val="005A55C6"/>
    <w:rsid w:val="005A62BF"/>
    <w:rsid w:val="005A64BB"/>
    <w:rsid w:val="005A6853"/>
    <w:rsid w:val="005A6BA1"/>
    <w:rsid w:val="005A6C94"/>
    <w:rsid w:val="005A6E08"/>
    <w:rsid w:val="005A7D44"/>
    <w:rsid w:val="005B047D"/>
    <w:rsid w:val="005B0D24"/>
    <w:rsid w:val="005B1AD1"/>
    <w:rsid w:val="005B1BDC"/>
    <w:rsid w:val="005B218F"/>
    <w:rsid w:val="005B2A71"/>
    <w:rsid w:val="005B2C09"/>
    <w:rsid w:val="005B3118"/>
    <w:rsid w:val="005B3BF0"/>
    <w:rsid w:val="005B4071"/>
    <w:rsid w:val="005B4223"/>
    <w:rsid w:val="005B437D"/>
    <w:rsid w:val="005B4DDE"/>
    <w:rsid w:val="005B51DE"/>
    <w:rsid w:val="005B592D"/>
    <w:rsid w:val="005B593D"/>
    <w:rsid w:val="005B61BC"/>
    <w:rsid w:val="005B6323"/>
    <w:rsid w:val="005B6BE9"/>
    <w:rsid w:val="005B6CC5"/>
    <w:rsid w:val="005B7507"/>
    <w:rsid w:val="005B7B2A"/>
    <w:rsid w:val="005B7D7E"/>
    <w:rsid w:val="005C0489"/>
    <w:rsid w:val="005C0B7A"/>
    <w:rsid w:val="005C12B6"/>
    <w:rsid w:val="005C1A95"/>
    <w:rsid w:val="005C3240"/>
    <w:rsid w:val="005C4945"/>
    <w:rsid w:val="005C60A0"/>
    <w:rsid w:val="005C62C4"/>
    <w:rsid w:val="005C6CF7"/>
    <w:rsid w:val="005C746E"/>
    <w:rsid w:val="005C7D9C"/>
    <w:rsid w:val="005D1155"/>
    <w:rsid w:val="005D1FB4"/>
    <w:rsid w:val="005D3DA4"/>
    <w:rsid w:val="005D41C8"/>
    <w:rsid w:val="005D427A"/>
    <w:rsid w:val="005D42E2"/>
    <w:rsid w:val="005D4C83"/>
    <w:rsid w:val="005D5162"/>
    <w:rsid w:val="005D5A73"/>
    <w:rsid w:val="005D5D4F"/>
    <w:rsid w:val="005D5F0D"/>
    <w:rsid w:val="005D605B"/>
    <w:rsid w:val="005D617E"/>
    <w:rsid w:val="005D6E63"/>
    <w:rsid w:val="005D760B"/>
    <w:rsid w:val="005D7B8D"/>
    <w:rsid w:val="005D7BA2"/>
    <w:rsid w:val="005E001E"/>
    <w:rsid w:val="005E0554"/>
    <w:rsid w:val="005E13BF"/>
    <w:rsid w:val="005E1BFC"/>
    <w:rsid w:val="005E1D85"/>
    <w:rsid w:val="005E207F"/>
    <w:rsid w:val="005E208A"/>
    <w:rsid w:val="005E22BD"/>
    <w:rsid w:val="005E230B"/>
    <w:rsid w:val="005E24B1"/>
    <w:rsid w:val="005E2C3D"/>
    <w:rsid w:val="005E33B3"/>
    <w:rsid w:val="005E3A05"/>
    <w:rsid w:val="005E3BC1"/>
    <w:rsid w:val="005E3D67"/>
    <w:rsid w:val="005E40F0"/>
    <w:rsid w:val="005E4DF6"/>
    <w:rsid w:val="005E5569"/>
    <w:rsid w:val="005E5D35"/>
    <w:rsid w:val="005E5DEC"/>
    <w:rsid w:val="005E6106"/>
    <w:rsid w:val="005E6978"/>
    <w:rsid w:val="005E6BCF"/>
    <w:rsid w:val="005E7662"/>
    <w:rsid w:val="005E7ECB"/>
    <w:rsid w:val="005F0239"/>
    <w:rsid w:val="005F0A9A"/>
    <w:rsid w:val="005F0D16"/>
    <w:rsid w:val="005F1022"/>
    <w:rsid w:val="005F114F"/>
    <w:rsid w:val="005F16BB"/>
    <w:rsid w:val="005F190F"/>
    <w:rsid w:val="005F1AB2"/>
    <w:rsid w:val="005F1E20"/>
    <w:rsid w:val="005F1EB6"/>
    <w:rsid w:val="005F25AF"/>
    <w:rsid w:val="005F2E02"/>
    <w:rsid w:val="005F2FB2"/>
    <w:rsid w:val="005F47EB"/>
    <w:rsid w:val="005F5FB3"/>
    <w:rsid w:val="005F6F35"/>
    <w:rsid w:val="005F7A2E"/>
    <w:rsid w:val="005F7D19"/>
    <w:rsid w:val="0060035D"/>
    <w:rsid w:val="00601511"/>
    <w:rsid w:val="00601586"/>
    <w:rsid w:val="00602035"/>
    <w:rsid w:val="006025B9"/>
    <w:rsid w:val="00602E66"/>
    <w:rsid w:val="00602FDD"/>
    <w:rsid w:val="0060403F"/>
    <w:rsid w:val="00604DE1"/>
    <w:rsid w:val="0060575C"/>
    <w:rsid w:val="006058EC"/>
    <w:rsid w:val="006059E0"/>
    <w:rsid w:val="00605A77"/>
    <w:rsid w:val="00605C1C"/>
    <w:rsid w:val="00605EA0"/>
    <w:rsid w:val="00605F3C"/>
    <w:rsid w:val="006061C7"/>
    <w:rsid w:val="00606663"/>
    <w:rsid w:val="0060706D"/>
    <w:rsid w:val="006075AE"/>
    <w:rsid w:val="006077A5"/>
    <w:rsid w:val="006104BE"/>
    <w:rsid w:val="006109A1"/>
    <w:rsid w:val="006114AF"/>
    <w:rsid w:val="00611921"/>
    <w:rsid w:val="0061271E"/>
    <w:rsid w:val="00612C07"/>
    <w:rsid w:val="00613815"/>
    <w:rsid w:val="00613B44"/>
    <w:rsid w:val="00613BFE"/>
    <w:rsid w:val="00614B56"/>
    <w:rsid w:val="00614BA6"/>
    <w:rsid w:val="00615098"/>
    <w:rsid w:val="00615D68"/>
    <w:rsid w:val="00615E72"/>
    <w:rsid w:val="006160CD"/>
    <w:rsid w:val="006177D3"/>
    <w:rsid w:val="00620129"/>
    <w:rsid w:val="00620348"/>
    <w:rsid w:val="00620BF4"/>
    <w:rsid w:val="00621070"/>
    <w:rsid w:val="006210C0"/>
    <w:rsid w:val="006213E7"/>
    <w:rsid w:val="0062179F"/>
    <w:rsid w:val="00621FF3"/>
    <w:rsid w:val="006221C1"/>
    <w:rsid w:val="006229EA"/>
    <w:rsid w:val="00622A7F"/>
    <w:rsid w:val="0062370C"/>
    <w:rsid w:val="00623F2B"/>
    <w:rsid w:val="00623FCA"/>
    <w:rsid w:val="006240F0"/>
    <w:rsid w:val="006240FB"/>
    <w:rsid w:val="006241AA"/>
    <w:rsid w:val="0062495B"/>
    <w:rsid w:val="00625209"/>
    <w:rsid w:val="006254DC"/>
    <w:rsid w:val="00625550"/>
    <w:rsid w:val="00625716"/>
    <w:rsid w:val="006258AD"/>
    <w:rsid w:val="00625915"/>
    <w:rsid w:val="00625CE5"/>
    <w:rsid w:val="00625D31"/>
    <w:rsid w:val="0062678B"/>
    <w:rsid w:val="00626FA9"/>
    <w:rsid w:val="006272E2"/>
    <w:rsid w:val="00630152"/>
    <w:rsid w:val="00630357"/>
    <w:rsid w:val="006318F2"/>
    <w:rsid w:val="00632100"/>
    <w:rsid w:val="0063247A"/>
    <w:rsid w:val="006327B3"/>
    <w:rsid w:val="00632999"/>
    <w:rsid w:val="00632CC8"/>
    <w:rsid w:val="006337E5"/>
    <w:rsid w:val="00634822"/>
    <w:rsid w:val="00634832"/>
    <w:rsid w:val="006358CE"/>
    <w:rsid w:val="00635A7F"/>
    <w:rsid w:val="00635DBF"/>
    <w:rsid w:val="00636789"/>
    <w:rsid w:val="00636E1E"/>
    <w:rsid w:val="00637551"/>
    <w:rsid w:val="006408A4"/>
    <w:rsid w:val="00641EE0"/>
    <w:rsid w:val="006426A8"/>
    <w:rsid w:val="006427E4"/>
    <w:rsid w:val="006430F4"/>
    <w:rsid w:val="0064382D"/>
    <w:rsid w:val="00643B16"/>
    <w:rsid w:val="00644989"/>
    <w:rsid w:val="00644C49"/>
    <w:rsid w:val="0064510C"/>
    <w:rsid w:val="0064605D"/>
    <w:rsid w:val="006467B5"/>
    <w:rsid w:val="00646F63"/>
    <w:rsid w:val="0065019C"/>
    <w:rsid w:val="00650C87"/>
    <w:rsid w:val="00651227"/>
    <w:rsid w:val="00651904"/>
    <w:rsid w:val="00651CC3"/>
    <w:rsid w:val="00651E86"/>
    <w:rsid w:val="00651EA8"/>
    <w:rsid w:val="00651F8A"/>
    <w:rsid w:val="0065221A"/>
    <w:rsid w:val="00652DCB"/>
    <w:rsid w:val="00653207"/>
    <w:rsid w:val="00653674"/>
    <w:rsid w:val="00653EC7"/>
    <w:rsid w:val="0065457C"/>
    <w:rsid w:val="00654870"/>
    <w:rsid w:val="006554F4"/>
    <w:rsid w:val="006555AF"/>
    <w:rsid w:val="00655B03"/>
    <w:rsid w:val="00655BA0"/>
    <w:rsid w:val="006560F2"/>
    <w:rsid w:val="006562C9"/>
    <w:rsid w:val="00656844"/>
    <w:rsid w:val="00656F87"/>
    <w:rsid w:val="00657094"/>
    <w:rsid w:val="00657765"/>
    <w:rsid w:val="00657957"/>
    <w:rsid w:val="00660461"/>
    <w:rsid w:val="0066086C"/>
    <w:rsid w:val="00660F77"/>
    <w:rsid w:val="0066113C"/>
    <w:rsid w:val="006613A6"/>
    <w:rsid w:val="0066227A"/>
    <w:rsid w:val="00662690"/>
    <w:rsid w:val="00662D5E"/>
    <w:rsid w:val="0066377B"/>
    <w:rsid w:val="0066400C"/>
    <w:rsid w:val="006643CA"/>
    <w:rsid w:val="0066473F"/>
    <w:rsid w:val="00664A56"/>
    <w:rsid w:val="00664CBB"/>
    <w:rsid w:val="00666AA5"/>
    <w:rsid w:val="00666F4F"/>
    <w:rsid w:val="00667097"/>
    <w:rsid w:val="00667629"/>
    <w:rsid w:val="00667BD1"/>
    <w:rsid w:val="006700CA"/>
    <w:rsid w:val="00670238"/>
    <w:rsid w:val="0067031D"/>
    <w:rsid w:val="00670847"/>
    <w:rsid w:val="00670A69"/>
    <w:rsid w:val="0067100B"/>
    <w:rsid w:val="00671072"/>
    <w:rsid w:val="00671E18"/>
    <w:rsid w:val="00672134"/>
    <w:rsid w:val="00672362"/>
    <w:rsid w:val="00672725"/>
    <w:rsid w:val="006733A0"/>
    <w:rsid w:val="00673675"/>
    <w:rsid w:val="00673A69"/>
    <w:rsid w:val="00673C62"/>
    <w:rsid w:val="00674093"/>
    <w:rsid w:val="0067417C"/>
    <w:rsid w:val="00674997"/>
    <w:rsid w:val="00674B05"/>
    <w:rsid w:val="00675822"/>
    <w:rsid w:val="00675AA5"/>
    <w:rsid w:val="00675ACE"/>
    <w:rsid w:val="00675FA7"/>
    <w:rsid w:val="006768CD"/>
    <w:rsid w:val="00676B6B"/>
    <w:rsid w:val="00676E64"/>
    <w:rsid w:val="006776BC"/>
    <w:rsid w:val="00677D08"/>
    <w:rsid w:val="00680C80"/>
    <w:rsid w:val="006815F0"/>
    <w:rsid w:val="00681B7A"/>
    <w:rsid w:val="00681C93"/>
    <w:rsid w:val="00681EE2"/>
    <w:rsid w:val="00681F6A"/>
    <w:rsid w:val="00682122"/>
    <w:rsid w:val="006829C5"/>
    <w:rsid w:val="00682E46"/>
    <w:rsid w:val="00683736"/>
    <w:rsid w:val="0068388A"/>
    <w:rsid w:val="00684268"/>
    <w:rsid w:val="00684384"/>
    <w:rsid w:val="006844A0"/>
    <w:rsid w:val="00684A02"/>
    <w:rsid w:val="00685066"/>
    <w:rsid w:val="0068559E"/>
    <w:rsid w:val="00685C84"/>
    <w:rsid w:val="0068610E"/>
    <w:rsid w:val="0068637E"/>
    <w:rsid w:val="006871C7"/>
    <w:rsid w:val="00690111"/>
    <w:rsid w:val="006930A6"/>
    <w:rsid w:val="006935DE"/>
    <w:rsid w:val="0069477C"/>
    <w:rsid w:val="00694C08"/>
    <w:rsid w:val="00695CC3"/>
    <w:rsid w:val="00696A14"/>
    <w:rsid w:val="00696D75"/>
    <w:rsid w:val="006971F7"/>
    <w:rsid w:val="006A0130"/>
    <w:rsid w:val="006A0EA6"/>
    <w:rsid w:val="006A1095"/>
    <w:rsid w:val="006A178A"/>
    <w:rsid w:val="006A19FB"/>
    <w:rsid w:val="006A1E4B"/>
    <w:rsid w:val="006A1FBE"/>
    <w:rsid w:val="006A35F5"/>
    <w:rsid w:val="006A3A8F"/>
    <w:rsid w:val="006A543B"/>
    <w:rsid w:val="006A5596"/>
    <w:rsid w:val="006A5A3F"/>
    <w:rsid w:val="006A5F70"/>
    <w:rsid w:val="006A6857"/>
    <w:rsid w:val="006A6C24"/>
    <w:rsid w:val="006A6FF3"/>
    <w:rsid w:val="006A7358"/>
    <w:rsid w:val="006B005D"/>
    <w:rsid w:val="006B041F"/>
    <w:rsid w:val="006B0829"/>
    <w:rsid w:val="006B17CC"/>
    <w:rsid w:val="006B1D6D"/>
    <w:rsid w:val="006B2B71"/>
    <w:rsid w:val="006B3313"/>
    <w:rsid w:val="006B381F"/>
    <w:rsid w:val="006B3A10"/>
    <w:rsid w:val="006B443B"/>
    <w:rsid w:val="006B4CCA"/>
    <w:rsid w:val="006B4E8E"/>
    <w:rsid w:val="006B5462"/>
    <w:rsid w:val="006B57DA"/>
    <w:rsid w:val="006B5D21"/>
    <w:rsid w:val="006B7375"/>
    <w:rsid w:val="006B749E"/>
    <w:rsid w:val="006B74F8"/>
    <w:rsid w:val="006B7DB2"/>
    <w:rsid w:val="006C01ED"/>
    <w:rsid w:val="006C0231"/>
    <w:rsid w:val="006C090E"/>
    <w:rsid w:val="006C1319"/>
    <w:rsid w:val="006C1758"/>
    <w:rsid w:val="006C1AEA"/>
    <w:rsid w:val="006C1F8B"/>
    <w:rsid w:val="006C2232"/>
    <w:rsid w:val="006C226B"/>
    <w:rsid w:val="006C27A9"/>
    <w:rsid w:val="006C2D31"/>
    <w:rsid w:val="006C2FF9"/>
    <w:rsid w:val="006C313F"/>
    <w:rsid w:val="006C3141"/>
    <w:rsid w:val="006C439A"/>
    <w:rsid w:val="006C556E"/>
    <w:rsid w:val="006C55AB"/>
    <w:rsid w:val="006C5684"/>
    <w:rsid w:val="006C7748"/>
    <w:rsid w:val="006C7A0B"/>
    <w:rsid w:val="006C7EDB"/>
    <w:rsid w:val="006D0839"/>
    <w:rsid w:val="006D1311"/>
    <w:rsid w:val="006D155D"/>
    <w:rsid w:val="006D1A1D"/>
    <w:rsid w:val="006D1AA6"/>
    <w:rsid w:val="006D1C65"/>
    <w:rsid w:val="006D2AAB"/>
    <w:rsid w:val="006D2DC6"/>
    <w:rsid w:val="006D2E03"/>
    <w:rsid w:val="006D38E9"/>
    <w:rsid w:val="006D3920"/>
    <w:rsid w:val="006D398F"/>
    <w:rsid w:val="006D3D67"/>
    <w:rsid w:val="006D3F7C"/>
    <w:rsid w:val="006D403F"/>
    <w:rsid w:val="006D4CB7"/>
    <w:rsid w:val="006D551D"/>
    <w:rsid w:val="006D5DF6"/>
    <w:rsid w:val="006D5EA2"/>
    <w:rsid w:val="006D6085"/>
    <w:rsid w:val="006D62D6"/>
    <w:rsid w:val="006D6516"/>
    <w:rsid w:val="006D655D"/>
    <w:rsid w:val="006D65B3"/>
    <w:rsid w:val="006D6B4F"/>
    <w:rsid w:val="006D6E72"/>
    <w:rsid w:val="006D6EC3"/>
    <w:rsid w:val="006D787F"/>
    <w:rsid w:val="006D7F14"/>
    <w:rsid w:val="006E015D"/>
    <w:rsid w:val="006E03C0"/>
    <w:rsid w:val="006E091A"/>
    <w:rsid w:val="006E0EE0"/>
    <w:rsid w:val="006E1208"/>
    <w:rsid w:val="006E129C"/>
    <w:rsid w:val="006E134D"/>
    <w:rsid w:val="006E28A9"/>
    <w:rsid w:val="006E2A5A"/>
    <w:rsid w:val="006E3461"/>
    <w:rsid w:val="006E36B1"/>
    <w:rsid w:val="006E36ED"/>
    <w:rsid w:val="006E3715"/>
    <w:rsid w:val="006E3728"/>
    <w:rsid w:val="006E47B7"/>
    <w:rsid w:val="006E4ED5"/>
    <w:rsid w:val="006E50B3"/>
    <w:rsid w:val="006E56DB"/>
    <w:rsid w:val="006E63A8"/>
    <w:rsid w:val="006E6823"/>
    <w:rsid w:val="006E6AF1"/>
    <w:rsid w:val="006E6B8D"/>
    <w:rsid w:val="006E7828"/>
    <w:rsid w:val="006F0891"/>
    <w:rsid w:val="006F0AC7"/>
    <w:rsid w:val="006F1013"/>
    <w:rsid w:val="006F112B"/>
    <w:rsid w:val="006F2AC2"/>
    <w:rsid w:val="006F2B81"/>
    <w:rsid w:val="006F2BF9"/>
    <w:rsid w:val="006F3EA9"/>
    <w:rsid w:val="006F4CA0"/>
    <w:rsid w:val="006F5010"/>
    <w:rsid w:val="006F505F"/>
    <w:rsid w:val="006F581E"/>
    <w:rsid w:val="006F6636"/>
    <w:rsid w:val="006F7F18"/>
    <w:rsid w:val="006F7FF8"/>
    <w:rsid w:val="0070012C"/>
    <w:rsid w:val="007007F2"/>
    <w:rsid w:val="00701B6C"/>
    <w:rsid w:val="007023CF"/>
    <w:rsid w:val="00702A27"/>
    <w:rsid w:val="007036BB"/>
    <w:rsid w:val="00703B02"/>
    <w:rsid w:val="00703B9F"/>
    <w:rsid w:val="007042A4"/>
    <w:rsid w:val="00704936"/>
    <w:rsid w:val="007049AF"/>
    <w:rsid w:val="00705025"/>
    <w:rsid w:val="00706DAB"/>
    <w:rsid w:val="00707742"/>
    <w:rsid w:val="00707915"/>
    <w:rsid w:val="00710048"/>
    <w:rsid w:val="007101CA"/>
    <w:rsid w:val="00710C08"/>
    <w:rsid w:val="00710D0B"/>
    <w:rsid w:val="00710EDD"/>
    <w:rsid w:val="007110EF"/>
    <w:rsid w:val="007123B0"/>
    <w:rsid w:val="00712D48"/>
    <w:rsid w:val="00712EE7"/>
    <w:rsid w:val="00713159"/>
    <w:rsid w:val="007136E0"/>
    <w:rsid w:val="0071373B"/>
    <w:rsid w:val="00715403"/>
    <w:rsid w:val="00715764"/>
    <w:rsid w:val="00715F9A"/>
    <w:rsid w:val="00716152"/>
    <w:rsid w:val="007165D6"/>
    <w:rsid w:val="00716B7F"/>
    <w:rsid w:val="00716D24"/>
    <w:rsid w:val="0071762A"/>
    <w:rsid w:val="00717847"/>
    <w:rsid w:val="00717B02"/>
    <w:rsid w:val="00717BA7"/>
    <w:rsid w:val="00720DE6"/>
    <w:rsid w:val="00721400"/>
    <w:rsid w:val="00721473"/>
    <w:rsid w:val="00721A0C"/>
    <w:rsid w:val="00721C7F"/>
    <w:rsid w:val="00722768"/>
    <w:rsid w:val="00722D29"/>
    <w:rsid w:val="00723391"/>
    <w:rsid w:val="007234ED"/>
    <w:rsid w:val="0072412A"/>
    <w:rsid w:val="007241B0"/>
    <w:rsid w:val="00724A86"/>
    <w:rsid w:val="00724B1A"/>
    <w:rsid w:val="00724FBA"/>
    <w:rsid w:val="007256B4"/>
    <w:rsid w:val="0072732C"/>
    <w:rsid w:val="00727AF6"/>
    <w:rsid w:val="00727F57"/>
    <w:rsid w:val="00730D62"/>
    <w:rsid w:val="00730DA3"/>
    <w:rsid w:val="00732510"/>
    <w:rsid w:val="00733762"/>
    <w:rsid w:val="00733BCD"/>
    <w:rsid w:val="00733BCF"/>
    <w:rsid w:val="0073426F"/>
    <w:rsid w:val="0073437B"/>
    <w:rsid w:val="007345F8"/>
    <w:rsid w:val="00734810"/>
    <w:rsid w:val="00734D8E"/>
    <w:rsid w:val="00735229"/>
    <w:rsid w:val="00735478"/>
    <w:rsid w:val="007363E7"/>
    <w:rsid w:val="00736DFE"/>
    <w:rsid w:val="0074038E"/>
    <w:rsid w:val="00740513"/>
    <w:rsid w:val="007415B3"/>
    <w:rsid w:val="00742388"/>
    <w:rsid w:val="0074270D"/>
    <w:rsid w:val="00742730"/>
    <w:rsid w:val="00742831"/>
    <w:rsid w:val="00742A0C"/>
    <w:rsid w:val="00742B41"/>
    <w:rsid w:val="00742D29"/>
    <w:rsid w:val="007446AA"/>
    <w:rsid w:val="00744FB2"/>
    <w:rsid w:val="00745131"/>
    <w:rsid w:val="00747DDE"/>
    <w:rsid w:val="007505BA"/>
    <w:rsid w:val="00750AD0"/>
    <w:rsid w:val="00750B94"/>
    <w:rsid w:val="00750F2E"/>
    <w:rsid w:val="00751173"/>
    <w:rsid w:val="007514E0"/>
    <w:rsid w:val="007518D1"/>
    <w:rsid w:val="00752542"/>
    <w:rsid w:val="00752654"/>
    <w:rsid w:val="007527AB"/>
    <w:rsid w:val="00752808"/>
    <w:rsid w:val="00752BCA"/>
    <w:rsid w:val="00753517"/>
    <w:rsid w:val="007536F0"/>
    <w:rsid w:val="00753B4A"/>
    <w:rsid w:val="007545ED"/>
    <w:rsid w:val="007547A1"/>
    <w:rsid w:val="0075484F"/>
    <w:rsid w:val="00754872"/>
    <w:rsid w:val="00754B57"/>
    <w:rsid w:val="00754E62"/>
    <w:rsid w:val="00756B42"/>
    <w:rsid w:val="007571AC"/>
    <w:rsid w:val="0075744C"/>
    <w:rsid w:val="00761C8E"/>
    <w:rsid w:val="00761CC2"/>
    <w:rsid w:val="00762062"/>
    <w:rsid w:val="00762165"/>
    <w:rsid w:val="00762435"/>
    <w:rsid w:val="0076252F"/>
    <w:rsid w:val="00763465"/>
    <w:rsid w:val="00763618"/>
    <w:rsid w:val="00763A10"/>
    <w:rsid w:val="007642EA"/>
    <w:rsid w:val="0076436B"/>
    <w:rsid w:val="00765345"/>
    <w:rsid w:val="0076540A"/>
    <w:rsid w:val="00765ACF"/>
    <w:rsid w:val="00765B9A"/>
    <w:rsid w:val="007662FD"/>
    <w:rsid w:val="007668E6"/>
    <w:rsid w:val="00767064"/>
    <w:rsid w:val="007673B7"/>
    <w:rsid w:val="00767718"/>
    <w:rsid w:val="0077031E"/>
    <w:rsid w:val="0077075E"/>
    <w:rsid w:val="007707D0"/>
    <w:rsid w:val="00770855"/>
    <w:rsid w:val="00770C77"/>
    <w:rsid w:val="00771331"/>
    <w:rsid w:val="00771653"/>
    <w:rsid w:val="00771880"/>
    <w:rsid w:val="00771892"/>
    <w:rsid w:val="00771D59"/>
    <w:rsid w:val="007726F9"/>
    <w:rsid w:val="00772997"/>
    <w:rsid w:val="00772E85"/>
    <w:rsid w:val="007739EC"/>
    <w:rsid w:val="00773A31"/>
    <w:rsid w:val="00774007"/>
    <w:rsid w:val="00774345"/>
    <w:rsid w:val="00774868"/>
    <w:rsid w:val="00775093"/>
    <w:rsid w:val="007758F5"/>
    <w:rsid w:val="007760B2"/>
    <w:rsid w:val="007760DC"/>
    <w:rsid w:val="00776152"/>
    <w:rsid w:val="007762AE"/>
    <w:rsid w:val="00776C3B"/>
    <w:rsid w:val="007779BF"/>
    <w:rsid w:val="00777A1E"/>
    <w:rsid w:val="00777EB8"/>
    <w:rsid w:val="00780D2E"/>
    <w:rsid w:val="00781581"/>
    <w:rsid w:val="007816D7"/>
    <w:rsid w:val="00781B25"/>
    <w:rsid w:val="00781EAD"/>
    <w:rsid w:val="0078290C"/>
    <w:rsid w:val="007834EF"/>
    <w:rsid w:val="007837BC"/>
    <w:rsid w:val="007853DE"/>
    <w:rsid w:val="00785E36"/>
    <w:rsid w:val="0078617C"/>
    <w:rsid w:val="007863D3"/>
    <w:rsid w:val="00786AAB"/>
    <w:rsid w:val="00787414"/>
    <w:rsid w:val="007902BE"/>
    <w:rsid w:val="007908D5"/>
    <w:rsid w:val="00790EF1"/>
    <w:rsid w:val="0079132F"/>
    <w:rsid w:val="00791935"/>
    <w:rsid w:val="00791A41"/>
    <w:rsid w:val="00793687"/>
    <w:rsid w:val="007939DC"/>
    <w:rsid w:val="00793ABF"/>
    <w:rsid w:val="00793DDC"/>
    <w:rsid w:val="00793F75"/>
    <w:rsid w:val="0079402B"/>
    <w:rsid w:val="007943B8"/>
    <w:rsid w:val="0079493E"/>
    <w:rsid w:val="00794B9B"/>
    <w:rsid w:val="007951F1"/>
    <w:rsid w:val="00796099"/>
    <w:rsid w:val="0079649F"/>
    <w:rsid w:val="00796F9B"/>
    <w:rsid w:val="00797B32"/>
    <w:rsid w:val="007A0035"/>
    <w:rsid w:val="007A0AB3"/>
    <w:rsid w:val="007A0CAF"/>
    <w:rsid w:val="007A0E5F"/>
    <w:rsid w:val="007A114E"/>
    <w:rsid w:val="007A12CD"/>
    <w:rsid w:val="007A1BF5"/>
    <w:rsid w:val="007A1CB0"/>
    <w:rsid w:val="007A2B7C"/>
    <w:rsid w:val="007A33FB"/>
    <w:rsid w:val="007A3D90"/>
    <w:rsid w:val="007A40D7"/>
    <w:rsid w:val="007A4363"/>
    <w:rsid w:val="007A43AC"/>
    <w:rsid w:val="007A4D0B"/>
    <w:rsid w:val="007A4D9A"/>
    <w:rsid w:val="007A4DFD"/>
    <w:rsid w:val="007A5082"/>
    <w:rsid w:val="007A5623"/>
    <w:rsid w:val="007A58EC"/>
    <w:rsid w:val="007A5DE3"/>
    <w:rsid w:val="007A611F"/>
    <w:rsid w:val="007A73AA"/>
    <w:rsid w:val="007A7CC8"/>
    <w:rsid w:val="007A7FE6"/>
    <w:rsid w:val="007B0FD5"/>
    <w:rsid w:val="007B1132"/>
    <w:rsid w:val="007B144C"/>
    <w:rsid w:val="007B2550"/>
    <w:rsid w:val="007B32C3"/>
    <w:rsid w:val="007B3D9B"/>
    <w:rsid w:val="007B43D0"/>
    <w:rsid w:val="007B4B0F"/>
    <w:rsid w:val="007B4BBB"/>
    <w:rsid w:val="007B517B"/>
    <w:rsid w:val="007B52A4"/>
    <w:rsid w:val="007B59F9"/>
    <w:rsid w:val="007B612D"/>
    <w:rsid w:val="007B65ED"/>
    <w:rsid w:val="007B6B6C"/>
    <w:rsid w:val="007B6E73"/>
    <w:rsid w:val="007B7103"/>
    <w:rsid w:val="007B7408"/>
    <w:rsid w:val="007B78DE"/>
    <w:rsid w:val="007C0442"/>
    <w:rsid w:val="007C0979"/>
    <w:rsid w:val="007C0DBB"/>
    <w:rsid w:val="007C0F83"/>
    <w:rsid w:val="007C1014"/>
    <w:rsid w:val="007C1621"/>
    <w:rsid w:val="007C181D"/>
    <w:rsid w:val="007C18F5"/>
    <w:rsid w:val="007C301B"/>
    <w:rsid w:val="007C31E8"/>
    <w:rsid w:val="007C412E"/>
    <w:rsid w:val="007C4193"/>
    <w:rsid w:val="007C46CF"/>
    <w:rsid w:val="007C52B8"/>
    <w:rsid w:val="007C5935"/>
    <w:rsid w:val="007C5969"/>
    <w:rsid w:val="007C6443"/>
    <w:rsid w:val="007C64EA"/>
    <w:rsid w:val="007C694D"/>
    <w:rsid w:val="007C73DB"/>
    <w:rsid w:val="007D02E3"/>
    <w:rsid w:val="007D036D"/>
    <w:rsid w:val="007D0542"/>
    <w:rsid w:val="007D0761"/>
    <w:rsid w:val="007D07C3"/>
    <w:rsid w:val="007D087C"/>
    <w:rsid w:val="007D18FC"/>
    <w:rsid w:val="007D2006"/>
    <w:rsid w:val="007D2BC0"/>
    <w:rsid w:val="007D322C"/>
    <w:rsid w:val="007D3354"/>
    <w:rsid w:val="007D3394"/>
    <w:rsid w:val="007D36A6"/>
    <w:rsid w:val="007D4294"/>
    <w:rsid w:val="007D4823"/>
    <w:rsid w:val="007D595A"/>
    <w:rsid w:val="007D5A61"/>
    <w:rsid w:val="007D5F76"/>
    <w:rsid w:val="007D5F94"/>
    <w:rsid w:val="007D6C8F"/>
    <w:rsid w:val="007D7324"/>
    <w:rsid w:val="007D75E4"/>
    <w:rsid w:val="007D7717"/>
    <w:rsid w:val="007D7764"/>
    <w:rsid w:val="007D7C9F"/>
    <w:rsid w:val="007D7EFA"/>
    <w:rsid w:val="007E0398"/>
    <w:rsid w:val="007E0A10"/>
    <w:rsid w:val="007E0CA1"/>
    <w:rsid w:val="007E0CF6"/>
    <w:rsid w:val="007E0E50"/>
    <w:rsid w:val="007E1A2A"/>
    <w:rsid w:val="007E2366"/>
    <w:rsid w:val="007E32D5"/>
    <w:rsid w:val="007E3828"/>
    <w:rsid w:val="007E3BED"/>
    <w:rsid w:val="007E415C"/>
    <w:rsid w:val="007E4740"/>
    <w:rsid w:val="007E493B"/>
    <w:rsid w:val="007E4A85"/>
    <w:rsid w:val="007E4B70"/>
    <w:rsid w:val="007E4C60"/>
    <w:rsid w:val="007E4E2C"/>
    <w:rsid w:val="007E58B9"/>
    <w:rsid w:val="007E66AD"/>
    <w:rsid w:val="007E6D52"/>
    <w:rsid w:val="007E700E"/>
    <w:rsid w:val="007E7A26"/>
    <w:rsid w:val="007F0AB2"/>
    <w:rsid w:val="007F14BB"/>
    <w:rsid w:val="007F18B6"/>
    <w:rsid w:val="007F1BCE"/>
    <w:rsid w:val="007F2D03"/>
    <w:rsid w:val="007F2DF3"/>
    <w:rsid w:val="007F2EB0"/>
    <w:rsid w:val="007F2F28"/>
    <w:rsid w:val="007F3488"/>
    <w:rsid w:val="007F34B1"/>
    <w:rsid w:val="007F3F68"/>
    <w:rsid w:val="007F41DD"/>
    <w:rsid w:val="007F4F59"/>
    <w:rsid w:val="007F52A6"/>
    <w:rsid w:val="007F5454"/>
    <w:rsid w:val="007F56A7"/>
    <w:rsid w:val="007F5896"/>
    <w:rsid w:val="007F653F"/>
    <w:rsid w:val="007F6C45"/>
    <w:rsid w:val="007F6E3B"/>
    <w:rsid w:val="007F7495"/>
    <w:rsid w:val="007F749A"/>
    <w:rsid w:val="007F7C6B"/>
    <w:rsid w:val="0080007C"/>
    <w:rsid w:val="008003C1"/>
    <w:rsid w:val="00800E39"/>
    <w:rsid w:val="008018F6"/>
    <w:rsid w:val="008018FE"/>
    <w:rsid w:val="00803335"/>
    <w:rsid w:val="00803A05"/>
    <w:rsid w:val="00803E1C"/>
    <w:rsid w:val="008040B6"/>
    <w:rsid w:val="00804F8F"/>
    <w:rsid w:val="00805578"/>
    <w:rsid w:val="00805B2E"/>
    <w:rsid w:val="00805D09"/>
    <w:rsid w:val="00805E16"/>
    <w:rsid w:val="0080726B"/>
    <w:rsid w:val="0080726C"/>
    <w:rsid w:val="0080738F"/>
    <w:rsid w:val="00810182"/>
    <w:rsid w:val="0081080D"/>
    <w:rsid w:val="00810A25"/>
    <w:rsid w:val="00810B6C"/>
    <w:rsid w:val="00810B95"/>
    <w:rsid w:val="008111D0"/>
    <w:rsid w:val="008116AC"/>
    <w:rsid w:val="00811B87"/>
    <w:rsid w:val="008124EE"/>
    <w:rsid w:val="00812559"/>
    <w:rsid w:val="00812A01"/>
    <w:rsid w:val="008132A4"/>
    <w:rsid w:val="00813531"/>
    <w:rsid w:val="0081488E"/>
    <w:rsid w:val="00814EF9"/>
    <w:rsid w:val="00815280"/>
    <w:rsid w:val="008156C8"/>
    <w:rsid w:val="00816206"/>
    <w:rsid w:val="00816DF2"/>
    <w:rsid w:val="00816F08"/>
    <w:rsid w:val="008170AB"/>
    <w:rsid w:val="00817893"/>
    <w:rsid w:val="008202C5"/>
    <w:rsid w:val="00820377"/>
    <w:rsid w:val="008204B7"/>
    <w:rsid w:val="00820CA6"/>
    <w:rsid w:val="00820EFA"/>
    <w:rsid w:val="008210E3"/>
    <w:rsid w:val="008211D2"/>
    <w:rsid w:val="00821293"/>
    <w:rsid w:val="0082160E"/>
    <w:rsid w:val="0082182D"/>
    <w:rsid w:val="00821911"/>
    <w:rsid w:val="00821952"/>
    <w:rsid w:val="00822060"/>
    <w:rsid w:val="00823D4B"/>
    <w:rsid w:val="00824C12"/>
    <w:rsid w:val="00824FAA"/>
    <w:rsid w:val="00825C30"/>
    <w:rsid w:val="00826029"/>
    <w:rsid w:val="00826459"/>
    <w:rsid w:val="00827232"/>
    <w:rsid w:val="0082796F"/>
    <w:rsid w:val="00827A33"/>
    <w:rsid w:val="00827FA4"/>
    <w:rsid w:val="008316A4"/>
    <w:rsid w:val="008317FB"/>
    <w:rsid w:val="008323B5"/>
    <w:rsid w:val="00832632"/>
    <w:rsid w:val="00833700"/>
    <w:rsid w:val="00833A7F"/>
    <w:rsid w:val="00833B1F"/>
    <w:rsid w:val="00833C61"/>
    <w:rsid w:val="00835589"/>
    <w:rsid w:val="00835985"/>
    <w:rsid w:val="00836C5A"/>
    <w:rsid w:val="0083768E"/>
    <w:rsid w:val="008376A3"/>
    <w:rsid w:val="00837930"/>
    <w:rsid w:val="008379CD"/>
    <w:rsid w:val="008401D8"/>
    <w:rsid w:val="008401E9"/>
    <w:rsid w:val="00840B71"/>
    <w:rsid w:val="00840FDD"/>
    <w:rsid w:val="00841325"/>
    <w:rsid w:val="008419A3"/>
    <w:rsid w:val="00841DA9"/>
    <w:rsid w:val="0084226D"/>
    <w:rsid w:val="008425B8"/>
    <w:rsid w:val="008428DE"/>
    <w:rsid w:val="00842D57"/>
    <w:rsid w:val="0084306B"/>
    <w:rsid w:val="008430C3"/>
    <w:rsid w:val="0084374D"/>
    <w:rsid w:val="00843C92"/>
    <w:rsid w:val="00844416"/>
    <w:rsid w:val="0084497C"/>
    <w:rsid w:val="00845EB2"/>
    <w:rsid w:val="00846521"/>
    <w:rsid w:val="008465CB"/>
    <w:rsid w:val="00847453"/>
    <w:rsid w:val="008506C7"/>
    <w:rsid w:val="00850912"/>
    <w:rsid w:val="00851377"/>
    <w:rsid w:val="0085166E"/>
    <w:rsid w:val="00851AF6"/>
    <w:rsid w:val="00851DD8"/>
    <w:rsid w:val="00851FBC"/>
    <w:rsid w:val="00853343"/>
    <w:rsid w:val="00853665"/>
    <w:rsid w:val="00853A1E"/>
    <w:rsid w:val="008542A3"/>
    <w:rsid w:val="00855EFB"/>
    <w:rsid w:val="00856A10"/>
    <w:rsid w:val="00856ECC"/>
    <w:rsid w:val="00857D0E"/>
    <w:rsid w:val="008608A8"/>
    <w:rsid w:val="00860C56"/>
    <w:rsid w:val="008620BE"/>
    <w:rsid w:val="008624D2"/>
    <w:rsid w:val="0086274E"/>
    <w:rsid w:val="00862797"/>
    <w:rsid w:val="00862CF4"/>
    <w:rsid w:val="008630FA"/>
    <w:rsid w:val="00863910"/>
    <w:rsid w:val="008639EB"/>
    <w:rsid w:val="008645D5"/>
    <w:rsid w:val="00864654"/>
    <w:rsid w:val="00864CF9"/>
    <w:rsid w:val="00865647"/>
    <w:rsid w:val="0086584C"/>
    <w:rsid w:val="00865F5A"/>
    <w:rsid w:val="0086606A"/>
    <w:rsid w:val="00866D52"/>
    <w:rsid w:val="00866FE8"/>
    <w:rsid w:val="00867FB1"/>
    <w:rsid w:val="008704B0"/>
    <w:rsid w:val="00870C88"/>
    <w:rsid w:val="00870DA1"/>
    <w:rsid w:val="00871491"/>
    <w:rsid w:val="008718F6"/>
    <w:rsid w:val="008718FA"/>
    <w:rsid w:val="00871E4E"/>
    <w:rsid w:val="00872058"/>
    <w:rsid w:val="00872589"/>
    <w:rsid w:val="00872597"/>
    <w:rsid w:val="00872A87"/>
    <w:rsid w:val="00873C3A"/>
    <w:rsid w:val="00874A7E"/>
    <w:rsid w:val="008756FF"/>
    <w:rsid w:val="00875906"/>
    <w:rsid w:val="00876E2E"/>
    <w:rsid w:val="00876E91"/>
    <w:rsid w:val="008777F5"/>
    <w:rsid w:val="00877A5D"/>
    <w:rsid w:val="00877B75"/>
    <w:rsid w:val="00880142"/>
    <w:rsid w:val="00880614"/>
    <w:rsid w:val="00880AF7"/>
    <w:rsid w:val="00880C2D"/>
    <w:rsid w:val="00880E2E"/>
    <w:rsid w:val="00880F1B"/>
    <w:rsid w:val="008814A4"/>
    <w:rsid w:val="00881AD9"/>
    <w:rsid w:val="00882015"/>
    <w:rsid w:val="0088287E"/>
    <w:rsid w:val="00882AD8"/>
    <w:rsid w:val="0088337B"/>
    <w:rsid w:val="00883CA1"/>
    <w:rsid w:val="00883FDD"/>
    <w:rsid w:val="0088477A"/>
    <w:rsid w:val="00885326"/>
    <w:rsid w:val="00885548"/>
    <w:rsid w:val="00885670"/>
    <w:rsid w:val="008856AF"/>
    <w:rsid w:val="00885C73"/>
    <w:rsid w:val="00885D8B"/>
    <w:rsid w:val="00885E1D"/>
    <w:rsid w:val="00885E54"/>
    <w:rsid w:val="00885FAD"/>
    <w:rsid w:val="00886081"/>
    <w:rsid w:val="0088614B"/>
    <w:rsid w:val="008869D7"/>
    <w:rsid w:val="00886B50"/>
    <w:rsid w:val="00886CAF"/>
    <w:rsid w:val="008873F8"/>
    <w:rsid w:val="008876F1"/>
    <w:rsid w:val="00887E69"/>
    <w:rsid w:val="00887E75"/>
    <w:rsid w:val="00887F21"/>
    <w:rsid w:val="00887F7A"/>
    <w:rsid w:val="008905A7"/>
    <w:rsid w:val="00890636"/>
    <w:rsid w:val="00890703"/>
    <w:rsid w:val="0089087E"/>
    <w:rsid w:val="008924ED"/>
    <w:rsid w:val="0089332B"/>
    <w:rsid w:val="0089358D"/>
    <w:rsid w:val="00893B0F"/>
    <w:rsid w:val="008942D9"/>
    <w:rsid w:val="00894CEA"/>
    <w:rsid w:val="00894E3B"/>
    <w:rsid w:val="00894E6C"/>
    <w:rsid w:val="00894F0C"/>
    <w:rsid w:val="008950A1"/>
    <w:rsid w:val="00895C68"/>
    <w:rsid w:val="00896895"/>
    <w:rsid w:val="00896996"/>
    <w:rsid w:val="008A0285"/>
    <w:rsid w:val="008A1561"/>
    <w:rsid w:val="008A1E91"/>
    <w:rsid w:val="008A23D3"/>
    <w:rsid w:val="008A265F"/>
    <w:rsid w:val="008A26FA"/>
    <w:rsid w:val="008A2935"/>
    <w:rsid w:val="008A38AF"/>
    <w:rsid w:val="008A39C5"/>
    <w:rsid w:val="008A3BD9"/>
    <w:rsid w:val="008A3ED1"/>
    <w:rsid w:val="008A4854"/>
    <w:rsid w:val="008A4A63"/>
    <w:rsid w:val="008A5746"/>
    <w:rsid w:val="008A5758"/>
    <w:rsid w:val="008A590C"/>
    <w:rsid w:val="008A5DDD"/>
    <w:rsid w:val="008A5F8E"/>
    <w:rsid w:val="008A60A9"/>
    <w:rsid w:val="008A6641"/>
    <w:rsid w:val="008A6A0D"/>
    <w:rsid w:val="008A6FBD"/>
    <w:rsid w:val="008A707C"/>
    <w:rsid w:val="008A7283"/>
    <w:rsid w:val="008B037C"/>
    <w:rsid w:val="008B0A2A"/>
    <w:rsid w:val="008B0AA8"/>
    <w:rsid w:val="008B0ED8"/>
    <w:rsid w:val="008B0F44"/>
    <w:rsid w:val="008B10C5"/>
    <w:rsid w:val="008B13B6"/>
    <w:rsid w:val="008B168C"/>
    <w:rsid w:val="008B177A"/>
    <w:rsid w:val="008B243B"/>
    <w:rsid w:val="008B24DD"/>
    <w:rsid w:val="008B2B54"/>
    <w:rsid w:val="008B2D95"/>
    <w:rsid w:val="008B3663"/>
    <w:rsid w:val="008B37D5"/>
    <w:rsid w:val="008B3E00"/>
    <w:rsid w:val="008B41A5"/>
    <w:rsid w:val="008B458C"/>
    <w:rsid w:val="008B4B70"/>
    <w:rsid w:val="008B553E"/>
    <w:rsid w:val="008B628A"/>
    <w:rsid w:val="008B7703"/>
    <w:rsid w:val="008C0ABA"/>
    <w:rsid w:val="008C1096"/>
    <w:rsid w:val="008C162E"/>
    <w:rsid w:val="008C1A83"/>
    <w:rsid w:val="008C2744"/>
    <w:rsid w:val="008C2784"/>
    <w:rsid w:val="008C2A75"/>
    <w:rsid w:val="008C32E8"/>
    <w:rsid w:val="008C3669"/>
    <w:rsid w:val="008C3BB1"/>
    <w:rsid w:val="008C41C0"/>
    <w:rsid w:val="008C4820"/>
    <w:rsid w:val="008C4F17"/>
    <w:rsid w:val="008C5B5A"/>
    <w:rsid w:val="008C5CEE"/>
    <w:rsid w:val="008C6AAF"/>
    <w:rsid w:val="008C6C59"/>
    <w:rsid w:val="008C6F21"/>
    <w:rsid w:val="008C79C7"/>
    <w:rsid w:val="008D02C4"/>
    <w:rsid w:val="008D08CA"/>
    <w:rsid w:val="008D0EF4"/>
    <w:rsid w:val="008D10D2"/>
    <w:rsid w:val="008D2739"/>
    <w:rsid w:val="008D2E0D"/>
    <w:rsid w:val="008D2E43"/>
    <w:rsid w:val="008D3294"/>
    <w:rsid w:val="008D48E5"/>
    <w:rsid w:val="008D4B2C"/>
    <w:rsid w:val="008D51EE"/>
    <w:rsid w:val="008D58F4"/>
    <w:rsid w:val="008D616D"/>
    <w:rsid w:val="008D6576"/>
    <w:rsid w:val="008D6DC9"/>
    <w:rsid w:val="008D6E53"/>
    <w:rsid w:val="008E038C"/>
    <w:rsid w:val="008E2236"/>
    <w:rsid w:val="008E245E"/>
    <w:rsid w:val="008E24BE"/>
    <w:rsid w:val="008E26D1"/>
    <w:rsid w:val="008E2D32"/>
    <w:rsid w:val="008E36FE"/>
    <w:rsid w:val="008E3BA9"/>
    <w:rsid w:val="008E478E"/>
    <w:rsid w:val="008E5227"/>
    <w:rsid w:val="008E526C"/>
    <w:rsid w:val="008E541D"/>
    <w:rsid w:val="008E55EB"/>
    <w:rsid w:val="008E7EE1"/>
    <w:rsid w:val="008F00A8"/>
    <w:rsid w:val="008F1315"/>
    <w:rsid w:val="008F1782"/>
    <w:rsid w:val="008F1B86"/>
    <w:rsid w:val="008F1F36"/>
    <w:rsid w:val="008F226F"/>
    <w:rsid w:val="008F35FE"/>
    <w:rsid w:val="008F3712"/>
    <w:rsid w:val="008F3804"/>
    <w:rsid w:val="008F3E22"/>
    <w:rsid w:val="008F496A"/>
    <w:rsid w:val="008F49DF"/>
    <w:rsid w:val="008F4A1E"/>
    <w:rsid w:val="008F4BEF"/>
    <w:rsid w:val="008F4F5A"/>
    <w:rsid w:val="008F4F62"/>
    <w:rsid w:val="008F5389"/>
    <w:rsid w:val="008F53BD"/>
    <w:rsid w:val="008F63CA"/>
    <w:rsid w:val="008F675A"/>
    <w:rsid w:val="008F67E8"/>
    <w:rsid w:val="008F6814"/>
    <w:rsid w:val="008F6905"/>
    <w:rsid w:val="008F6A97"/>
    <w:rsid w:val="008F724F"/>
    <w:rsid w:val="008F777D"/>
    <w:rsid w:val="008F7E19"/>
    <w:rsid w:val="00900017"/>
    <w:rsid w:val="009002CE"/>
    <w:rsid w:val="00901B7F"/>
    <w:rsid w:val="00901EAE"/>
    <w:rsid w:val="0090202A"/>
    <w:rsid w:val="009020C9"/>
    <w:rsid w:val="00902413"/>
    <w:rsid w:val="00903933"/>
    <w:rsid w:val="009039D3"/>
    <w:rsid w:val="00903A65"/>
    <w:rsid w:val="00903D6C"/>
    <w:rsid w:val="009041F6"/>
    <w:rsid w:val="009043CE"/>
    <w:rsid w:val="00904423"/>
    <w:rsid w:val="00904A2E"/>
    <w:rsid w:val="00904D90"/>
    <w:rsid w:val="00905555"/>
    <w:rsid w:val="00905566"/>
    <w:rsid w:val="00906168"/>
    <w:rsid w:val="009062B2"/>
    <w:rsid w:val="009066A6"/>
    <w:rsid w:val="00906931"/>
    <w:rsid w:val="00910FB2"/>
    <w:rsid w:val="0091188F"/>
    <w:rsid w:val="00911D4E"/>
    <w:rsid w:val="009120CA"/>
    <w:rsid w:val="00912339"/>
    <w:rsid w:val="009128EB"/>
    <w:rsid w:val="00912F77"/>
    <w:rsid w:val="00913E7E"/>
    <w:rsid w:val="00914F7E"/>
    <w:rsid w:val="00915085"/>
    <w:rsid w:val="00915127"/>
    <w:rsid w:val="009152F1"/>
    <w:rsid w:val="009159C1"/>
    <w:rsid w:val="009169AF"/>
    <w:rsid w:val="00916FFF"/>
    <w:rsid w:val="00917591"/>
    <w:rsid w:val="0091796A"/>
    <w:rsid w:val="00917A0C"/>
    <w:rsid w:val="0092019B"/>
    <w:rsid w:val="0092022C"/>
    <w:rsid w:val="0092183F"/>
    <w:rsid w:val="00921C56"/>
    <w:rsid w:val="009226AE"/>
    <w:rsid w:val="009229B8"/>
    <w:rsid w:val="00922A58"/>
    <w:rsid w:val="0092387B"/>
    <w:rsid w:val="00923AAA"/>
    <w:rsid w:val="00923F6D"/>
    <w:rsid w:val="0092409C"/>
    <w:rsid w:val="00924137"/>
    <w:rsid w:val="00924745"/>
    <w:rsid w:val="00924757"/>
    <w:rsid w:val="00925075"/>
    <w:rsid w:val="00925330"/>
    <w:rsid w:val="00925909"/>
    <w:rsid w:val="009262F2"/>
    <w:rsid w:val="0092654A"/>
    <w:rsid w:val="00926BA9"/>
    <w:rsid w:val="0092795C"/>
    <w:rsid w:val="009304AD"/>
    <w:rsid w:val="00930DE3"/>
    <w:rsid w:val="009313FA"/>
    <w:rsid w:val="00931C17"/>
    <w:rsid w:val="009331E8"/>
    <w:rsid w:val="00933D41"/>
    <w:rsid w:val="00934AEB"/>
    <w:rsid w:val="00934D45"/>
    <w:rsid w:val="00934F68"/>
    <w:rsid w:val="009353FA"/>
    <w:rsid w:val="00935F4B"/>
    <w:rsid w:val="00935F5D"/>
    <w:rsid w:val="0093619D"/>
    <w:rsid w:val="0093635E"/>
    <w:rsid w:val="0093649A"/>
    <w:rsid w:val="009368B9"/>
    <w:rsid w:val="00936A59"/>
    <w:rsid w:val="00936BCE"/>
    <w:rsid w:val="009374CA"/>
    <w:rsid w:val="0093789A"/>
    <w:rsid w:val="00937B8B"/>
    <w:rsid w:val="00937CB7"/>
    <w:rsid w:val="00937D9E"/>
    <w:rsid w:val="00937E03"/>
    <w:rsid w:val="0094036B"/>
    <w:rsid w:val="009406E7"/>
    <w:rsid w:val="00940A8F"/>
    <w:rsid w:val="00941025"/>
    <w:rsid w:val="00941A25"/>
    <w:rsid w:val="00941E51"/>
    <w:rsid w:val="009420ED"/>
    <w:rsid w:val="009425DA"/>
    <w:rsid w:val="0094288F"/>
    <w:rsid w:val="00942F84"/>
    <w:rsid w:val="0094427A"/>
    <w:rsid w:val="00944307"/>
    <w:rsid w:val="00944403"/>
    <w:rsid w:val="00944DCA"/>
    <w:rsid w:val="00945087"/>
    <w:rsid w:val="009459EA"/>
    <w:rsid w:val="00945F23"/>
    <w:rsid w:val="00945F73"/>
    <w:rsid w:val="00945FFB"/>
    <w:rsid w:val="00946082"/>
    <w:rsid w:val="009461D7"/>
    <w:rsid w:val="00946403"/>
    <w:rsid w:val="00946615"/>
    <w:rsid w:val="00947AC6"/>
    <w:rsid w:val="00947D4C"/>
    <w:rsid w:val="00947D9E"/>
    <w:rsid w:val="00950278"/>
    <w:rsid w:val="00950525"/>
    <w:rsid w:val="00950860"/>
    <w:rsid w:val="00951605"/>
    <w:rsid w:val="0095195F"/>
    <w:rsid w:val="00952AA2"/>
    <w:rsid w:val="00953BF5"/>
    <w:rsid w:val="009542DE"/>
    <w:rsid w:val="00954536"/>
    <w:rsid w:val="00954AE0"/>
    <w:rsid w:val="00954FBB"/>
    <w:rsid w:val="00955130"/>
    <w:rsid w:val="00955FD7"/>
    <w:rsid w:val="0095614F"/>
    <w:rsid w:val="009568BE"/>
    <w:rsid w:val="00956B95"/>
    <w:rsid w:val="0095713D"/>
    <w:rsid w:val="009572BC"/>
    <w:rsid w:val="00957351"/>
    <w:rsid w:val="009576FB"/>
    <w:rsid w:val="00957BD9"/>
    <w:rsid w:val="00960107"/>
    <w:rsid w:val="009606EB"/>
    <w:rsid w:val="00960976"/>
    <w:rsid w:val="00960D69"/>
    <w:rsid w:val="00961221"/>
    <w:rsid w:val="00961922"/>
    <w:rsid w:val="0096218C"/>
    <w:rsid w:val="009622FD"/>
    <w:rsid w:val="00962498"/>
    <w:rsid w:val="009628BF"/>
    <w:rsid w:val="0096409B"/>
    <w:rsid w:val="00964724"/>
    <w:rsid w:val="00964AA4"/>
    <w:rsid w:val="00965583"/>
    <w:rsid w:val="0096596B"/>
    <w:rsid w:val="00966AF7"/>
    <w:rsid w:val="00966E7E"/>
    <w:rsid w:val="0096706F"/>
    <w:rsid w:val="00967D2C"/>
    <w:rsid w:val="0097017A"/>
    <w:rsid w:val="00970373"/>
    <w:rsid w:val="0097054C"/>
    <w:rsid w:val="00970754"/>
    <w:rsid w:val="00971556"/>
    <w:rsid w:val="0097178B"/>
    <w:rsid w:val="00971819"/>
    <w:rsid w:val="0097237C"/>
    <w:rsid w:val="009728EE"/>
    <w:rsid w:val="00972970"/>
    <w:rsid w:val="009732CC"/>
    <w:rsid w:val="00973545"/>
    <w:rsid w:val="00973C49"/>
    <w:rsid w:val="0097404B"/>
    <w:rsid w:val="00974076"/>
    <w:rsid w:val="00975123"/>
    <w:rsid w:val="00976035"/>
    <w:rsid w:val="0097620F"/>
    <w:rsid w:val="00976BE3"/>
    <w:rsid w:val="00976DE1"/>
    <w:rsid w:val="00976FB9"/>
    <w:rsid w:val="009800ED"/>
    <w:rsid w:val="00980391"/>
    <w:rsid w:val="0098177D"/>
    <w:rsid w:val="00981E86"/>
    <w:rsid w:val="00982551"/>
    <w:rsid w:val="00982757"/>
    <w:rsid w:val="00982827"/>
    <w:rsid w:val="009831C3"/>
    <w:rsid w:val="00983D68"/>
    <w:rsid w:val="00983FA2"/>
    <w:rsid w:val="00984E00"/>
    <w:rsid w:val="00984F5B"/>
    <w:rsid w:val="0098508F"/>
    <w:rsid w:val="00985443"/>
    <w:rsid w:val="00985EC3"/>
    <w:rsid w:val="00986121"/>
    <w:rsid w:val="00986423"/>
    <w:rsid w:val="00986B3A"/>
    <w:rsid w:val="00987184"/>
    <w:rsid w:val="009872EF"/>
    <w:rsid w:val="00987A68"/>
    <w:rsid w:val="00990100"/>
    <w:rsid w:val="009902C9"/>
    <w:rsid w:val="00990642"/>
    <w:rsid w:val="00990860"/>
    <w:rsid w:val="009912B7"/>
    <w:rsid w:val="009915BC"/>
    <w:rsid w:val="00991899"/>
    <w:rsid w:val="00991AA4"/>
    <w:rsid w:val="00991D0A"/>
    <w:rsid w:val="00991E7E"/>
    <w:rsid w:val="0099210D"/>
    <w:rsid w:val="00992312"/>
    <w:rsid w:val="009937F4"/>
    <w:rsid w:val="009945F2"/>
    <w:rsid w:val="00994D1E"/>
    <w:rsid w:val="009951C5"/>
    <w:rsid w:val="009955F2"/>
    <w:rsid w:val="00995CBB"/>
    <w:rsid w:val="00995D5E"/>
    <w:rsid w:val="0099601A"/>
    <w:rsid w:val="009960CC"/>
    <w:rsid w:val="00996278"/>
    <w:rsid w:val="00996746"/>
    <w:rsid w:val="00996964"/>
    <w:rsid w:val="009970B5"/>
    <w:rsid w:val="009977D7"/>
    <w:rsid w:val="009A095E"/>
    <w:rsid w:val="009A098E"/>
    <w:rsid w:val="009A0D6E"/>
    <w:rsid w:val="009A0E64"/>
    <w:rsid w:val="009A1367"/>
    <w:rsid w:val="009A1D87"/>
    <w:rsid w:val="009A1EB2"/>
    <w:rsid w:val="009A2CA4"/>
    <w:rsid w:val="009A311A"/>
    <w:rsid w:val="009A4BF6"/>
    <w:rsid w:val="009A5029"/>
    <w:rsid w:val="009A518D"/>
    <w:rsid w:val="009A67FE"/>
    <w:rsid w:val="009A765B"/>
    <w:rsid w:val="009B0587"/>
    <w:rsid w:val="009B090F"/>
    <w:rsid w:val="009B0A96"/>
    <w:rsid w:val="009B1047"/>
    <w:rsid w:val="009B16B5"/>
    <w:rsid w:val="009B17C8"/>
    <w:rsid w:val="009B425A"/>
    <w:rsid w:val="009B4483"/>
    <w:rsid w:val="009B4C39"/>
    <w:rsid w:val="009B4F0C"/>
    <w:rsid w:val="009B5309"/>
    <w:rsid w:val="009B5C56"/>
    <w:rsid w:val="009B612F"/>
    <w:rsid w:val="009B6A10"/>
    <w:rsid w:val="009B70B2"/>
    <w:rsid w:val="009B7372"/>
    <w:rsid w:val="009B7BBC"/>
    <w:rsid w:val="009C2413"/>
    <w:rsid w:val="009C2865"/>
    <w:rsid w:val="009C36AA"/>
    <w:rsid w:val="009C4018"/>
    <w:rsid w:val="009C457B"/>
    <w:rsid w:val="009C4D1A"/>
    <w:rsid w:val="009C52D0"/>
    <w:rsid w:val="009C5403"/>
    <w:rsid w:val="009C5B60"/>
    <w:rsid w:val="009C5EB1"/>
    <w:rsid w:val="009C6A59"/>
    <w:rsid w:val="009C6E29"/>
    <w:rsid w:val="009C6EB9"/>
    <w:rsid w:val="009C7414"/>
    <w:rsid w:val="009C77F2"/>
    <w:rsid w:val="009C79DE"/>
    <w:rsid w:val="009D0388"/>
    <w:rsid w:val="009D0919"/>
    <w:rsid w:val="009D17E2"/>
    <w:rsid w:val="009D1A80"/>
    <w:rsid w:val="009D1DF1"/>
    <w:rsid w:val="009D3AA5"/>
    <w:rsid w:val="009D3F39"/>
    <w:rsid w:val="009D4ABB"/>
    <w:rsid w:val="009D519B"/>
    <w:rsid w:val="009D539A"/>
    <w:rsid w:val="009D5AA2"/>
    <w:rsid w:val="009D6EAD"/>
    <w:rsid w:val="009D7143"/>
    <w:rsid w:val="009D76BD"/>
    <w:rsid w:val="009D7BA6"/>
    <w:rsid w:val="009E0454"/>
    <w:rsid w:val="009E0822"/>
    <w:rsid w:val="009E0A50"/>
    <w:rsid w:val="009E0BFF"/>
    <w:rsid w:val="009E0C13"/>
    <w:rsid w:val="009E15EB"/>
    <w:rsid w:val="009E1B9B"/>
    <w:rsid w:val="009E25D3"/>
    <w:rsid w:val="009E27F0"/>
    <w:rsid w:val="009E28EF"/>
    <w:rsid w:val="009E2B67"/>
    <w:rsid w:val="009E2DE1"/>
    <w:rsid w:val="009E3AE3"/>
    <w:rsid w:val="009E4127"/>
    <w:rsid w:val="009E421B"/>
    <w:rsid w:val="009E4290"/>
    <w:rsid w:val="009E507C"/>
    <w:rsid w:val="009E55CE"/>
    <w:rsid w:val="009E5DAC"/>
    <w:rsid w:val="009E75DD"/>
    <w:rsid w:val="009E7A83"/>
    <w:rsid w:val="009F0423"/>
    <w:rsid w:val="009F0710"/>
    <w:rsid w:val="009F0929"/>
    <w:rsid w:val="009F148F"/>
    <w:rsid w:val="009F1A9C"/>
    <w:rsid w:val="009F1BB9"/>
    <w:rsid w:val="009F24F3"/>
    <w:rsid w:val="009F2545"/>
    <w:rsid w:val="009F2B87"/>
    <w:rsid w:val="009F2CA7"/>
    <w:rsid w:val="009F2FFE"/>
    <w:rsid w:val="009F3AF4"/>
    <w:rsid w:val="009F3B80"/>
    <w:rsid w:val="009F4309"/>
    <w:rsid w:val="009F474D"/>
    <w:rsid w:val="009F48FA"/>
    <w:rsid w:val="009F4D2A"/>
    <w:rsid w:val="009F4EC6"/>
    <w:rsid w:val="009F5141"/>
    <w:rsid w:val="009F6194"/>
    <w:rsid w:val="009F685D"/>
    <w:rsid w:val="009F6965"/>
    <w:rsid w:val="009F6E5E"/>
    <w:rsid w:val="009F7F8B"/>
    <w:rsid w:val="00A002A4"/>
    <w:rsid w:val="00A03372"/>
    <w:rsid w:val="00A0428B"/>
    <w:rsid w:val="00A05C47"/>
    <w:rsid w:val="00A06047"/>
    <w:rsid w:val="00A068A6"/>
    <w:rsid w:val="00A0690A"/>
    <w:rsid w:val="00A0695A"/>
    <w:rsid w:val="00A06989"/>
    <w:rsid w:val="00A07068"/>
    <w:rsid w:val="00A072BB"/>
    <w:rsid w:val="00A07428"/>
    <w:rsid w:val="00A07C07"/>
    <w:rsid w:val="00A07C26"/>
    <w:rsid w:val="00A100EF"/>
    <w:rsid w:val="00A1070E"/>
    <w:rsid w:val="00A10B9F"/>
    <w:rsid w:val="00A10ECB"/>
    <w:rsid w:val="00A11670"/>
    <w:rsid w:val="00A116C9"/>
    <w:rsid w:val="00A11C9E"/>
    <w:rsid w:val="00A12188"/>
    <w:rsid w:val="00A12624"/>
    <w:rsid w:val="00A12982"/>
    <w:rsid w:val="00A13A13"/>
    <w:rsid w:val="00A13B1B"/>
    <w:rsid w:val="00A13E73"/>
    <w:rsid w:val="00A15741"/>
    <w:rsid w:val="00A15B83"/>
    <w:rsid w:val="00A16131"/>
    <w:rsid w:val="00A16960"/>
    <w:rsid w:val="00A16C26"/>
    <w:rsid w:val="00A173BC"/>
    <w:rsid w:val="00A17554"/>
    <w:rsid w:val="00A20D67"/>
    <w:rsid w:val="00A216DE"/>
    <w:rsid w:val="00A21E7C"/>
    <w:rsid w:val="00A2223A"/>
    <w:rsid w:val="00A2232E"/>
    <w:rsid w:val="00A22B04"/>
    <w:rsid w:val="00A22EAF"/>
    <w:rsid w:val="00A231E5"/>
    <w:rsid w:val="00A236B4"/>
    <w:rsid w:val="00A23EE3"/>
    <w:rsid w:val="00A245D0"/>
    <w:rsid w:val="00A24BA6"/>
    <w:rsid w:val="00A24E1F"/>
    <w:rsid w:val="00A24EBA"/>
    <w:rsid w:val="00A258FB"/>
    <w:rsid w:val="00A25AAD"/>
    <w:rsid w:val="00A261D1"/>
    <w:rsid w:val="00A265D6"/>
    <w:rsid w:val="00A272B6"/>
    <w:rsid w:val="00A27783"/>
    <w:rsid w:val="00A31927"/>
    <w:rsid w:val="00A32947"/>
    <w:rsid w:val="00A32B5E"/>
    <w:rsid w:val="00A345AF"/>
    <w:rsid w:val="00A34A2E"/>
    <w:rsid w:val="00A34D66"/>
    <w:rsid w:val="00A34FBC"/>
    <w:rsid w:val="00A35200"/>
    <w:rsid w:val="00A366A2"/>
    <w:rsid w:val="00A3724B"/>
    <w:rsid w:val="00A4062A"/>
    <w:rsid w:val="00A40E8D"/>
    <w:rsid w:val="00A40FD9"/>
    <w:rsid w:val="00A416BE"/>
    <w:rsid w:val="00A41EF5"/>
    <w:rsid w:val="00A4210C"/>
    <w:rsid w:val="00A4348F"/>
    <w:rsid w:val="00A43837"/>
    <w:rsid w:val="00A4418D"/>
    <w:rsid w:val="00A4421B"/>
    <w:rsid w:val="00A44601"/>
    <w:rsid w:val="00A44699"/>
    <w:rsid w:val="00A450A0"/>
    <w:rsid w:val="00A45E57"/>
    <w:rsid w:val="00A46977"/>
    <w:rsid w:val="00A46ADA"/>
    <w:rsid w:val="00A46C6C"/>
    <w:rsid w:val="00A474E4"/>
    <w:rsid w:val="00A51153"/>
    <w:rsid w:val="00A51BED"/>
    <w:rsid w:val="00A523A2"/>
    <w:rsid w:val="00A52A79"/>
    <w:rsid w:val="00A52BA9"/>
    <w:rsid w:val="00A54330"/>
    <w:rsid w:val="00A543CB"/>
    <w:rsid w:val="00A5460F"/>
    <w:rsid w:val="00A54F96"/>
    <w:rsid w:val="00A5503B"/>
    <w:rsid w:val="00A55129"/>
    <w:rsid w:val="00A558F8"/>
    <w:rsid w:val="00A55A59"/>
    <w:rsid w:val="00A56A4A"/>
    <w:rsid w:val="00A56CC7"/>
    <w:rsid w:val="00A57C44"/>
    <w:rsid w:val="00A61480"/>
    <w:rsid w:val="00A638B5"/>
    <w:rsid w:val="00A6393F"/>
    <w:rsid w:val="00A63BF6"/>
    <w:rsid w:val="00A64005"/>
    <w:rsid w:val="00A64A81"/>
    <w:rsid w:val="00A65027"/>
    <w:rsid w:val="00A65298"/>
    <w:rsid w:val="00A656E5"/>
    <w:rsid w:val="00A6574E"/>
    <w:rsid w:val="00A65AFA"/>
    <w:rsid w:val="00A661E1"/>
    <w:rsid w:val="00A6760F"/>
    <w:rsid w:val="00A676BB"/>
    <w:rsid w:val="00A67945"/>
    <w:rsid w:val="00A700C2"/>
    <w:rsid w:val="00A706AC"/>
    <w:rsid w:val="00A70D2C"/>
    <w:rsid w:val="00A711B2"/>
    <w:rsid w:val="00A714D0"/>
    <w:rsid w:val="00A71CA9"/>
    <w:rsid w:val="00A71D13"/>
    <w:rsid w:val="00A7255B"/>
    <w:rsid w:val="00A727E5"/>
    <w:rsid w:val="00A72D02"/>
    <w:rsid w:val="00A72D15"/>
    <w:rsid w:val="00A74460"/>
    <w:rsid w:val="00A74EE7"/>
    <w:rsid w:val="00A7526D"/>
    <w:rsid w:val="00A75338"/>
    <w:rsid w:val="00A753DD"/>
    <w:rsid w:val="00A7574E"/>
    <w:rsid w:val="00A769CB"/>
    <w:rsid w:val="00A76D97"/>
    <w:rsid w:val="00A77A77"/>
    <w:rsid w:val="00A80D68"/>
    <w:rsid w:val="00A81366"/>
    <w:rsid w:val="00A81A50"/>
    <w:rsid w:val="00A822A8"/>
    <w:rsid w:val="00A825C1"/>
    <w:rsid w:val="00A8310C"/>
    <w:rsid w:val="00A8366F"/>
    <w:rsid w:val="00A83DA7"/>
    <w:rsid w:val="00A8418E"/>
    <w:rsid w:val="00A8430B"/>
    <w:rsid w:val="00A8500A"/>
    <w:rsid w:val="00A854E2"/>
    <w:rsid w:val="00A8688E"/>
    <w:rsid w:val="00A87A8D"/>
    <w:rsid w:val="00A87DCA"/>
    <w:rsid w:val="00A90F36"/>
    <w:rsid w:val="00A90FC7"/>
    <w:rsid w:val="00A911EE"/>
    <w:rsid w:val="00A919DC"/>
    <w:rsid w:val="00A928EA"/>
    <w:rsid w:val="00A92AAC"/>
    <w:rsid w:val="00A92C86"/>
    <w:rsid w:val="00A93C8C"/>
    <w:rsid w:val="00A93D3A"/>
    <w:rsid w:val="00A93E85"/>
    <w:rsid w:val="00A9406B"/>
    <w:rsid w:val="00A94A9B"/>
    <w:rsid w:val="00A94ED8"/>
    <w:rsid w:val="00A950B9"/>
    <w:rsid w:val="00A95811"/>
    <w:rsid w:val="00A95D24"/>
    <w:rsid w:val="00A976D3"/>
    <w:rsid w:val="00A97EF2"/>
    <w:rsid w:val="00AA2560"/>
    <w:rsid w:val="00AA2C87"/>
    <w:rsid w:val="00AA2D6B"/>
    <w:rsid w:val="00AA2E31"/>
    <w:rsid w:val="00AA3210"/>
    <w:rsid w:val="00AA3E24"/>
    <w:rsid w:val="00AA4171"/>
    <w:rsid w:val="00AA487C"/>
    <w:rsid w:val="00AA48B6"/>
    <w:rsid w:val="00AA4B5A"/>
    <w:rsid w:val="00AA569D"/>
    <w:rsid w:val="00AA581B"/>
    <w:rsid w:val="00AA58C6"/>
    <w:rsid w:val="00AA592D"/>
    <w:rsid w:val="00AA5942"/>
    <w:rsid w:val="00AA5A2B"/>
    <w:rsid w:val="00AA65F1"/>
    <w:rsid w:val="00AA7B85"/>
    <w:rsid w:val="00AB0601"/>
    <w:rsid w:val="00AB0F9A"/>
    <w:rsid w:val="00AB123F"/>
    <w:rsid w:val="00AB1373"/>
    <w:rsid w:val="00AB1B60"/>
    <w:rsid w:val="00AB1C3A"/>
    <w:rsid w:val="00AB1C50"/>
    <w:rsid w:val="00AB2408"/>
    <w:rsid w:val="00AB2CA6"/>
    <w:rsid w:val="00AB35AF"/>
    <w:rsid w:val="00AB387F"/>
    <w:rsid w:val="00AB3B1C"/>
    <w:rsid w:val="00AB3C8A"/>
    <w:rsid w:val="00AB4090"/>
    <w:rsid w:val="00AB4C79"/>
    <w:rsid w:val="00AB4E12"/>
    <w:rsid w:val="00AB5A98"/>
    <w:rsid w:val="00AB6432"/>
    <w:rsid w:val="00AB68C6"/>
    <w:rsid w:val="00AB79F5"/>
    <w:rsid w:val="00AC032E"/>
    <w:rsid w:val="00AC0B55"/>
    <w:rsid w:val="00AC16A1"/>
    <w:rsid w:val="00AC1967"/>
    <w:rsid w:val="00AC2562"/>
    <w:rsid w:val="00AC4155"/>
    <w:rsid w:val="00AC4B3B"/>
    <w:rsid w:val="00AC5139"/>
    <w:rsid w:val="00AC53EA"/>
    <w:rsid w:val="00AC5834"/>
    <w:rsid w:val="00AC5A19"/>
    <w:rsid w:val="00AC6229"/>
    <w:rsid w:val="00AC64B6"/>
    <w:rsid w:val="00AC70C5"/>
    <w:rsid w:val="00AC70D1"/>
    <w:rsid w:val="00AC7305"/>
    <w:rsid w:val="00AC7570"/>
    <w:rsid w:val="00AC793E"/>
    <w:rsid w:val="00AC7970"/>
    <w:rsid w:val="00AD00DD"/>
    <w:rsid w:val="00AD0468"/>
    <w:rsid w:val="00AD1B63"/>
    <w:rsid w:val="00AD22C5"/>
    <w:rsid w:val="00AD2305"/>
    <w:rsid w:val="00AD29B9"/>
    <w:rsid w:val="00AD396B"/>
    <w:rsid w:val="00AD3BBF"/>
    <w:rsid w:val="00AD4A22"/>
    <w:rsid w:val="00AD4BE2"/>
    <w:rsid w:val="00AD4CD6"/>
    <w:rsid w:val="00AD4E2E"/>
    <w:rsid w:val="00AD5D12"/>
    <w:rsid w:val="00AD6A8A"/>
    <w:rsid w:val="00AD6ACA"/>
    <w:rsid w:val="00AD6F1D"/>
    <w:rsid w:val="00AD70EE"/>
    <w:rsid w:val="00AD77E1"/>
    <w:rsid w:val="00AE00BB"/>
    <w:rsid w:val="00AE047A"/>
    <w:rsid w:val="00AE051B"/>
    <w:rsid w:val="00AE19DF"/>
    <w:rsid w:val="00AE19E7"/>
    <w:rsid w:val="00AE287A"/>
    <w:rsid w:val="00AE2BFB"/>
    <w:rsid w:val="00AE319C"/>
    <w:rsid w:val="00AE33AB"/>
    <w:rsid w:val="00AE36DA"/>
    <w:rsid w:val="00AE4144"/>
    <w:rsid w:val="00AE56B1"/>
    <w:rsid w:val="00AE57DE"/>
    <w:rsid w:val="00AE610C"/>
    <w:rsid w:val="00AE6151"/>
    <w:rsid w:val="00AE70E5"/>
    <w:rsid w:val="00AF0004"/>
    <w:rsid w:val="00AF04E4"/>
    <w:rsid w:val="00AF1780"/>
    <w:rsid w:val="00AF1A22"/>
    <w:rsid w:val="00AF2901"/>
    <w:rsid w:val="00AF356C"/>
    <w:rsid w:val="00AF36C7"/>
    <w:rsid w:val="00AF36F9"/>
    <w:rsid w:val="00AF404A"/>
    <w:rsid w:val="00AF43B0"/>
    <w:rsid w:val="00AF46A6"/>
    <w:rsid w:val="00AF4ADF"/>
    <w:rsid w:val="00AF51E1"/>
    <w:rsid w:val="00AF6930"/>
    <w:rsid w:val="00AF75F5"/>
    <w:rsid w:val="00AF7BF1"/>
    <w:rsid w:val="00AF7C57"/>
    <w:rsid w:val="00AF7F99"/>
    <w:rsid w:val="00B0061E"/>
    <w:rsid w:val="00B00676"/>
    <w:rsid w:val="00B006EC"/>
    <w:rsid w:val="00B007C1"/>
    <w:rsid w:val="00B0143D"/>
    <w:rsid w:val="00B01D69"/>
    <w:rsid w:val="00B023D7"/>
    <w:rsid w:val="00B02456"/>
    <w:rsid w:val="00B027C9"/>
    <w:rsid w:val="00B02AD3"/>
    <w:rsid w:val="00B02D05"/>
    <w:rsid w:val="00B03171"/>
    <w:rsid w:val="00B0502F"/>
    <w:rsid w:val="00B0611F"/>
    <w:rsid w:val="00B06956"/>
    <w:rsid w:val="00B06D28"/>
    <w:rsid w:val="00B079FB"/>
    <w:rsid w:val="00B10747"/>
    <w:rsid w:val="00B117AD"/>
    <w:rsid w:val="00B11B3B"/>
    <w:rsid w:val="00B11C60"/>
    <w:rsid w:val="00B11EFA"/>
    <w:rsid w:val="00B120A1"/>
    <w:rsid w:val="00B123B6"/>
    <w:rsid w:val="00B13295"/>
    <w:rsid w:val="00B1350C"/>
    <w:rsid w:val="00B13622"/>
    <w:rsid w:val="00B13927"/>
    <w:rsid w:val="00B14387"/>
    <w:rsid w:val="00B14BA2"/>
    <w:rsid w:val="00B1578C"/>
    <w:rsid w:val="00B15A6A"/>
    <w:rsid w:val="00B166DF"/>
    <w:rsid w:val="00B17A27"/>
    <w:rsid w:val="00B17FC3"/>
    <w:rsid w:val="00B20267"/>
    <w:rsid w:val="00B20AE4"/>
    <w:rsid w:val="00B20CA2"/>
    <w:rsid w:val="00B21380"/>
    <w:rsid w:val="00B224D5"/>
    <w:rsid w:val="00B22C9D"/>
    <w:rsid w:val="00B23146"/>
    <w:rsid w:val="00B239E7"/>
    <w:rsid w:val="00B23B64"/>
    <w:rsid w:val="00B241E2"/>
    <w:rsid w:val="00B244BD"/>
    <w:rsid w:val="00B247F4"/>
    <w:rsid w:val="00B24909"/>
    <w:rsid w:val="00B2604A"/>
    <w:rsid w:val="00B26529"/>
    <w:rsid w:val="00B26F0B"/>
    <w:rsid w:val="00B27110"/>
    <w:rsid w:val="00B2725B"/>
    <w:rsid w:val="00B30B8C"/>
    <w:rsid w:val="00B3180B"/>
    <w:rsid w:val="00B3198C"/>
    <w:rsid w:val="00B33042"/>
    <w:rsid w:val="00B33B32"/>
    <w:rsid w:val="00B3423B"/>
    <w:rsid w:val="00B3430C"/>
    <w:rsid w:val="00B347DF"/>
    <w:rsid w:val="00B34C62"/>
    <w:rsid w:val="00B350DB"/>
    <w:rsid w:val="00B3651E"/>
    <w:rsid w:val="00B365D1"/>
    <w:rsid w:val="00B36867"/>
    <w:rsid w:val="00B36DBA"/>
    <w:rsid w:val="00B37733"/>
    <w:rsid w:val="00B406B3"/>
    <w:rsid w:val="00B4156F"/>
    <w:rsid w:val="00B41A81"/>
    <w:rsid w:val="00B41D0D"/>
    <w:rsid w:val="00B42009"/>
    <w:rsid w:val="00B42A8E"/>
    <w:rsid w:val="00B43F12"/>
    <w:rsid w:val="00B43F1B"/>
    <w:rsid w:val="00B44ECF"/>
    <w:rsid w:val="00B4519F"/>
    <w:rsid w:val="00B45EDA"/>
    <w:rsid w:val="00B46150"/>
    <w:rsid w:val="00B47AF3"/>
    <w:rsid w:val="00B5021F"/>
    <w:rsid w:val="00B51414"/>
    <w:rsid w:val="00B51C34"/>
    <w:rsid w:val="00B521D0"/>
    <w:rsid w:val="00B52B7E"/>
    <w:rsid w:val="00B53344"/>
    <w:rsid w:val="00B53494"/>
    <w:rsid w:val="00B534B6"/>
    <w:rsid w:val="00B538B6"/>
    <w:rsid w:val="00B53F89"/>
    <w:rsid w:val="00B543F9"/>
    <w:rsid w:val="00B549EE"/>
    <w:rsid w:val="00B5526F"/>
    <w:rsid w:val="00B55923"/>
    <w:rsid w:val="00B559F4"/>
    <w:rsid w:val="00B55DB1"/>
    <w:rsid w:val="00B55E61"/>
    <w:rsid w:val="00B5636E"/>
    <w:rsid w:val="00B567CB"/>
    <w:rsid w:val="00B57396"/>
    <w:rsid w:val="00B60796"/>
    <w:rsid w:val="00B613A2"/>
    <w:rsid w:val="00B618C0"/>
    <w:rsid w:val="00B61993"/>
    <w:rsid w:val="00B61A82"/>
    <w:rsid w:val="00B62128"/>
    <w:rsid w:val="00B6261C"/>
    <w:rsid w:val="00B62692"/>
    <w:rsid w:val="00B62BE9"/>
    <w:rsid w:val="00B6311B"/>
    <w:rsid w:val="00B6374E"/>
    <w:rsid w:val="00B6393D"/>
    <w:rsid w:val="00B64121"/>
    <w:rsid w:val="00B64274"/>
    <w:rsid w:val="00B65AC9"/>
    <w:rsid w:val="00B65C5C"/>
    <w:rsid w:val="00B66553"/>
    <w:rsid w:val="00B66BBB"/>
    <w:rsid w:val="00B7054B"/>
    <w:rsid w:val="00B70564"/>
    <w:rsid w:val="00B70945"/>
    <w:rsid w:val="00B71BAC"/>
    <w:rsid w:val="00B71F12"/>
    <w:rsid w:val="00B71FF9"/>
    <w:rsid w:val="00B7200A"/>
    <w:rsid w:val="00B723FD"/>
    <w:rsid w:val="00B7250B"/>
    <w:rsid w:val="00B72625"/>
    <w:rsid w:val="00B72741"/>
    <w:rsid w:val="00B72855"/>
    <w:rsid w:val="00B73AC6"/>
    <w:rsid w:val="00B7409D"/>
    <w:rsid w:val="00B74277"/>
    <w:rsid w:val="00B74946"/>
    <w:rsid w:val="00B74A00"/>
    <w:rsid w:val="00B750B1"/>
    <w:rsid w:val="00B75F39"/>
    <w:rsid w:val="00B762C1"/>
    <w:rsid w:val="00B76410"/>
    <w:rsid w:val="00B76B07"/>
    <w:rsid w:val="00B77179"/>
    <w:rsid w:val="00B8010A"/>
    <w:rsid w:val="00B803E9"/>
    <w:rsid w:val="00B816D3"/>
    <w:rsid w:val="00B817AF"/>
    <w:rsid w:val="00B81FD4"/>
    <w:rsid w:val="00B82273"/>
    <w:rsid w:val="00B823CF"/>
    <w:rsid w:val="00B823F7"/>
    <w:rsid w:val="00B8292C"/>
    <w:rsid w:val="00B82B97"/>
    <w:rsid w:val="00B82DC6"/>
    <w:rsid w:val="00B832AF"/>
    <w:rsid w:val="00B84178"/>
    <w:rsid w:val="00B844EF"/>
    <w:rsid w:val="00B84D0D"/>
    <w:rsid w:val="00B85763"/>
    <w:rsid w:val="00B86101"/>
    <w:rsid w:val="00B86952"/>
    <w:rsid w:val="00B86B83"/>
    <w:rsid w:val="00B875B3"/>
    <w:rsid w:val="00B8787E"/>
    <w:rsid w:val="00B87B57"/>
    <w:rsid w:val="00B87FA1"/>
    <w:rsid w:val="00B90836"/>
    <w:rsid w:val="00B90986"/>
    <w:rsid w:val="00B90E22"/>
    <w:rsid w:val="00B91767"/>
    <w:rsid w:val="00B919C2"/>
    <w:rsid w:val="00B91C86"/>
    <w:rsid w:val="00B921F8"/>
    <w:rsid w:val="00B94474"/>
    <w:rsid w:val="00B94E02"/>
    <w:rsid w:val="00B97EB4"/>
    <w:rsid w:val="00BA0189"/>
    <w:rsid w:val="00BA02FD"/>
    <w:rsid w:val="00BA10C1"/>
    <w:rsid w:val="00BA1556"/>
    <w:rsid w:val="00BA192D"/>
    <w:rsid w:val="00BA2EA0"/>
    <w:rsid w:val="00BA3018"/>
    <w:rsid w:val="00BA310B"/>
    <w:rsid w:val="00BA3670"/>
    <w:rsid w:val="00BA412E"/>
    <w:rsid w:val="00BA43EF"/>
    <w:rsid w:val="00BA4A81"/>
    <w:rsid w:val="00BA4D3A"/>
    <w:rsid w:val="00BA5040"/>
    <w:rsid w:val="00BA5811"/>
    <w:rsid w:val="00BA62D6"/>
    <w:rsid w:val="00BA6CC4"/>
    <w:rsid w:val="00BA6E17"/>
    <w:rsid w:val="00BA6F0D"/>
    <w:rsid w:val="00BA7002"/>
    <w:rsid w:val="00BB0232"/>
    <w:rsid w:val="00BB04C9"/>
    <w:rsid w:val="00BB074E"/>
    <w:rsid w:val="00BB0B1D"/>
    <w:rsid w:val="00BB0E60"/>
    <w:rsid w:val="00BB242B"/>
    <w:rsid w:val="00BB34E8"/>
    <w:rsid w:val="00BB3628"/>
    <w:rsid w:val="00BB486E"/>
    <w:rsid w:val="00BB4AC8"/>
    <w:rsid w:val="00BB52F8"/>
    <w:rsid w:val="00BB535D"/>
    <w:rsid w:val="00BB5508"/>
    <w:rsid w:val="00BB57FF"/>
    <w:rsid w:val="00BB6123"/>
    <w:rsid w:val="00BB6447"/>
    <w:rsid w:val="00BB64AE"/>
    <w:rsid w:val="00BB6780"/>
    <w:rsid w:val="00BB6B2C"/>
    <w:rsid w:val="00BB6EBD"/>
    <w:rsid w:val="00BB7C8A"/>
    <w:rsid w:val="00BC04BD"/>
    <w:rsid w:val="00BC0AD4"/>
    <w:rsid w:val="00BC16BE"/>
    <w:rsid w:val="00BC1B5A"/>
    <w:rsid w:val="00BC1D03"/>
    <w:rsid w:val="00BC1D57"/>
    <w:rsid w:val="00BC227B"/>
    <w:rsid w:val="00BC229B"/>
    <w:rsid w:val="00BC2ABA"/>
    <w:rsid w:val="00BC2E30"/>
    <w:rsid w:val="00BC33E3"/>
    <w:rsid w:val="00BC3678"/>
    <w:rsid w:val="00BC39F4"/>
    <w:rsid w:val="00BC3B64"/>
    <w:rsid w:val="00BC3BBB"/>
    <w:rsid w:val="00BC40C8"/>
    <w:rsid w:val="00BC4C1A"/>
    <w:rsid w:val="00BC53ED"/>
    <w:rsid w:val="00BC553D"/>
    <w:rsid w:val="00BC5AF2"/>
    <w:rsid w:val="00BC69AE"/>
    <w:rsid w:val="00BC6CC2"/>
    <w:rsid w:val="00BC787B"/>
    <w:rsid w:val="00BC795B"/>
    <w:rsid w:val="00BC7F82"/>
    <w:rsid w:val="00BD02CB"/>
    <w:rsid w:val="00BD0707"/>
    <w:rsid w:val="00BD09DF"/>
    <w:rsid w:val="00BD11F0"/>
    <w:rsid w:val="00BD12B9"/>
    <w:rsid w:val="00BD12E3"/>
    <w:rsid w:val="00BD1306"/>
    <w:rsid w:val="00BD254C"/>
    <w:rsid w:val="00BD28EA"/>
    <w:rsid w:val="00BD32B6"/>
    <w:rsid w:val="00BD3318"/>
    <w:rsid w:val="00BD336B"/>
    <w:rsid w:val="00BD38E5"/>
    <w:rsid w:val="00BD4077"/>
    <w:rsid w:val="00BD4943"/>
    <w:rsid w:val="00BD569F"/>
    <w:rsid w:val="00BD5D98"/>
    <w:rsid w:val="00BD70BC"/>
    <w:rsid w:val="00BD7258"/>
    <w:rsid w:val="00BD75F5"/>
    <w:rsid w:val="00BD7742"/>
    <w:rsid w:val="00BD7800"/>
    <w:rsid w:val="00BE0726"/>
    <w:rsid w:val="00BE18FD"/>
    <w:rsid w:val="00BE1C88"/>
    <w:rsid w:val="00BE1F94"/>
    <w:rsid w:val="00BE2B6A"/>
    <w:rsid w:val="00BE335F"/>
    <w:rsid w:val="00BE39EB"/>
    <w:rsid w:val="00BE3A2E"/>
    <w:rsid w:val="00BE3E63"/>
    <w:rsid w:val="00BE40D9"/>
    <w:rsid w:val="00BE439D"/>
    <w:rsid w:val="00BE44FA"/>
    <w:rsid w:val="00BE46D9"/>
    <w:rsid w:val="00BE4803"/>
    <w:rsid w:val="00BE50A1"/>
    <w:rsid w:val="00BE53FC"/>
    <w:rsid w:val="00BE6E1E"/>
    <w:rsid w:val="00BE6E90"/>
    <w:rsid w:val="00BE7DEE"/>
    <w:rsid w:val="00BF0361"/>
    <w:rsid w:val="00BF0875"/>
    <w:rsid w:val="00BF12B4"/>
    <w:rsid w:val="00BF1411"/>
    <w:rsid w:val="00BF184E"/>
    <w:rsid w:val="00BF1AC5"/>
    <w:rsid w:val="00BF1B86"/>
    <w:rsid w:val="00BF1DAC"/>
    <w:rsid w:val="00BF2CE6"/>
    <w:rsid w:val="00BF3940"/>
    <w:rsid w:val="00BF3A5F"/>
    <w:rsid w:val="00BF3B18"/>
    <w:rsid w:val="00BF3CFD"/>
    <w:rsid w:val="00BF4F37"/>
    <w:rsid w:val="00BF60D2"/>
    <w:rsid w:val="00BF60D3"/>
    <w:rsid w:val="00BF622B"/>
    <w:rsid w:val="00BF701F"/>
    <w:rsid w:val="00BF721C"/>
    <w:rsid w:val="00BF7DBA"/>
    <w:rsid w:val="00C001D2"/>
    <w:rsid w:val="00C005BE"/>
    <w:rsid w:val="00C00868"/>
    <w:rsid w:val="00C00D62"/>
    <w:rsid w:val="00C01D9D"/>
    <w:rsid w:val="00C01EA6"/>
    <w:rsid w:val="00C02535"/>
    <w:rsid w:val="00C035D2"/>
    <w:rsid w:val="00C04145"/>
    <w:rsid w:val="00C05311"/>
    <w:rsid w:val="00C0560B"/>
    <w:rsid w:val="00C05D43"/>
    <w:rsid w:val="00C05E73"/>
    <w:rsid w:val="00C06321"/>
    <w:rsid w:val="00C06C8D"/>
    <w:rsid w:val="00C07357"/>
    <w:rsid w:val="00C07BDC"/>
    <w:rsid w:val="00C07E43"/>
    <w:rsid w:val="00C10BD0"/>
    <w:rsid w:val="00C10CD8"/>
    <w:rsid w:val="00C10DFD"/>
    <w:rsid w:val="00C10EFF"/>
    <w:rsid w:val="00C114E3"/>
    <w:rsid w:val="00C1245B"/>
    <w:rsid w:val="00C124E9"/>
    <w:rsid w:val="00C13DB8"/>
    <w:rsid w:val="00C13EEE"/>
    <w:rsid w:val="00C14A11"/>
    <w:rsid w:val="00C1553F"/>
    <w:rsid w:val="00C15EA1"/>
    <w:rsid w:val="00C15F11"/>
    <w:rsid w:val="00C16167"/>
    <w:rsid w:val="00C16435"/>
    <w:rsid w:val="00C17341"/>
    <w:rsid w:val="00C178A2"/>
    <w:rsid w:val="00C20088"/>
    <w:rsid w:val="00C21BF8"/>
    <w:rsid w:val="00C21FE3"/>
    <w:rsid w:val="00C222C3"/>
    <w:rsid w:val="00C223B1"/>
    <w:rsid w:val="00C22712"/>
    <w:rsid w:val="00C23447"/>
    <w:rsid w:val="00C237B4"/>
    <w:rsid w:val="00C23B0D"/>
    <w:rsid w:val="00C23BD8"/>
    <w:rsid w:val="00C24BD8"/>
    <w:rsid w:val="00C24BDB"/>
    <w:rsid w:val="00C251B0"/>
    <w:rsid w:val="00C25347"/>
    <w:rsid w:val="00C25954"/>
    <w:rsid w:val="00C25A39"/>
    <w:rsid w:val="00C25CEC"/>
    <w:rsid w:val="00C26609"/>
    <w:rsid w:val="00C267C6"/>
    <w:rsid w:val="00C26FE0"/>
    <w:rsid w:val="00C27727"/>
    <w:rsid w:val="00C27A4D"/>
    <w:rsid w:val="00C27C2F"/>
    <w:rsid w:val="00C27CB1"/>
    <w:rsid w:val="00C27EA4"/>
    <w:rsid w:val="00C30DE4"/>
    <w:rsid w:val="00C30E3D"/>
    <w:rsid w:val="00C31271"/>
    <w:rsid w:val="00C314CA"/>
    <w:rsid w:val="00C32138"/>
    <w:rsid w:val="00C32325"/>
    <w:rsid w:val="00C33351"/>
    <w:rsid w:val="00C33BAE"/>
    <w:rsid w:val="00C33EFA"/>
    <w:rsid w:val="00C34359"/>
    <w:rsid w:val="00C34D5C"/>
    <w:rsid w:val="00C351DF"/>
    <w:rsid w:val="00C35212"/>
    <w:rsid w:val="00C35455"/>
    <w:rsid w:val="00C35D46"/>
    <w:rsid w:val="00C35E72"/>
    <w:rsid w:val="00C35FD0"/>
    <w:rsid w:val="00C36846"/>
    <w:rsid w:val="00C36BD3"/>
    <w:rsid w:val="00C371B5"/>
    <w:rsid w:val="00C3753E"/>
    <w:rsid w:val="00C37879"/>
    <w:rsid w:val="00C37CD3"/>
    <w:rsid w:val="00C37D68"/>
    <w:rsid w:val="00C37DA2"/>
    <w:rsid w:val="00C37E70"/>
    <w:rsid w:val="00C404CA"/>
    <w:rsid w:val="00C41559"/>
    <w:rsid w:val="00C42215"/>
    <w:rsid w:val="00C42FAB"/>
    <w:rsid w:val="00C43992"/>
    <w:rsid w:val="00C43BF5"/>
    <w:rsid w:val="00C43E49"/>
    <w:rsid w:val="00C44B16"/>
    <w:rsid w:val="00C4520C"/>
    <w:rsid w:val="00C45FE7"/>
    <w:rsid w:val="00C46726"/>
    <w:rsid w:val="00C46A8F"/>
    <w:rsid w:val="00C46C17"/>
    <w:rsid w:val="00C4711A"/>
    <w:rsid w:val="00C47CF4"/>
    <w:rsid w:val="00C47D00"/>
    <w:rsid w:val="00C51334"/>
    <w:rsid w:val="00C5199D"/>
    <w:rsid w:val="00C52B1A"/>
    <w:rsid w:val="00C52F32"/>
    <w:rsid w:val="00C5343B"/>
    <w:rsid w:val="00C53AC8"/>
    <w:rsid w:val="00C53BFF"/>
    <w:rsid w:val="00C54800"/>
    <w:rsid w:val="00C54A25"/>
    <w:rsid w:val="00C55098"/>
    <w:rsid w:val="00C55DEB"/>
    <w:rsid w:val="00C55E6A"/>
    <w:rsid w:val="00C5621D"/>
    <w:rsid w:val="00C5663E"/>
    <w:rsid w:val="00C56650"/>
    <w:rsid w:val="00C56653"/>
    <w:rsid w:val="00C56AFA"/>
    <w:rsid w:val="00C56EDB"/>
    <w:rsid w:val="00C573BB"/>
    <w:rsid w:val="00C60A05"/>
    <w:rsid w:val="00C61112"/>
    <w:rsid w:val="00C61576"/>
    <w:rsid w:val="00C61F9E"/>
    <w:rsid w:val="00C62390"/>
    <w:rsid w:val="00C6257A"/>
    <w:rsid w:val="00C64D52"/>
    <w:rsid w:val="00C6539E"/>
    <w:rsid w:val="00C6579E"/>
    <w:rsid w:val="00C66477"/>
    <w:rsid w:val="00C667D6"/>
    <w:rsid w:val="00C70139"/>
    <w:rsid w:val="00C71363"/>
    <w:rsid w:val="00C71546"/>
    <w:rsid w:val="00C71686"/>
    <w:rsid w:val="00C71FB4"/>
    <w:rsid w:val="00C72147"/>
    <w:rsid w:val="00C7233D"/>
    <w:rsid w:val="00C723BB"/>
    <w:rsid w:val="00C72829"/>
    <w:rsid w:val="00C73A42"/>
    <w:rsid w:val="00C7435B"/>
    <w:rsid w:val="00C74397"/>
    <w:rsid w:val="00C7487F"/>
    <w:rsid w:val="00C74C4D"/>
    <w:rsid w:val="00C75616"/>
    <w:rsid w:val="00C75C6F"/>
    <w:rsid w:val="00C76CD2"/>
    <w:rsid w:val="00C775DF"/>
    <w:rsid w:val="00C7769E"/>
    <w:rsid w:val="00C778E6"/>
    <w:rsid w:val="00C77BA0"/>
    <w:rsid w:val="00C81023"/>
    <w:rsid w:val="00C81824"/>
    <w:rsid w:val="00C81CC1"/>
    <w:rsid w:val="00C82225"/>
    <w:rsid w:val="00C83239"/>
    <w:rsid w:val="00C833D7"/>
    <w:rsid w:val="00C8362D"/>
    <w:rsid w:val="00C83C20"/>
    <w:rsid w:val="00C84130"/>
    <w:rsid w:val="00C84177"/>
    <w:rsid w:val="00C84553"/>
    <w:rsid w:val="00C845BA"/>
    <w:rsid w:val="00C84A6C"/>
    <w:rsid w:val="00C84C27"/>
    <w:rsid w:val="00C84E95"/>
    <w:rsid w:val="00C854B0"/>
    <w:rsid w:val="00C85B12"/>
    <w:rsid w:val="00C85BEA"/>
    <w:rsid w:val="00C85DAD"/>
    <w:rsid w:val="00C868CA"/>
    <w:rsid w:val="00C86A23"/>
    <w:rsid w:val="00C86CAE"/>
    <w:rsid w:val="00C86ECD"/>
    <w:rsid w:val="00C86FC3"/>
    <w:rsid w:val="00C86FE5"/>
    <w:rsid w:val="00C90167"/>
    <w:rsid w:val="00C905F4"/>
    <w:rsid w:val="00C912D9"/>
    <w:rsid w:val="00C915D1"/>
    <w:rsid w:val="00C91A24"/>
    <w:rsid w:val="00C91A62"/>
    <w:rsid w:val="00C91E69"/>
    <w:rsid w:val="00C928BC"/>
    <w:rsid w:val="00C92DED"/>
    <w:rsid w:val="00C937A7"/>
    <w:rsid w:val="00C93946"/>
    <w:rsid w:val="00C93C5F"/>
    <w:rsid w:val="00C93D4C"/>
    <w:rsid w:val="00C94EB9"/>
    <w:rsid w:val="00C956D1"/>
    <w:rsid w:val="00C95B71"/>
    <w:rsid w:val="00C95B7D"/>
    <w:rsid w:val="00C95F62"/>
    <w:rsid w:val="00C965C3"/>
    <w:rsid w:val="00C96616"/>
    <w:rsid w:val="00C972CF"/>
    <w:rsid w:val="00CA02C0"/>
    <w:rsid w:val="00CA0BD0"/>
    <w:rsid w:val="00CA1372"/>
    <w:rsid w:val="00CA19F9"/>
    <w:rsid w:val="00CA2233"/>
    <w:rsid w:val="00CA2933"/>
    <w:rsid w:val="00CA2AFD"/>
    <w:rsid w:val="00CA3599"/>
    <w:rsid w:val="00CA3907"/>
    <w:rsid w:val="00CA3B12"/>
    <w:rsid w:val="00CA3B41"/>
    <w:rsid w:val="00CA4526"/>
    <w:rsid w:val="00CA4554"/>
    <w:rsid w:val="00CA4A84"/>
    <w:rsid w:val="00CA4E93"/>
    <w:rsid w:val="00CA4FBE"/>
    <w:rsid w:val="00CA5195"/>
    <w:rsid w:val="00CA58FE"/>
    <w:rsid w:val="00CA59B2"/>
    <w:rsid w:val="00CA5F66"/>
    <w:rsid w:val="00CA70A7"/>
    <w:rsid w:val="00CA7230"/>
    <w:rsid w:val="00CB0D65"/>
    <w:rsid w:val="00CB13A5"/>
    <w:rsid w:val="00CB232E"/>
    <w:rsid w:val="00CB271C"/>
    <w:rsid w:val="00CB3469"/>
    <w:rsid w:val="00CB395B"/>
    <w:rsid w:val="00CB3CC6"/>
    <w:rsid w:val="00CB3E82"/>
    <w:rsid w:val="00CB4569"/>
    <w:rsid w:val="00CB4DA4"/>
    <w:rsid w:val="00CB5805"/>
    <w:rsid w:val="00CB59F0"/>
    <w:rsid w:val="00CB6748"/>
    <w:rsid w:val="00CB67D9"/>
    <w:rsid w:val="00CB697A"/>
    <w:rsid w:val="00CB6D93"/>
    <w:rsid w:val="00CB7435"/>
    <w:rsid w:val="00CB749A"/>
    <w:rsid w:val="00CB7934"/>
    <w:rsid w:val="00CB7BCC"/>
    <w:rsid w:val="00CC05B0"/>
    <w:rsid w:val="00CC06C6"/>
    <w:rsid w:val="00CC13FC"/>
    <w:rsid w:val="00CC1AF1"/>
    <w:rsid w:val="00CC2215"/>
    <w:rsid w:val="00CC2879"/>
    <w:rsid w:val="00CC2B92"/>
    <w:rsid w:val="00CC2DAE"/>
    <w:rsid w:val="00CC39D8"/>
    <w:rsid w:val="00CC43AC"/>
    <w:rsid w:val="00CC4AB1"/>
    <w:rsid w:val="00CC5725"/>
    <w:rsid w:val="00CC585D"/>
    <w:rsid w:val="00CC6138"/>
    <w:rsid w:val="00CC668C"/>
    <w:rsid w:val="00CC7408"/>
    <w:rsid w:val="00CC7EDD"/>
    <w:rsid w:val="00CD0054"/>
    <w:rsid w:val="00CD0CEC"/>
    <w:rsid w:val="00CD10B1"/>
    <w:rsid w:val="00CD12A3"/>
    <w:rsid w:val="00CD1512"/>
    <w:rsid w:val="00CD1CD8"/>
    <w:rsid w:val="00CD2541"/>
    <w:rsid w:val="00CD2B80"/>
    <w:rsid w:val="00CD317F"/>
    <w:rsid w:val="00CD351D"/>
    <w:rsid w:val="00CD38BE"/>
    <w:rsid w:val="00CD3D39"/>
    <w:rsid w:val="00CD4471"/>
    <w:rsid w:val="00CD509E"/>
    <w:rsid w:val="00CD5654"/>
    <w:rsid w:val="00CD5DAA"/>
    <w:rsid w:val="00CD5F9F"/>
    <w:rsid w:val="00CD6D94"/>
    <w:rsid w:val="00CD7247"/>
    <w:rsid w:val="00CD7B0A"/>
    <w:rsid w:val="00CD7FCA"/>
    <w:rsid w:val="00CE0B9E"/>
    <w:rsid w:val="00CE0EA0"/>
    <w:rsid w:val="00CE178A"/>
    <w:rsid w:val="00CE1C3F"/>
    <w:rsid w:val="00CE2327"/>
    <w:rsid w:val="00CE2B7A"/>
    <w:rsid w:val="00CE2BF0"/>
    <w:rsid w:val="00CE3338"/>
    <w:rsid w:val="00CE3B60"/>
    <w:rsid w:val="00CE414F"/>
    <w:rsid w:val="00CE44FB"/>
    <w:rsid w:val="00CE51DE"/>
    <w:rsid w:val="00CE52F6"/>
    <w:rsid w:val="00CE71A2"/>
    <w:rsid w:val="00CE77B9"/>
    <w:rsid w:val="00CE7D85"/>
    <w:rsid w:val="00CF0072"/>
    <w:rsid w:val="00CF02CD"/>
    <w:rsid w:val="00CF0414"/>
    <w:rsid w:val="00CF0F99"/>
    <w:rsid w:val="00CF23C2"/>
    <w:rsid w:val="00CF2CC1"/>
    <w:rsid w:val="00CF2D83"/>
    <w:rsid w:val="00CF2E75"/>
    <w:rsid w:val="00CF31B9"/>
    <w:rsid w:val="00CF35FC"/>
    <w:rsid w:val="00CF3BC9"/>
    <w:rsid w:val="00CF3D19"/>
    <w:rsid w:val="00CF4616"/>
    <w:rsid w:val="00CF484E"/>
    <w:rsid w:val="00CF48C7"/>
    <w:rsid w:val="00CF4BD8"/>
    <w:rsid w:val="00CF5046"/>
    <w:rsid w:val="00CF53EE"/>
    <w:rsid w:val="00CF6698"/>
    <w:rsid w:val="00CF66AD"/>
    <w:rsid w:val="00CF6815"/>
    <w:rsid w:val="00CF70F1"/>
    <w:rsid w:val="00CF71C5"/>
    <w:rsid w:val="00CF735E"/>
    <w:rsid w:val="00CF77CB"/>
    <w:rsid w:val="00D00365"/>
    <w:rsid w:val="00D006FD"/>
    <w:rsid w:val="00D00FC8"/>
    <w:rsid w:val="00D0126B"/>
    <w:rsid w:val="00D015EA"/>
    <w:rsid w:val="00D0162E"/>
    <w:rsid w:val="00D01BBF"/>
    <w:rsid w:val="00D01C22"/>
    <w:rsid w:val="00D025EE"/>
    <w:rsid w:val="00D028B5"/>
    <w:rsid w:val="00D02C22"/>
    <w:rsid w:val="00D0376B"/>
    <w:rsid w:val="00D03DD3"/>
    <w:rsid w:val="00D04318"/>
    <w:rsid w:val="00D045CD"/>
    <w:rsid w:val="00D0485F"/>
    <w:rsid w:val="00D0487B"/>
    <w:rsid w:val="00D04A5F"/>
    <w:rsid w:val="00D05954"/>
    <w:rsid w:val="00D059EF"/>
    <w:rsid w:val="00D05B06"/>
    <w:rsid w:val="00D05B6C"/>
    <w:rsid w:val="00D0785D"/>
    <w:rsid w:val="00D07981"/>
    <w:rsid w:val="00D10135"/>
    <w:rsid w:val="00D10490"/>
    <w:rsid w:val="00D10C96"/>
    <w:rsid w:val="00D10F4A"/>
    <w:rsid w:val="00D11D93"/>
    <w:rsid w:val="00D11FB4"/>
    <w:rsid w:val="00D122CC"/>
    <w:rsid w:val="00D13D62"/>
    <w:rsid w:val="00D13EF7"/>
    <w:rsid w:val="00D140A6"/>
    <w:rsid w:val="00D1457A"/>
    <w:rsid w:val="00D1511D"/>
    <w:rsid w:val="00D154BF"/>
    <w:rsid w:val="00D16748"/>
    <w:rsid w:val="00D200F3"/>
    <w:rsid w:val="00D20489"/>
    <w:rsid w:val="00D204B5"/>
    <w:rsid w:val="00D20A41"/>
    <w:rsid w:val="00D21118"/>
    <w:rsid w:val="00D215F9"/>
    <w:rsid w:val="00D21915"/>
    <w:rsid w:val="00D21A01"/>
    <w:rsid w:val="00D224E2"/>
    <w:rsid w:val="00D22D91"/>
    <w:rsid w:val="00D243B0"/>
    <w:rsid w:val="00D250B6"/>
    <w:rsid w:val="00D2594B"/>
    <w:rsid w:val="00D259EA"/>
    <w:rsid w:val="00D25F68"/>
    <w:rsid w:val="00D26130"/>
    <w:rsid w:val="00D264D8"/>
    <w:rsid w:val="00D26A83"/>
    <w:rsid w:val="00D26DF7"/>
    <w:rsid w:val="00D27261"/>
    <w:rsid w:val="00D3026E"/>
    <w:rsid w:val="00D30F57"/>
    <w:rsid w:val="00D310C1"/>
    <w:rsid w:val="00D314AD"/>
    <w:rsid w:val="00D32327"/>
    <w:rsid w:val="00D325DD"/>
    <w:rsid w:val="00D3335B"/>
    <w:rsid w:val="00D33817"/>
    <w:rsid w:val="00D342BF"/>
    <w:rsid w:val="00D343B2"/>
    <w:rsid w:val="00D34661"/>
    <w:rsid w:val="00D34859"/>
    <w:rsid w:val="00D3499B"/>
    <w:rsid w:val="00D34AD6"/>
    <w:rsid w:val="00D36030"/>
    <w:rsid w:val="00D3694D"/>
    <w:rsid w:val="00D36C55"/>
    <w:rsid w:val="00D4006F"/>
    <w:rsid w:val="00D41079"/>
    <w:rsid w:val="00D4159B"/>
    <w:rsid w:val="00D4192C"/>
    <w:rsid w:val="00D42C85"/>
    <w:rsid w:val="00D42F6D"/>
    <w:rsid w:val="00D434F1"/>
    <w:rsid w:val="00D43C24"/>
    <w:rsid w:val="00D44163"/>
    <w:rsid w:val="00D443C3"/>
    <w:rsid w:val="00D456A5"/>
    <w:rsid w:val="00D4575F"/>
    <w:rsid w:val="00D45816"/>
    <w:rsid w:val="00D4633F"/>
    <w:rsid w:val="00D47188"/>
    <w:rsid w:val="00D50087"/>
    <w:rsid w:val="00D50FE3"/>
    <w:rsid w:val="00D512AF"/>
    <w:rsid w:val="00D51F7D"/>
    <w:rsid w:val="00D520AA"/>
    <w:rsid w:val="00D52D54"/>
    <w:rsid w:val="00D53900"/>
    <w:rsid w:val="00D53BA4"/>
    <w:rsid w:val="00D53BCE"/>
    <w:rsid w:val="00D53E3B"/>
    <w:rsid w:val="00D54084"/>
    <w:rsid w:val="00D545B1"/>
    <w:rsid w:val="00D54714"/>
    <w:rsid w:val="00D55A47"/>
    <w:rsid w:val="00D5616E"/>
    <w:rsid w:val="00D57312"/>
    <w:rsid w:val="00D57CBB"/>
    <w:rsid w:val="00D604E9"/>
    <w:rsid w:val="00D6081A"/>
    <w:rsid w:val="00D60DC9"/>
    <w:rsid w:val="00D615E6"/>
    <w:rsid w:val="00D61C1B"/>
    <w:rsid w:val="00D62328"/>
    <w:rsid w:val="00D625D2"/>
    <w:rsid w:val="00D63A5B"/>
    <w:rsid w:val="00D63C5A"/>
    <w:rsid w:val="00D649BC"/>
    <w:rsid w:val="00D649F4"/>
    <w:rsid w:val="00D64B1A"/>
    <w:rsid w:val="00D6523B"/>
    <w:rsid w:val="00D65F15"/>
    <w:rsid w:val="00D66084"/>
    <w:rsid w:val="00D6675A"/>
    <w:rsid w:val="00D66D02"/>
    <w:rsid w:val="00D67D94"/>
    <w:rsid w:val="00D7055E"/>
    <w:rsid w:val="00D70B9B"/>
    <w:rsid w:val="00D70C92"/>
    <w:rsid w:val="00D70F2C"/>
    <w:rsid w:val="00D70FEB"/>
    <w:rsid w:val="00D71918"/>
    <w:rsid w:val="00D719E2"/>
    <w:rsid w:val="00D72A09"/>
    <w:rsid w:val="00D72C3F"/>
    <w:rsid w:val="00D73074"/>
    <w:rsid w:val="00D73568"/>
    <w:rsid w:val="00D73D87"/>
    <w:rsid w:val="00D740D6"/>
    <w:rsid w:val="00D7493E"/>
    <w:rsid w:val="00D74B27"/>
    <w:rsid w:val="00D74B8E"/>
    <w:rsid w:val="00D75A83"/>
    <w:rsid w:val="00D76E31"/>
    <w:rsid w:val="00D76F5D"/>
    <w:rsid w:val="00D770EF"/>
    <w:rsid w:val="00D7710D"/>
    <w:rsid w:val="00D772D4"/>
    <w:rsid w:val="00D77437"/>
    <w:rsid w:val="00D77853"/>
    <w:rsid w:val="00D7797C"/>
    <w:rsid w:val="00D809CB"/>
    <w:rsid w:val="00D809F1"/>
    <w:rsid w:val="00D80DFE"/>
    <w:rsid w:val="00D81917"/>
    <w:rsid w:val="00D81C06"/>
    <w:rsid w:val="00D8221A"/>
    <w:rsid w:val="00D825F1"/>
    <w:rsid w:val="00D8282F"/>
    <w:rsid w:val="00D8289F"/>
    <w:rsid w:val="00D82985"/>
    <w:rsid w:val="00D83043"/>
    <w:rsid w:val="00D830D4"/>
    <w:rsid w:val="00D83928"/>
    <w:rsid w:val="00D83DF5"/>
    <w:rsid w:val="00D84E0C"/>
    <w:rsid w:val="00D85258"/>
    <w:rsid w:val="00D8536D"/>
    <w:rsid w:val="00D85958"/>
    <w:rsid w:val="00D86065"/>
    <w:rsid w:val="00D8613B"/>
    <w:rsid w:val="00D867A9"/>
    <w:rsid w:val="00D86F25"/>
    <w:rsid w:val="00D87130"/>
    <w:rsid w:val="00D8793B"/>
    <w:rsid w:val="00D90916"/>
    <w:rsid w:val="00D90941"/>
    <w:rsid w:val="00D90CC9"/>
    <w:rsid w:val="00D91289"/>
    <w:rsid w:val="00D91CF5"/>
    <w:rsid w:val="00D921D3"/>
    <w:rsid w:val="00D933C8"/>
    <w:rsid w:val="00D936A0"/>
    <w:rsid w:val="00D94A62"/>
    <w:rsid w:val="00D95399"/>
    <w:rsid w:val="00D97A23"/>
    <w:rsid w:val="00D97B12"/>
    <w:rsid w:val="00DA0058"/>
    <w:rsid w:val="00DA08F4"/>
    <w:rsid w:val="00DA0A6C"/>
    <w:rsid w:val="00DA0B13"/>
    <w:rsid w:val="00DA11FF"/>
    <w:rsid w:val="00DA13AF"/>
    <w:rsid w:val="00DA1DF9"/>
    <w:rsid w:val="00DA1FBF"/>
    <w:rsid w:val="00DA2A4A"/>
    <w:rsid w:val="00DA2EB2"/>
    <w:rsid w:val="00DA4E82"/>
    <w:rsid w:val="00DA543F"/>
    <w:rsid w:val="00DA54F6"/>
    <w:rsid w:val="00DA5D90"/>
    <w:rsid w:val="00DA7165"/>
    <w:rsid w:val="00DA7423"/>
    <w:rsid w:val="00DA7A4B"/>
    <w:rsid w:val="00DA7B40"/>
    <w:rsid w:val="00DB1164"/>
    <w:rsid w:val="00DB1868"/>
    <w:rsid w:val="00DB1D17"/>
    <w:rsid w:val="00DB1E65"/>
    <w:rsid w:val="00DB231B"/>
    <w:rsid w:val="00DB2C35"/>
    <w:rsid w:val="00DB3397"/>
    <w:rsid w:val="00DB42E2"/>
    <w:rsid w:val="00DB4371"/>
    <w:rsid w:val="00DB44F0"/>
    <w:rsid w:val="00DB494E"/>
    <w:rsid w:val="00DB4F9A"/>
    <w:rsid w:val="00DB5989"/>
    <w:rsid w:val="00DB5B65"/>
    <w:rsid w:val="00DB5DBB"/>
    <w:rsid w:val="00DB6563"/>
    <w:rsid w:val="00DB657D"/>
    <w:rsid w:val="00DB6583"/>
    <w:rsid w:val="00DB69D2"/>
    <w:rsid w:val="00DB6C48"/>
    <w:rsid w:val="00DB731C"/>
    <w:rsid w:val="00DB7C08"/>
    <w:rsid w:val="00DC0243"/>
    <w:rsid w:val="00DC0A6A"/>
    <w:rsid w:val="00DC13D1"/>
    <w:rsid w:val="00DC1531"/>
    <w:rsid w:val="00DC157E"/>
    <w:rsid w:val="00DC181A"/>
    <w:rsid w:val="00DC1CA2"/>
    <w:rsid w:val="00DC2137"/>
    <w:rsid w:val="00DC21AC"/>
    <w:rsid w:val="00DC2C70"/>
    <w:rsid w:val="00DC2D28"/>
    <w:rsid w:val="00DC2FF3"/>
    <w:rsid w:val="00DC3830"/>
    <w:rsid w:val="00DC391E"/>
    <w:rsid w:val="00DC3ACE"/>
    <w:rsid w:val="00DC43F6"/>
    <w:rsid w:val="00DC45AB"/>
    <w:rsid w:val="00DC47E2"/>
    <w:rsid w:val="00DC4984"/>
    <w:rsid w:val="00DC5446"/>
    <w:rsid w:val="00DC5861"/>
    <w:rsid w:val="00DC5E10"/>
    <w:rsid w:val="00DC5F72"/>
    <w:rsid w:val="00DC63FE"/>
    <w:rsid w:val="00DC6529"/>
    <w:rsid w:val="00DC653C"/>
    <w:rsid w:val="00DC740F"/>
    <w:rsid w:val="00DC7813"/>
    <w:rsid w:val="00DC7985"/>
    <w:rsid w:val="00DC79CE"/>
    <w:rsid w:val="00DD04B7"/>
    <w:rsid w:val="00DD0B01"/>
    <w:rsid w:val="00DD18EC"/>
    <w:rsid w:val="00DD27B1"/>
    <w:rsid w:val="00DD2A3A"/>
    <w:rsid w:val="00DD421C"/>
    <w:rsid w:val="00DD42A2"/>
    <w:rsid w:val="00DD6891"/>
    <w:rsid w:val="00DD7002"/>
    <w:rsid w:val="00DD7223"/>
    <w:rsid w:val="00DE0650"/>
    <w:rsid w:val="00DE0842"/>
    <w:rsid w:val="00DE098D"/>
    <w:rsid w:val="00DE0AA3"/>
    <w:rsid w:val="00DE110A"/>
    <w:rsid w:val="00DE1B5B"/>
    <w:rsid w:val="00DE1CD5"/>
    <w:rsid w:val="00DE263A"/>
    <w:rsid w:val="00DE28F8"/>
    <w:rsid w:val="00DE39A2"/>
    <w:rsid w:val="00DE41C2"/>
    <w:rsid w:val="00DE4223"/>
    <w:rsid w:val="00DE457C"/>
    <w:rsid w:val="00DE4D7F"/>
    <w:rsid w:val="00DE56DB"/>
    <w:rsid w:val="00DE634A"/>
    <w:rsid w:val="00DE6737"/>
    <w:rsid w:val="00DE6F86"/>
    <w:rsid w:val="00DE7AF8"/>
    <w:rsid w:val="00DE7B15"/>
    <w:rsid w:val="00DF0FFE"/>
    <w:rsid w:val="00DF10DA"/>
    <w:rsid w:val="00DF1448"/>
    <w:rsid w:val="00DF1B41"/>
    <w:rsid w:val="00DF20C8"/>
    <w:rsid w:val="00DF220A"/>
    <w:rsid w:val="00DF23FA"/>
    <w:rsid w:val="00DF2610"/>
    <w:rsid w:val="00DF294A"/>
    <w:rsid w:val="00DF2BFD"/>
    <w:rsid w:val="00DF2C0E"/>
    <w:rsid w:val="00DF2C68"/>
    <w:rsid w:val="00DF3009"/>
    <w:rsid w:val="00DF35AA"/>
    <w:rsid w:val="00DF432C"/>
    <w:rsid w:val="00DF5BFB"/>
    <w:rsid w:val="00DF5D0F"/>
    <w:rsid w:val="00DF60E0"/>
    <w:rsid w:val="00DF66EC"/>
    <w:rsid w:val="00DF70BE"/>
    <w:rsid w:val="00DF7717"/>
    <w:rsid w:val="00DF778F"/>
    <w:rsid w:val="00E00473"/>
    <w:rsid w:val="00E00897"/>
    <w:rsid w:val="00E00C43"/>
    <w:rsid w:val="00E00E62"/>
    <w:rsid w:val="00E00E84"/>
    <w:rsid w:val="00E01E21"/>
    <w:rsid w:val="00E02440"/>
    <w:rsid w:val="00E02AD9"/>
    <w:rsid w:val="00E02B69"/>
    <w:rsid w:val="00E035AC"/>
    <w:rsid w:val="00E035C5"/>
    <w:rsid w:val="00E03940"/>
    <w:rsid w:val="00E03D68"/>
    <w:rsid w:val="00E040D1"/>
    <w:rsid w:val="00E0457C"/>
    <w:rsid w:val="00E04B0B"/>
    <w:rsid w:val="00E063A2"/>
    <w:rsid w:val="00E064B2"/>
    <w:rsid w:val="00E07EA9"/>
    <w:rsid w:val="00E10217"/>
    <w:rsid w:val="00E10ACF"/>
    <w:rsid w:val="00E11032"/>
    <w:rsid w:val="00E11133"/>
    <w:rsid w:val="00E11149"/>
    <w:rsid w:val="00E11B36"/>
    <w:rsid w:val="00E1207C"/>
    <w:rsid w:val="00E120E9"/>
    <w:rsid w:val="00E1239F"/>
    <w:rsid w:val="00E12A9C"/>
    <w:rsid w:val="00E13131"/>
    <w:rsid w:val="00E1365E"/>
    <w:rsid w:val="00E14020"/>
    <w:rsid w:val="00E14BB9"/>
    <w:rsid w:val="00E14D93"/>
    <w:rsid w:val="00E14DEE"/>
    <w:rsid w:val="00E162FF"/>
    <w:rsid w:val="00E164F8"/>
    <w:rsid w:val="00E16934"/>
    <w:rsid w:val="00E17C22"/>
    <w:rsid w:val="00E17D85"/>
    <w:rsid w:val="00E2063F"/>
    <w:rsid w:val="00E20A09"/>
    <w:rsid w:val="00E20C33"/>
    <w:rsid w:val="00E21A51"/>
    <w:rsid w:val="00E22A58"/>
    <w:rsid w:val="00E22DA2"/>
    <w:rsid w:val="00E22FC9"/>
    <w:rsid w:val="00E23CCB"/>
    <w:rsid w:val="00E23F68"/>
    <w:rsid w:val="00E24CC9"/>
    <w:rsid w:val="00E24F1B"/>
    <w:rsid w:val="00E24F56"/>
    <w:rsid w:val="00E268D9"/>
    <w:rsid w:val="00E27059"/>
    <w:rsid w:val="00E274A3"/>
    <w:rsid w:val="00E27715"/>
    <w:rsid w:val="00E277E3"/>
    <w:rsid w:val="00E30B97"/>
    <w:rsid w:val="00E30ECC"/>
    <w:rsid w:val="00E32759"/>
    <w:rsid w:val="00E32F55"/>
    <w:rsid w:val="00E331CE"/>
    <w:rsid w:val="00E3324B"/>
    <w:rsid w:val="00E332C8"/>
    <w:rsid w:val="00E3375D"/>
    <w:rsid w:val="00E33948"/>
    <w:rsid w:val="00E33ADD"/>
    <w:rsid w:val="00E33D0D"/>
    <w:rsid w:val="00E33E76"/>
    <w:rsid w:val="00E35DDD"/>
    <w:rsid w:val="00E35F17"/>
    <w:rsid w:val="00E35FD0"/>
    <w:rsid w:val="00E364F3"/>
    <w:rsid w:val="00E372E6"/>
    <w:rsid w:val="00E37522"/>
    <w:rsid w:val="00E37795"/>
    <w:rsid w:val="00E37C97"/>
    <w:rsid w:val="00E407F2"/>
    <w:rsid w:val="00E4142F"/>
    <w:rsid w:val="00E4145A"/>
    <w:rsid w:val="00E419BD"/>
    <w:rsid w:val="00E41BB6"/>
    <w:rsid w:val="00E42C1F"/>
    <w:rsid w:val="00E43B92"/>
    <w:rsid w:val="00E43D07"/>
    <w:rsid w:val="00E43DD6"/>
    <w:rsid w:val="00E44EEF"/>
    <w:rsid w:val="00E45D06"/>
    <w:rsid w:val="00E461E1"/>
    <w:rsid w:val="00E47108"/>
    <w:rsid w:val="00E47331"/>
    <w:rsid w:val="00E4775A"/>
    <w:rsid w:val="00E478D1"/>
    <w:rsid w:val="00E50187"/>
    <w:rsid w:val="00E50858"/>
    <w:rsid w:val="00E508E5"/>
    <w:rsid w:val="00E50E01"/>
    <w:rsid w:val="00E5115C"/>
    <w:rsid w:val="00E5159F"/>
    <w:rsid w:val="00E52318"/>
    <w:rsid w:val="00E52A72"/>
    <w:rsid w:val="00E53ECD"/>
    <w:rsid w:val="00E53F76"/>
    <w:rsid w:val="00E54487"/>
    <w:rsid w:val="00E550A0"/>
    <w:rsid w:val="00E55174"/>
    <w:rsid w:val="00E55499"/>
    <w:rsid w:val="00E554CD"/>
    <w:rsid w:val="00E565C5"/>
    <w:rsid w:val="00E56DCA"/>
    <w:rsid w:val="00E57749"/>
    <w:rsid w:val="00E57915"/>
    <w:rsid w:val="00E57D11"/>
    <w:rsid w:val="00E605B1"/>
    <w:rsid w:val="00E606A6"/>
    <w:rsid w:val="00E60878"/>
    <w:rsid w:val="00E60D0B"/>
    <w:rsid w:val="00E61D98"/>
    <w:rsid w:val="00E6237E"/>
    <w:rsid w:val="00E6261E"/>
    <w:rsid w:val="00E62C25"/>
    <w:rsid w:val="00E63A2E"/>
    <w:rsid w:val="00E6401E"/>
    <w:rsid w:val="00E64B52"/>
    <w:rsid w:val="00E64ED6"/>
    <w:rsid w:val="00E65604"/>
    <w:rsid w:val="00E6577F"/>
    <w:rsid w:val="00E65A52"/>
    <w:rsid w:val="00E65F8E"/>
    <w:rsid w:val="00E66226"/>
    <w:rsid w:val="00E663C1"/>
    <w:rsid w:val="00E66E1F"/>
    <w:rsid w:val="00E6777C"/>
    <w:rsid w:val="00E67BC5"/>
    <w:rsid w:val="00E7048B"/>
    <w:rsid w:val="00E7098B"/>
    <w:rsid w:val="00E709CD"/>
    <w:rsid w:val="00E70CC1"/>
    <w:rsid w:val="00E70E5B"/>
    <w:rsid w:val="00E71629"/>
    <w:rsid w:val="00E72AD7"/>
    <w:rsid w:val="00E733A5"/>
    <w:rsid w:val="00E7345A"/>
    <w:rsid w:val="00E7363F"/>
    <w:rsid w:val="00E73668"/>
    <w:rsid w:val="00E73985"/>
    <w:rsid w:val="00E73E0D"/>
    <w:rsid w:val="00E73E75"/>
    <w:rsid w:val="00E73FF3"/>
    <w:rsid w:val="00E7522A"/>
    <w:rsid w:val="00E7544B"/>
    <w:rsid w:val="00E77585"/>
    <w:rsid w:val="00E80126"/>
    <w:rsid w:val="00E80156"/>
    <w:rsid w:val="00E8062A"/>
    <w:rsid w:val="00E80870"/>
    <w:rsid w:val="00E810C6"/>
    <w:rsid w:val="00E81185"/>
    <w:rsid w:val="00E811ED"/>
    <w:rsid w:val="00E8171B"/>
    <w:rsid w:val="00E82538"/>
    <w:rsid w:val="00E82656"/>
    <w:rsid w:val="00E82D0F"/>
    <w:rsid w:val="00E82D4E"/>
    <w:rsid w:val="00E82D8E"/>
    <w:rsid w:val="00E82E0A"/>
    <w:rsid w:val="00E8326C"/>
    <w:rsid w:val="00E8426E"/>
    <w:rsid w:val="00E84B41"/>
    <w:rsid w:val="00E84DB6"/>
    <w:rsid w:val="00E86BC7"/>
    <w:rsid w:val="00E86C4A"/>
    <w:rsid w:val="00E87750"/>
    <w:rsid w:val="00E877EA"/>
    <w:rsid w:val="00E90E04"/>
    <w:rsid w:val="00E911CD"/>
    <w:rsid w:val="00E91576"/>
    <w:rsid w:val="00E91D4F"/>
    <w:rsid w:val="00E92172"/>
    <w:rsid w:val="00E923E4"/>
    <w:rsid w:val="00E92681"/>
    <w:rsid w:val="00E92ADD"/>
    <w:rsid w:val="00E92CEB"/>
    <w:rsid w:val="00E93C49"/>
    <w:rsid w:val="00E95123"/>
    <w:rsid w:val="00E95560"/>
    <w:rsid w:val="00E95BDC"/>
    <w:rsid w:val="00E9613C"/>
    <w:rsid w:val="00E96241"/>
    <w:rsid w:val="00E96756"/>
    <w:rsid w:val="00E9675C"/>
    <w:rsid w:val="00E968A3"/>
    <w:rsid w:val="00E969EF"/>
    <w:rsid w:val="00E9768C"/>
    <w:rsid w:val="00EA005D"/>
    <w:rsid w:val="00EA01A6"/>
    <w:rsid w:val="00EA01AF"/>
    <w:rsid w:val="00EA05AE"/>
    <w:rsid w:val="00EA0640"/>
    <w:rsid w:val="00EA11F7"/>
    <w:rsid w:val="00EA131E"/>
    <w:rsid w:val="00EA1A9B"/>
    <w:rsid w:val="00EA1AEB"/>
    <w:rsid w:val="00EA1CBB"/>
    <w:rsid w:val="00EA20AD"/>
    <w:rsid w:val="00EA2987"/>
    <w:rsid w:val="00EA2A83"/>
    <w:rsid w:val="00EA2AAD"/>
    <w:rsid w:val="00EA2EDC"/>
    <w:rsid w:val="00EA32BB"/>
    <w:rsid w:val="00EA3645"/>
    <w:rsid w:val="00EA3BEC"/>
    <w:rsid w:val="00EA417F"/>
    <w:rsid w:val="00EA444A"/>
    <w:rsid w:val="00EA449B"/>
    <w:rsid w:val="00EA483B"/>
    <w:rsid w:val="00EA4D97"/>
    <w:rsid w:val="00EA6171"/>
    <w:rsid w:val="00EA63E7"/>
    <w:rsid w:val="00EA641F"/>
    <w:rsid w:val="00EA6EB7"/>
    <w:rsid w:val="00EA7EC0"/>
    <w:rsid w:val="00EB00D0"/>
    <w:rsid w:val="00EB029A"/>
    <w:rsid w:val="00EB0D15"/>
    <w:rsid w:val="00EB22A0"/>
    <w:rsid w:val="00EB24B6"/>
    <w:rsid w:val="00EB2DC4"/>
    <w:rsid w:val="00EB2EE6"/>
    <w:rsid w:val="00EB45E5"/>
    <w:rsid w:val="00EB48DB"/>
    <w:rsid w:val="00EB4977"/>
    <w:rsid w:val="00EB4C33"/>
    <w:rsid w:val="00EB5052"/>
    <w:rsid w:val="00EB54F5"/>
    <w:rsid w:val="00EB5621"/>
    <w:rsid w:val="00EB57FC"/>
    <w:rsid w:val="00EB594A"/>
    <w:rsid w:val="00EB5A7D"/>
    <w:rsid w:val="00EB5C8C"/>
    <w:rsid w:val="00EB6897"/>
    <w:rsid w:val="00EC0030"/>
    <w:rsid w:val="00EC04D3"/>
    <w:rsid w:val="00EC0C0F"/>
    <w:rsid w:val="00EC11A5"/>
    <w:rsid w:val="00EC1CC8"/>
    <w:rsid w:val="00EC236D"/>
    <w:rsid w:val="00EC245A"/>
    <w:rsid w:val="00EC2480"/>
    <w:rsid w:val="00EC2684"/>
    <w:rsid w:val="00EC2829"/>
    <w:rsid w:val="00EC2A83"/>
    <w:rsid w:val="00EC3065"/>
    <w:rsid w:val="00EC33B4"/>
    <w:rsid w:val="00EC374A"/>
    <w:rsid w:val="00EC3D55"/>
    <w:rsid w:val="00EC45FF"/>
    <w:rsid w:val="00EC51A5"/>
    <w:rsid w:val="00EC562B"/>
    <w:rsid w:val="00EC57D7"/>
    <w:rsid w:val="00EC61A4"/>
    <w:rsid w:val="00EC6B38"/>
    <w:rsid w:val="00EC6B80"/>
    <w:rsid w:val="00EC723C"/>
    <w:rsid w:val="00EC727D"/>
    <w:rsid w:val="00EC76B1"/>
    <w:rsid w:val="00EC7D9A"/>
    <w:rsid w:val="00ED1213"/>
    <w:rsid w:val="00ED1458"/>
    <w:rsid w:val="00ED1EAD"/>
    <w:rsid w:val="00ED1FC4"/>
    <w:rsid w:val="00ED3D82"/>
    <w:rsid w:val="00ED45E3"/>
    <w:rsid w:val="00ED47A2"/>
    <w:rsid w:val="00ED4976"/>
    <w:rsid w:val="00ED4A92"/>
    <w:rsid w:val="00ED4FF7"/>
    <w:rsid w:val="00ED5531"/>
    <w:rsid w:val="00ED5871"/>
    <w:rsid w:val="00ED5C66"/>
    <w:rsid w:val="00ED6269"/>
    <w:rsid w:val="00ED72E6"/>
    <w:rsid w:val="00ED7E81"/>
    <w:rsid w:val="00EE0569"/>
    <w:rsid w:val="00EE0A26"/>
    <w:rsid w:val="00EE0A89"/>
    <w:rsid w:val="00EE14C4"/>
    <w:rsid w:val="00EE1688"/>
    <w:rsid w:val="00EE1EDB"/>
    <w:rsid w:val="00EE3000"/>
    <w:rsid w:val="00EE45FD"/>
    <w:rsid w:val="00EE51EB"/>
    <w:rsid w:val="00EE5C69"/>
    <w:rsid w:val="00EE61EE"/>
    <w:rsid w:val="00EE6AC1"/>
    <w:rsid w:val="00EE6C55"/>
    <w:rsid w:val="00EE7F85"/>
    <w:rsid w:val="00EF0BFF"/>
    <w:rsid w:val="00EF0E37"/>
    <w:rsid w:val="00EF15C4"/>
    <w:rsid w:val="00EF1D56"/>
    <w:rsid w:val="00EF1E05"/>
    <w:rsid w:val="00EF214F"/>
    <w:rsid w:val="00EF28FB"/>
    <w:rsid w:val="00EF2C10"/>
    <w:rsid w:val="00EF2FE5"/>
    <w:rsid w:val="00EF30C6"/>
    <w:rsid w:val="00EF3189"/>
    <w:rsid w:val="00EF356B"/>
    <w:rsid w:val="00EF47DB"/>
    <w:rsid w:val="00EF4847"/>
    <w:rsid w:val="00EF4C61"/>
    <w:rsid w:val="00EF4EBA"/>
    <w:rsid w:val="00EF5889"/>
    <w:rsid w:val="00EF5E48"/>
    <w:rsid w:val="00EF5EDF"/>
    <w:rsid w:val="00EF62AB"/>
    <w:rsid w:val="00EF6C1F"/>
    <w:rsid w:val="00F0041C"/>
    <w:rsid w:val="00F00EBC"/>
    <w:rsid w:val="00F014A3"/>
    <w:rsid w:val="00F01B48"/>
    <w:rsid w:val="00F01F4E"/>
    <w:rsid w:val="00F02490"/>
    <w:rsid w:val="00F0364A"/>
    <w:rsid w:val="00F037A4"/>
    <w:rsid w:val="00F03E98"/>
    <w:rsid w:val="00F04032"/>
    <w:rsid w:val="00F048DF"/>
    <w:rsid w:val="00F0491C"/>
    <w:rsid w:val="00F04A51"/>
    <w:rsid w:val="00F05324"/>
    <w:rsid w:val="00F05806"/>
    <w:rsid w:val="00F05C0A"/>
    <w:rsid w:val="00F06042"/>
    <w:rsid w:val="00F06309"/>
    <w:rsid w:val="00F0670D"/>
    <w:rsid w:val="00F06BBC"/>
    <w:rsid w:val="00F07F00"/>
    <w:rsid w:val="00F10259"/>
    <w:rsid w:val="00F10713"/>
    <w:rsid w:val="00F112C5"/>
    <w:rsid w:val="00F11DD5"/>
    <w:rsid w:val="00F123E7"/>
    <w:rsid w:val="00F1240D"/>
    <w:rsid w:val="00F128C8"/>
    <w:rsid w:val="00F12E64"/>
    <w:rsid w:val="00F1342E"/>
    <w:rsid w:val="00F14072"/>
    <w:rsid w:val="00F1410A"/>
    <w:rsid w:val="00F1449B"/>
    <w:rsid w:val="00F15FC3"/>
    <w:rsid w:val="00F163E8"/>
    <w:rsid w:val="00F16FDB"/>
    <w:rsid w:val="00F17866"/>
    <w:rsid w:val="00F17ACD"/>
    <w:rsid w:val="00F17FD3"/>
    <w:rsid w:val="00F212C7"/>
    <w:rsid w:val="00F213CD"/>
    <w:rsid w:val="00F21BD1"/>
    <w:rsid w:val="00F23C6E"/>
    <w:rsid w:val="00F2466F"/>
    <w:rsid w:val="00F24848"/>
    <w:rsid w:val="00F251E8"/>
    <w:rsid w:val="00F25B07"/>
    <w:rsid w:val="00F262C0"/>
    <w:rsid w:val="00F26529"/>
    <w:rsid w:val="00F26800"/>
    <w:rsid w:val="00F277BA"/>
    <w:rsid w:val="00F278C2"/>
    <w:rsid w:val="00F27972"/>
    <w:rsid w:val="00F27D0E"/>
    <w:rsid w:val="00F27D57"/>
    <w:rsid w:val="00F31284"/>
    <w:rsid w:val="00F3192E"/>
    <w:rsid w:val="00F3307A"/>
    <w:rsid w:val="00F332F6"/>
    <w:rsid w:val="00F3342E"/>
    <w:rsid w:val="00F346C1"/>
    <w:rsid w:val="00F34CD4"/>
    <w:rsid w:val="00F34EEE"/>
    <w:rsid w:val="00F35C43"/>
    <w:rsid w:val="00F362C8"/>
    <w:rsid w:val="00F36D08"/>
    <w:rsid w:val="00F379BB"/>
    <w:rsid w:val="00F37A15"/>
    <w:rsid w:val="00F40010"/>
    <w:rsid w:val="00F40808"/>
    <w:rsid w:val="00F41504"/>
    <w:rsid w:val="00F41E2E"/>
    <w:rsid w:val="00F41EA1"/>
    <w:rsid w:val="00F429AF"/>
    <w:rsid w:val="00F43D29"/>
    <w:rsid w:val="00F450A6"/>
    <w:rsid w:val="00F4521D"/>
    <w:rsid w:val="00F45258"/>
    <w:rsid w:val="00F453E0"/>
    <w:rsid w:val="00F45EF6"/>
    <w:rsid w:val="00F45F4C"/>
    <w:rsid w:val="00F461C8"/>
    <w:rsid w:val="00F46877"/>
    <w:rsid w:val="00F4689D"/>
    <w:rsid w:val="00F47945"/>
    <w:rsid w:val="00F479D6"/>
    <w:rsid w:val="00F47E8F"/>
    <w:rsid w:val="00F50A01"/>
    <w:rsid w:val="00F50A19"/>
    <w:rsid w:val="00F51494"/>
    <w:rsid w:val="00F51883"/>
    <w:rsid w:val="00F51E32"/>
    <w:rsid w:val="00F524BD"/>
    <w:rsid w:val="00F525ED"/>
    <w:rsid w:val="00F5263A"/>
    <w:rsid w:val="00F52E94"/>
    <w:rsid w:val="00F53671"/>
    <w:rsid w:val="00F5500E"/>
    <w:rsid w:val="00F554FF"/>
    <w:rsid w:val="00F56854"/>
    <w:rsid w:val="00F56B32"/>
    <w:rsid w:val="00F56B7C"/>
    <w:rsid w:val="00F56DC8"/>
    <w:rsid w:val="00F56E24"/>
    <w:rsid w:val="00F57693"/>
    <w:rsid w:val="00F57A21"/>
    <w:rsid w:val="00F57C7B"/>
    <w:rsid w:val="00F600C7"/>
    <w:rsid w:val="00F60114"/>
    <w:rsid w:val="00F60BCF"/>
    <w:rsid w:val="00F60D01"/>
    <w:rsid w:val="00F60D47"/>
    <w:rsid w:val="00F610B9"/>
    <w:rsid w:val="00F61444"/>
    <w:rsid w:val="00F61AC4"/>
    <w:rsid w:val="00F61DD5"/>
    <w:rsid w:val="00F62718"/>
    <w:rsid w:val="00F63291"/>
    <w:rsid w:val="00F63406"/>
    <w:rsid w:val="00F6392E"/>
    <w:rsid w:val="00F64339"/>
    <w:rsid w:val="00F644B0"/>
    <w:rsid w:val="00F64C7E"/>
    <w:rsid w:val="00F6547E"/>
    <w:rsid w:val="00F6553A"/>
    <w:rsid w:val="00F6634F"/>
    <w:rsid w:val="00F66DF7"/>
    <w:rsid w:val="00F66F3A"/>
    <w:rsid w:val="00F67859"/>
    <w:rsid w:val="00F70524"/>
    <w:rsid w:val="00F70792"/>
    <w:rsid w:val="00F7128E"/>
    <w:rsid w:val="00F71F72"/>
    <w:rsid w:val="00F7245B"/>
    <w:rsid w:val="00F73A12"/>
    <w:rsid w:val="00F73EA9"/>
    <w:rsid w:val="00F7434A"/>
    <w:rsid w:val="00F74ACE"/>
    <w:rsid w:val="00F74EC5"/>
    <w:rsid w:val="00F74FAD"/>
    <w:rsid w:val="00F754AA"/>
    <w:rsid w:val="00F7556D"/>
    <w:rsid w:val="00F75846"/>
    <w:rsid w:val="00F75ECD"/>
    <w:rsid w:val="00F76050"/>
    <w:rsid w:val="00F76F48"/>
    <w:rsid w:val="00F773B8"/>
    <w:rsid w:val="00F7755A"/>
    <w:rsid w:val="00F77E2C"/>
    <w:rsid w:val="00F77F1A"/>
    <w:rsid w:val="00F80867"/>
    <w:rsid w:val="00F808B5"/>
    <w:rsid w:val="00F80D4D"/>
    <w:rsid w:val="00F80E73"/>
    <w:rsid w:val="00F80FDF"/>
    <w:rsid w:val="00F810B5"/>
    <w:rsid w:val="00F81449"/>
    <w:rsid w:val="00F81679"/>
    <w:rsid w:val="00F819E8"/>
    <w:rsid w:val="00F81B83"/>
    <w:rsid w:val="00F81F48"/>
    <w:rsid w:val="00F82669"/>
    <w:rsid w:val="00F82977"/>
    <w:rsid w:val="00F83B50"/>
    <w:rsid w:val="00F83B6F"/>
    <w:rsid w:val="00F847A4"/>
    <w:rsid w:val="00F84F09"/>
    <w:rsid w:val="00F857E1"/>
    <w:rsid w:val="00F85902"/>
    <w:rsid w:val="00F85A27"/>
    <w:rsid w:val="00F85C90"/>
    <w:rsid w:val="00F86047"/>
    <w:rsid w:val="00F8615A"/>
    <w:rsid w:val="00F86453"/>
    <w:rsid w:val="00F865E8"/>
    <w:rsid w:val="00F867F7"/>
    <w:rsid w:val="00F86BAC"/>
    <w:rsid w:val="00F87533"/>
    <w:rsid w:val="00F879A1"/>
    <w:rsid w:val="00F879E3"/>
    <w:rsid w:val="00F90365"/>
    <w:rsid w:val="00F90761"/>
    <w:rsid w:val="00F90836"/>
    <w:rsid w:val="00F908F9"/>
    <w:rsid w:val="00F90B59"/>
    <w:rsid w:val="00F90BA7"/>
    <w:rsid w:val="00F913F1"/>
    <w:rsid w:val="00F9163E"/>
    <w:rsid w:val="00F91D7D"/>
    <w:rsid w:val="00F91DCA"/>
    <w:rsid w:val="00F92D78"/>
    <w:rsid w:val="00F93DF7"/>
    <w:rsid w:val="00F9456D"/>
    <w:rsid w:val="00F94A7F"/>
    <w:rsid w:val="00F94A9F"/>
    <w:rsid w:val="00F94B42"/>
    <w:rsid w:val="00F94F34"/>
    <w:rsid w:val="00F95620"/>
    <w:rsid w:val="00F973F3"/>
    <w:rsid w:val="00F974B7"/>
    <w:rsid w:val="00F9761B"/>
    <w:rsid w:val="00F97683"/>
    <w:rsid w:val="00FA0009"/>
    <w:rsid w:val="00FA05B7"/>
    <w:rsid w:val="00FA077E"/>
    <w:rsid w:val="00FA107A"/>
    <w:rsid w:val="00FA1169"/>
    <w:rsid w:val="00FA1FE4"/>
    <w:rsid w:val="00FA273C"/>
    <w:rsid w:val="00FA3061"/>
    <w:rsid w:val="00FA330C"/>
    <w:rsid w:val="00FA3396"/>
    <w:rsid w:val="00FA3432"/>
    <w:rsid w:val="00FA3A09"/>
    <w:rsid w:val="00FA4601"/>
    <w:rsid w:val="00FA47C9"/>
    <w:rsid w:val="00FA4C14"/>
    <w:rsid w:val="00FA4F78"/>
    <w:rsid w:val="00FA5874"/>
    <w:rsid w:val="00FA6A3F"/>
    <w:rsid w:val="00FA6F8C"/>
    <w:rsid w:val="00FA70F2"/>
    <w:rsid w:val="00FA7880"/>
    <w:rsid w:val="00FA7A65"/>
    <w:rsid w:val="00FA7ECD"/>
    <w:rsid w:val="00FB0E83"/>
    <w:rsid w:val="00FB1B2F"/>
    <w:rsid w:val="00FB253F"/>
    <w:rsid w:val="00FB2671"/>
    <w:rsid w:val="00FB2688"/>
    <w:rsid w:val="00FB2E35"/>
    <w:rsid w:val="00FB3010"/>
    <w:rsid w:val="00FB3173"/>
    <w:rsid w:val="00FB37CB"/>
    <w:rsid w:val="00FB3948"/>
    <w:rsid w:val="00FB4327"/>
    <w:rsid w:val="00FB442F"/>
    <w:rsid w:val="00FB448C"/>
    <w:rsid w:val="00FB4550"/>
    <w:rsid w:val="00FB4628"/>
    <w:rsid w:val="00FB4E63"/>
    <w:rsid w:val="00FB5DB2"/>
    <w:rsid w:val="00FB7186"/>
    <w:rsid w:val="00FB765C"/>
    <w:rsid w:val="00FB7BFE"/>
    <w:rsid w:val="00FB7E7F"/>
    <w:rsid w:val="00FC0430"/>
    <w:rsid w:val="00FC07A6"/>
    <w:rsid w:val="00FC089B"/>
    <w:rsid w:val="00FC099C"/>
    <w:rsid w:val="00FC0C55"/>
    <w:rsid w:val="00FC1185"/>
    <w:rsid w:val="00FC1647"/>
    <w:rsid w:val="00FC21AA"/>
    <w:rsid w:val="00FC22AD"/>
    <w:rsid w:val="00FC27C5"/>
    <w:rsid w:val="00FC281B"/>
    <w:rsid w:val="00FC2BC1"/>
    <w:rsid w:val="00FC4C04"/>
    <w:rsid w:val="00FC4E72"/>
    <w:rsid w:val="00FC61F2"/>
    <w:rsid w:val="00FC63B1"/>
    <w:rsid w:val="00FC672E"/>
    <w:rsid w:val="00FC696C"/>
    <w:rsid w:val="00FC7118"/>
    <w:rsid w:val="00FC711E"/>
    <w:rsid w:val="00FC7AF5"/>
    <w:rsid w:val="00FD02D2"/>
    <w:rsid w:val="00FD0CBB"/>
    <w:rsid w:val="00FD0F89"/>
    <w:rsid w:val="00FD15C8"/>
    <w:rsid w:val="00FD2B32"/>
    <w:rsid w:val="00FD3095"/>
    <w:rsid w:val="00FD3A66"/>
    <w:rsid w:val="00FD3E55"/>
    <w:rsid w:val="00FD483C"/>
    <w:rsid w:val="00FD4999"/>
    <w:rsid w:val="00FD4A15"/>
    <w:rsid w:val="00FD4F00"/>
    <w:rsid w:val="00FD5BA7"/>
    <w:rsid w:val="00FD5CB7"/>
    <w:rsid w:val="00FD6119"/>
    <w:rsid w:val="00FD6166"/>
    <w:rsid w:val="00FD7050"/>
    <w:rsid w:val="00FD7A7B"/>
    <w:rsid w:val="00FD7F76"/>
    <w:rsid w:val="00FE0BAF"/>
    <w:rsid w:val="00FE0C83"/>
    <w:rsid w:val="00FE1A11"/>
    <w:rsid w:val="00FE2498"/>
    <w:rsid w:val="00FE3B5F"/>
    <w:rsid w:val="00FE4771"/>
    <w:rsid w:val="00FE4958"/>
    <w:rsid w:val="00FE558E"/>
    <w:rsid w:val="00FE5B48"/>
    <w:rsid w:val="00FE5EC8"/>
    <w:rsid w:val="00FE6A9B"/>
    <w:rsid w:val="00FE750F"/>
    <w:rsid w:val="00FE76A0"/>
    <w:rsid w:val="00FF0964"/>
    <w:rsid w:val="00FF0C8B"/>
    <w:rsid w:val="00FF1597"/>
    <w:rsid w:val="00FF246C"/>
    <w:rsid w:val="00FF2C1A"/>
    <w:rsid w:val="00FF2D2C"/>
    <w:rsid w:val="00FF349C"/>
    <w:rsid w:val="00FF3600"/>
    <w:rsid w:val="00FF3932"/>
    <w:rsid w:val="00FF4534"/>
    <w:rsid w:val="00FF49A0"/>
    <w:rsid w:val="00FF5706"/>
    <w:rsid w:val="00FF62C0"/>
    <w:rsid w:val="00FF742B"/>
    <w:rsid w:val="00FF7728"/>
    <w:rsid w:val="00FF7D77"/>
    <w:rsid w:val="00FF7F33"/>
    <w:rsid w:val="2387D3FD"/>
    <w:rsid w:val="4C3F35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8CC642"/>
  <w15:docId w15:val="{F51989C5-8532-45C4-93B1-630C4F71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uiPriority="9" w:qFormat="1"/>
    <w:lsdException w:name="heading 6" w:qFormat="1"/>
    <w:lsdException w:name="heading 7" w:semiHidden="1" w:uiPriority="9" w:unhideWhenUsed="1"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223C4"/>
    <w:pPr>
      <w:spacing w:after="200" w:line="276" w:lineRule="auto"/>
    </w:pPr>
    <w:rPr>
      <w:rFonts w:eastAsia="MS ??" w:cs="Calibri"/>
      <w:sz w:val="22"/>
      <w:szCs w:val="22"/>
    </w:rPr>
  </w:style>
  <w:style w:type="paragraph" w:styleId="Cmsor1">
    <w:name w:val="heading 1"/>
    <w:aliases w:val="Capitol,Capitol Char Char"/>
    <w:basedOn w:val="Alaprtelmezett"/>
    <w:next w:val="Szvegtrzs"/>
    <w:link w:val="Cmsor1Char"/>
    <w:uiPriority w:val="99"/>
    <w:qFormat/>
    <w:rsid w:val="006F0AC7"/>
    <w:pPr>
      <w:keepNext/>
      <w:numPr>
        <w:numId w:val="1"/>
      </w:numPr>
      <w:spacing w:before="240" w:after="60"/>
      <w:outlineLvl w:val="0"/>
    </w:pPr>
    <w:rPr>
      <w:rFonts w:ascii="Cambria" w:hAnsi="Cambria" w:cs="Times New Roman"/>
      <w:b/>
      <w:bCs/>
      <w:sz w:val="32"/>
      <w:szCs w:val="32"/>
    </w:rPr>
  </w:style>
  <w:style w:type="paragraph" w:styleId="Cmsor2">
    <w:name w:val="heading 2"/>
    <w:basedOn w:val="Alaprtelmezett"/>
    <w:next w:val="Szvegtrzs"/>
    <w:link w:val="Cmsor2Char"/>
    <w:uiPriority w:val="99"/>
    <w:qFormat/>
    <w:rsid w:val="006F0AC7"/>
    <w:pPr>
      <w:keepNext/>
      <w:numPr>
        <w:ilvl w:val="1"/>
        <w:numId w:val="1"/>
      </w:numPr>
      <w:spacing w:before="240" w:after="60"/>
      <w:outlineLvl w:val="1"/>
    </w:pPr>
    <w:rPr>
      <w:rFonts w:ascii="Cambria" w:hAnsi="Cambria" w:cs="Times New Roman"/>
      <w:b/>
      <w:bCs/>
      <w:i/>
      <w:iCs/>
      <w:sz w:val="28"/>
      <w:szCs w:val="28"/>
    </w:rPr>
  </w:style>
  <w:style w:type="paragraph" w:styleId="Cmsor3">
    <w:name w:val="heading 3"/>
    <w:aliases w:val="H3,pa"/>
    <w:basedOn w:val="Alaprtelmezett"/>
    <w:next w:val="Szvegtrzs"/>
    <w:link w:val="Cmsor3Char"/>
    <w:uiPriority w:val="99"/>
    <w:qFormat/>
    <w:rsid w:val="006F0AC7"/>
    <w:pPr>
      <w:keepNext/>
      <w:numPr>
        <w:ilvl w:val="2"/>
        <w:numId w:val="1"/>
      </w:numPr>
      <w:spacing w:before="240" w:after="60"/>
      <w:outlineLvl w:val="2"/>
    </w:pPr>
    <w:rPr>
      <w:rFonts w:ascii="Cambria" w:hAnsi="Cambria" w:cs="Times New Roman"/>
      <w:b/>
      <w:bCs/>
      <w:sz w:val="26"/>
      <w:szCs w:val="26"/>
    </w:rPr>
  </w:style>
  <w:style w:type="paragraph" w:styleId="Cmsor4">
    <w:name w:val="heading 4"/>
    <w:basedOn w:val="Norml"/>
    <w:next w:val="Szvegtrzs"/>
    <w:link w:val="Cmsor4Char"/>
    <w:uiPriority w:val="9"/>
    <w:qFormat/>
    <w:rsid w:val="005D42E2"/>
    <w:pPr>
      <w:keepNext/>
      <w:tabs>
        <w:tab w:val="num" w:pos="0"/>
      </w:tabs>
      <w:suppressAutoHyphens/>
      <w:spacing w:before="240" w:after="60"/>
      <w:ind w:left="864" w:hanging="864"/>
      <w:textAlignment w:val="baseline"/>
      <w:outlineLvl w:val="3"/>
    </w:pPr>
    <w:rPr>
      <w:rFonts w:ascii="Arial" w:eastAsia="Times New Roman" w:hAnsi="Arial" w:cs="Times New Roman"/>
      <w:b/>
      <w:bCs/>
      <w:i/>
      <w:iCs/>
      <w:color w:val="000000"/>
      <w:kern w:val="1"/>
      <w:sz w:val="28"/>
      <w:szCs w:val="28"/>
      <w:lang w:eastAsia="zh-CN"/>
    </w:rPr>
  </w:style>
  <w:style w:type="paragraph" w:styleId="Cmsor5">
    <w:name w:val="heading 5"/>
    <w:basedOn w:val="Norml"/>
    <w:next w:val="Norml"/>
    <w:link w:val="Cmsor5Char"/>
    <w:uiPriority w:val="9"/>
    <w:qFormat/>
    <w:rsid w:val="006F0AC7"/>
    <w:pPr>
      <w:keepNext/>
      <w:keepLines/>
      <w:spacing w:before="200" w:after="0"/>
      <w:outlineLvl w:val="4"/>
    </w:pPr>
    <w:rPr>
      <w:rFonts w:ascii="Cambria" w:eastAsia="MS ????" w:hAnsi="Cambria" w:cs="Times New Roman"/>
      <w:color w:val="243F60"/>
      <w:sz w:val="20"/>
      <w:szCs w:val="20"/>
    </w:rPr>
  </w:style>
  <w:style w:type="paragraph" w:styleId="Cmsor6">
    <w:name w:val="heading 6"/>
    <w:basedOn w:val="Alaprtelmezett"/>
    <w:next w:val="Szvegtrzs"/>
    <w:link w:val="Cmsor6Char"/>
    <w:uiPriority w:val="99"/>
    <w:qFormat/>
    <w:rsid w:val="006F0AC7"/>
    <w:pPr>
      <w:keepNext/>
      <w:keepLines/>
      <w:numPr>
        <w:ilvl w:val="5"/>
        <w:numId w:val="1"/>
      </w:numPr>
      <w:spacing w:before="200" w:after="0"/>
      <w:outlineLvl w:val="5"/>
    </w:pPr>
    <w:rPr>
      <w:rFonts w:ascii="Cambria" w:hAnsi="Cambria" w:cs="Times New Roman"/>
      <w:b/>
      <w:bCs/>
      <w:i/>
      <w:iCs/>
      <w:color w:val="243F60"/>
      <w:sz w:val="18"/>
      <w:szCs w:val="18"/>
    </w:rPr>
  </w:style>
  <w:style w:type="paragraph" w:styleId="Cmsor7">
    <w:name w:val="heading 7"/>
    <w:basedOn w:val="Norml"/>
    <w:next w:val="Norml"/>
    <w:link w:val="Cmsor7Char"/>
    <w:uiPriority w:val="9"/>
    <w:unhideWhenUsed/>
    <w:qFormat/>
    <w:rsid w:val="008C2A75"/>
    <w:pPr>
      <w:keepNext/>
      <w:keepLines/>
      <w:spacing w:before="40" w:after="0" w:line="240" w:lineRule="auto"/>
      <w:outlineLvl w:val="6"/>
    </w:pPr>
    <w:rPr>
      <w:rFonts w:ascii="Calibri Light" w:eastAsia="Times New Roman" w:hAnsi="Calibri Light" w:cs="Times New Roman"/>
      <w:i/>
      <w:iCs/>
      <w:color w:val="1F4D78"/>
      <w:sz w:val="24"/>
      <w:szCs w:val="24"/>
    </w:rPr>
  </w:style>
  <w:style w:type="paragraph" w:styleId="Cmsor8">
    <w:name w:val="heading 8"/>
    <w:basedOn w:val="Alaprtelmezett"/>
    <w:next w:val="Szvegtrzs"/>
    <w:link w:val="Cmsor8Char"/>
    <w:uiPriority w:val="99"/>
    <w:qFormat/>
    <w:rsid w:val="006F0AC7"/>
    <w:pPr>
      <w:numPr>
        <w:ilvl w:val="7"/>
        <w:numId w:val="1"/>
      </w:numPr>
      <w:spacing w:before="240" w:after="60"/>
      <w:outlineLvl w:val="7"/>
    </w:pPr>
    <w:rPr>
      <w:rFonts w:cs="Times New Roman"/>
      <w:b/>
      <w:bCs/>
      <w:i/>
      <w:iCs/>
    </w:rPr>
  </w:style>
  <w:style w:type="paragraph" w:styleId="Cmsor9">
    <w:name w:val="heading 9"/>
    <w:basedOn w:val="Norml"/>
    <w:next w:val="Norml"/>
    <w:link w:val="Cmsor9Char"/>
    <w:uiPriority w:val="9"/>
    <w:qFormat/>
    <w:rsid w:val="006F0AC7"/>
    <w:pPr>
      <w:keepNext/>
      <w:numPr>
        <w:ilvl w:val="8"/>
        <w:numId w:val="3"/>
      </w:numPr>
      <w:suppressAutoHyphens/>
      <w:spacing w:after="0" w:line="240" w:lineRule="auto"/>
      <w:jc w:val="center"/>
      <w:outlineLvl w:val="8"/>
    </w:pPr>
    <w:rPr>
      <w:rFonts w:ascii="Cambria" w:hAnsi="Cambria" w:cs="Times New Roman"/>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uiPriority w:val="99"/>
    <w:qFormat/>
    <w:rsid w:val="006F0AC7"/>
    <w:pPr>
      <w:tabs>
        <w:tab w:val="left" w:pos="708"/>
      </w:tabs>
      <w:suppressAutoHyphens/>
      <w:spacing w:after="200" w:line="276" w:lineRule="auto"/>
    </w:pPr>
    <w:rPr>
      <w:rFonts w:ascii="Arial" w:eastAsia="MS ??" w:hAnsi="Arial" w:cs="Arial"/>
      <w:color w:val="000000"/>
      <w:sz w:val="24"/>
      <w:szCs w:val="24"/>
    </w:rPr>
  </w:style>
  <w:style w:type="paragraph" w:styleId="Szvegtrzs">
    <w:name w:val="Body Text"/>
    <w:aliases w:val="Char3 Char Char"/>
    <w:basedOn w:val="Alaprtelmezett"/>
    <w:link w:val="SzvegtrzsChar"/>
    <w:uiPriority w:val="99"/>
    <w:rsid w:val="006F0AC7"/>
    <w:pPr>
      <w:widowControl w:val="0"/>
      <w:tabs>
        <w:tab w:val="left" w:pos="1134"/>
        <w:tab w:val="left" w:pos="3119"/>
      </w:tabs>
      <w:spacing w:after="0" w:line="100" w:lineRule="atLeast"/>
      <w:jc w:val="center"/>
    </w:pPr>
    <w:rPr>
      <w:rFonts w:cs="Times New Roman"/>
      <w:b/>
      <w:bCs/>
      <w:sz w:val="48"/>
      <w:szCs w:val="48"/>
    </w:rPr>
  </w:style>
  <w:style w:type="character" w:customStyle="1" w:styleId="SzvegtrzsChar">
    <w:name w:val="Szövegtörzs Char"/>
    <w:aliases w:val="Char3 Char Char Char1"/>
    <w:link w:val="Szvegtrzs"/>
    <w:uiPriority w:val="99"/>
    <w:rsid w:val="006F0AC7"/>
    <w:rPr>
      <w:rFonts w:ascii="Arial" w:eastAsia="MS ??" w:hAnsi="Arial" w:cs="Arial"/>
      <w:b/>
      <w:bCs/>
      <w:color w:val="000000"/>
      <w:sz w:val="48"/>
      <w:szCs w:val="48"/>
      <w:lang w:eastAsia="hu-HU"/>
    </w:rPr>
  </w:style>
  <w:style w:type="character" w:customStyle="1" w:styleId="Cmsor1Char">
    <w:name w:val="Címsor 1 Char"/>
    <w:aliases w:val="Capitol Char,Capitol Char Char Char"/>
    <w:link w:val="Cmsor1"/>
    <w:uiPriority w:val="99"/>
    <w:rsid w:val="006F0AC7"/>
    <w:rPr>
      <w:rFonts w:ascii="Cambria" w:eastAsia="MS ??" w:hAnsi="Cambria" w:cs="Cambria"/>
      <w:b/>
      <w:bCs/>
      <w:color w:val="000000"/>
      <w:sz w:val="32"/>
      <w:szCs w:val="32"/>
    </w:rPr>
  </w:style>
  <w:style w:type="character" w:customStyle="1" w:styleId="Cmsor2Char">
    <w:name w:val="Címsor 2 Char"/>
    <w:link w:val="Cmsor2"/>
    <w:uiPriority w:val="99"/>
    <w:rsid w:val="006F0AC7"/>
    <w:rPr>
      <w:rFonts w:ascii="Cambria" w:eastAsia="MS ??" w:hAnsi="Cambria" w:cs="Cambria"/>
      <w:b/>
      <w:bCs/>
      <w:i/>
      <w:iCs/>
      <w:color w:val="000000"/>
      <w:sz w:val="28"/>
      <w:szCs w:val="28"/>
    </w:rPr>
  </w:style>
  <w:style w:type="character" w:customStyle="1" w:styleId="Cmsor3Char">
    <w:name w:val="Címsor 3 Char"/>
    <w:aliases w:val="H3 Char,pa Char"/>
    <w:link w:val="Cmsor3"/>
    <w:uiPriority w:val="99"/>
    <w:rsid w:val="006F0AC7"/>
    <w:rPr>
      <w:rFonts w:ascii="Cambria" w:eastAsia="MS ??" w:hAnsi="Cambria" w:cs="Cambria"/>
      <w:b/>
      <w:bCs/>
      <w:color w:val="000000"/>
      <w:sz w:val="26"/>
      <w:szCs w:val="26"/>
    </w:rPr>
  </w:style>
  <w:style w:type="character" w:customStyle="1" w:styleId="Cmsor5Char">
    <w:name w:val="Címsor 5 Char"/>
    <w:link w:val="Cmsor5"/>
    <w:uiPriority w:val="9"/>
    <w:rsid w:val="006F0AC7"/>
    <w:rPr>
      <w:rFonts w:ascii="Cambria" w:eastAsia="MS ????" w:hAnsi="Cambria" w:cs="Cambria"/>
      <w:color w:val="243F60"/>
      <w:lang w:eastAsia="hu-HU"/>
    </w:rPr>
  </w:style>
  <w:style w:type="character" w:customStyle="1" w:styleId="Cmsor6Char">
    <w:name w:val="Címsor 6 Char"/>
    <w:link w:val="Cmsor6"/>
    <w:uiPriority w:val="99"/>
    <w:rsid w:val="006F0AC7"/>
    <w:rPr>
      <w:rFonts w:ascii="Cambria" w:eastAsia="MS ??" w:hAnsi="Cambria" w:cs="Cambria"/>
      <w:b/>
      <w:bCs/>
      <w:i/>
      <w:iCs/>
      <w:color w:val="243F60"/>
      <w:sz w:val="18"/>
      <w:szCs w:val="18"/>
    </w:rPr>
  </w:style>
  <w:style w:type="character" w:customStyle="1" w:styleId="Cmsor8Char">
    <w:name w:val="Címsor 8 Char"/>
    <w:link w:val="Cmsor8"/>
    <w:uiPriority w:val="99"/>
    <w:rsid w:val="006F0AC7"/>
    <w:rPr>
      <w:rFonts w:ascii="Arial" w:eastAsia="MS ??" w:hAnsi="Arial" w:cs="Arial"/>
      <w:b/>
      <w:bCs/>
      <w:i/>
      <w:iCs/>
      <w:color w:val="000000"/>
      <w:sz w:val="24"/>
      <w:szCs w:val="24"/>
    </w:rPr>
  </w:style>
  <w:style w:type="character" w:customStyle="1" w:styleId="Cmsor9Char">
    <w:name w:val="Címsor 9 Char"/>
    <w:link w:val="Cmsor9"/>
    <w:uiPriority w:val="9"/>
    <w:rsid w:val="006F0AC7"/>
    <w:rPr>
      <w:rFonts w:ascii="Cambria" w:eastAsia="MS ??" w:hAnsi="Cambria" w:cs="Cambria"/>
    </w:rPr>
  </w:style>
  <w:style w:type="character" w:customStyle="1" w:styleId="Internet-hivatkozs">
    <w:name w:val="Internet-hivatkozás"/>
    <w:uiPriority w:val="99"/>
    <w:rsid w:val="006F0AC7"/>
    <w:rPr>
      <w:color w:val="0000FF"/>
      <w:u w:val="single"/>
      <w:lang w:val="hu-HU" w:eastAsia="hu-HU"/>
    </w:rPr>
  </w:style>
  <w:style w:type="character" w:customStyle="1" w:styleId="HeaderChar">
    <w:name w:val="Header Char"/>
    <w:uiPriority w:val="99"/>
    <w:rsid w:val="006F0AC7"/>
    <w:rPr>
      <w:rFonts w:ascii="Calibri" w:hAnsi="Calibri" w:cs="Calibri"/>
      <w:sz w:val="22"/>
      <w:szCs w:val="22"/>
    </w:rPr>
  </w:style>
  <w:style w:type="character" w:customStyle="1" w:styleId="FooterChar">
    <w:name w:val="Footer Char"/>
    <w:uiPriority w:val="99"/>
    <w:rsid w:val="006F0AC7"/>
    <w:rPr>
      <w:rFonts w:ascii="Calibri" w:hAnsi="Calibri" w:cs="Calibri"/>
      <w:sz w:val="22"/>
      <w:szCs w:val="22"/>
    </w:rPr>
  </w:style>
  <w:style w:type="character" w:customStyle="1" w:styleId="apple-converted-space">
    <w:name w:val="apple-converted-space"/>
    <w:basedOn w:val="Bekezdsalapbettpusa"/>
    <w:rsid w:val="006F0AC7"/>
  </w:style>
  <w:style w:type="character" w:customStyle="1" w:styleId="Tblzategyszer41">
    <w:name w:val="Táblázat (egyszerű) 41"/>
    <w:uiPriority w:val="99"/>
    <w:qFormat/>
    <w:rsid w:val="006F0AC7"/>
    <w:rPr>
      <w:b/>
      <w:bCs/>
    </w:rPr>
  </w:style>
  <w:style w:type="character" w:customStyle="1" w:styleId="skypepnhcontainer">
    <w:name w:val="skype_pnh_container"/>
    <w:basedOn w:val="Bekezdsalapbettpusa"/>
    <w:uiPriority w:val="99"/>
    <w:rsid w:val="006F0AC7"/>
  </w:style>
  <w:style w:type="character" w:customStyle="1" w:styleId="skypepnhleftspan">
    <w:name w:val="skype_pnh_left_span"/>
    <w:basedOn w:val="Bekezdsalapbettpusa"/>
    <w:rsid w:val="006F0AC7"/>
  </w:style>
  <w:style w:type="character" w:customStyle="1" w:styleId="skypepnhdropartspan">
    <w:name w:val="skype_pnh_dropart_span"/>
    <w:basedOn w:val="Bekezdsalapbettpusa"/>
    <w:rsid w:val="006F0AC7"/>
  </w:style>
  <w:style w:type="character" w:customStyle="1" w:styleId="skypepnhdropartflagspan">
    <w:name w:val="skype_pnh_dropart_flag_span"/>
    <w:basedOn w:val="Bekezdsalapbettpusa"/>
    <w:uiPriority w:val="99"/>
    <w:rsid w:val="006F0AC7"/>
  </w:style>
  <w:style w:type="character" w:customStyle="1" w:styleId="skypepnhtextspan">
    <w:name w:val="skype_pnh_text_span"/>
    <w:basedOn w:val="Bekezdsalapbettpusa"/>
    <w:uiPriority w:val="99"/>
    <w:rsid w:val="006F0AC7"/>
  </w:style>
  <w:style w:type="character" w:customStyle="1" w:styleId="skypepnhrightspan">
    <w:name w:val="skype_pnh_right_span"/>
    <w:basedOn w:val="Bekezdsalapbettpusa"/>
    <w:uiPriority w:val="99"/>
    <w:rsid w:val="006F0AC7"/>
  </w:style>
  <w:style w:type="character" w:customStyle="1" w:styleId="kiemelt">
    <w:name w:val="kiemelt"/>
    <w:basedOn w:val="Bekezdsalapbettpusa"/>
    <w:uiPriority w:val="99"/>
    <w:rsid w:val="006F0AC7"/>
  </w:style>
  <w:style w:type="character" w:styleId="Oldalszm">
    <w:name w:val="page number"/>
    <w:basedOn w:val="Bekezdsalapbettpusa"/>
    <w:uiPriority w:val="99"/>
    <w:rsid w:val="006F0AC7"/>
  </w:style>
  <w:style w:type="character" w:customStyle="1" w:styleId="FootnoteTextChar">
    <w:name w:val="Footnote Text Char"/>
    <w:uiPriority w:val="99"/>
    <w:rsid w:val="006F0AC7"/>
    <w:rPr>
      <w:rFonts w:ascii="Arial" w:hAnsi="Arial" w:cs="Arial"/>
      <w:sz w:val="20"/>
      <w:szCs w:val="20"/>
      <w:lang w:eastAsia="ar-SA" w:bidi="ar-SA"/>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qFormat/>
    <w:rsid w:val="006F0AC7"/>
    <w:rPr>
      <w:vertAlign w:val="superscript"/>
    </w:rPr>
  </w:style>
  <w:style w:type="character" w:customStyle="1" w:styleId="BodyTextChar">
    <w:name w:val="Body Text Char"/>
    <w:uiPriority w:val="99"/>
    <w:rsid w:val="006F0AC7"/>
    <w:rPr>
      <w:rFonts w:ascii="Arial" w:hAnsi="Arial" w:cs="Arial"/>
      <w:b/>
      <w:bCs/>
      <w:sz w:val="20"/>
      <w:szCs w:val="20"/>
      <w:lang w:eastAsia="hu-HU"/>
    </w:rPr>
  </w:style>
  <w:style w:type="character" w:styleId="Jegyzethivatkozs">
    <w:name w:val="annotation reference"/>
    <w:uiPriority w:val="99"/>
    <w:rsid w:val="006F0AC7"/>
    <w:rPr>
      <w:sz w:val="16"/>
      <w:szCs w:val="16"/>
    </w:rPr>
  </w:style>
  <w:style w:type="character" w:customStyle="1" w:styleId="CommentTextChar">
    <w:name w:val="Comment Text Char"/>
    <w:uiPriority w:val="99"/>
    <w:rsid w:val="006F0AC7"/>
    <w:rPr>
      <w:rFonts w:ascii="Calibri" w:hAnsi="Calibri" w:cs="Calibri"/>
      <w:sz w:val="20"/>
      <w:szCs w:val="20"/>
    </w:rPr>
  </w:style>
  <w:style w:type="character" w:customStyle="1" w:styleId="CommentSubjectChar">
    <w:name w:val="Comment Subject Char"/>
    <w:uiPriority w:val="99"/>
    <w:rsid w:val="006F0AC7"/>
    <w:rPr>
      <w:rFonts w:ascii="Calibri" w:hAnsi="Calibri" w:cs="Calibri"/>
      <w:b/>
      <w:bCs/>
      <w:sz w:val="20"/>
      <w:szCs w:val="20"/>
    </w:rPr>
  </w:style>
  <w:style w:type="character" w:customStyle="1" w:styleId="CommentSubjectChar1">
    <w:name w:val="Comment Subject Char1"/>
    <w:uiPriority w:val="99"/>
    <w:rsid w:val="006F0AC7"/>
    <w:rPr>
      <w:rFonts w:ascii="Calibri" w:hAnsi="Calibri" w:cs="Calibri"/>
      <w:b/>
      <w:bCs/>
      <w:sz w:val="20"/>
      <w:szCs w:val="20"/>
      <w:lang w:eastAsia="en-US"/>
    </w:rPr>
  </w:style>
  <w:style w:type="character" w:customStyle="1" w:styleId="BalloonTextChar">
    <w:name w:val="Balloon Text Char"/>
    <w:uiPriority w:val="99"/>
    <w:rsid w:val="006F0AC7"/>
    <w:rPr>
      <w:rFonts w:eastAsia="Times New Roman"/>
      <w:sz w:val="16"/>
      <w:szCs w:val="16"/>
    </w:rPr>
  </w:style>
  <w:style w:type="character" w:customStyle="1" w:styleId="WW8Num5z0">
    <w:name w:val="WW8Num5z0"/>
    <w:uiPriority w:val="99"/>
    <w:rsid w:val="006F0AC7"/>
    <w:rPr>
      <w:rFonts w:ascii="Symbol" w:hAnsi="Symbol" w:cs="Symbol"/>
    </w:rPr>
  </w:style>
  <w:style w:type="character" w:customStyle="1" w:styleId="TitleChar">
    <w:name w:val="Title Char"/>
    <w:uiPriority w:val="99"/>
    <w:rsid w:val="006F0AC7"/>
    <w:rPr>
      <w:rFonts w:ascii="Times New Roman" w:hAnsi="Times New Roman" w:cs="Times New Roman"/>
      <w:b/>
      <w:bCs/>
      <w:sz w:val="24"/>
      <w:szCs w:val="24"/>
      <w:lang w:val="en-AU" w:eastAsia="hu-HU"/>
    </w:rPr>
  </w:style>
  <w:style w:type="character" w:customStyle="1" w:styleId="apple-style-span">
    <w:name w:val="apple-style-span"/>
    <w:basedOn w:val="Bekezdsalapbettpusa"/>
    <w:rsid w:val="006F0AC7"/>
  </w:style>
  <w:style w:type="character" w:customStyle="1" w:styleId="BodyTextIndentChar">
    <w:name w:val="Body Text Indent Char"/>
    <w:uiPriority w:val="99"/>
    <w:rsid w:val="006F0AC7"/>
    <w:rPr>
      <w:rFonts w:ascii="Calibri" w:hAnsi="Calibri" w:cs="Calibri"/>
      <w:sz w:val="22"/>
      <w:szCs w:val="22"/>
    </w:rPr>
  </w:style>
  <w:style w:type="character" w:customStyle="1" w:styleId="BodyText3Char">
    <w:name w:val="Body Text 3 Char"/>
    <w:uiPriority w:val="99"/>
    <w:rsid w:val="006F0AC7"/>
    <w:rPr>
      <w:rFonts w:ascii="Calibri" w:hAnsi="Calibri" w:cs="Calibri"/>
      <w:sz w:val="16"/>
      <w:szCs w:val="16"/>
    </w:rPr>
  </w:style>
  <w:style w:type="character" w:customStyle="1" w:styleId="ListLabel1">
    <w:name w:val="ListLabel 1"/>
    <w:uiPriority w:val="99"/>
    <w:rsid w:val="006F0AC7"/>
    <w:rPr>
      <w:b/>
      <w:bCs/>
    </w:rPr>
  </w:style>
  <w:style w:type="character" w:customStyle="1" w:styleId="ListLabel2">
    <w:name w:val="ListLabel 2"/>
    <w:uiPriority w:val="99"/>
    <w:rsid w:val="006F0AC7"/>
    <w:rPr>
      <w:b/>
      <w:bCs/>
      <w:sz w:val="22"/>
      <w:szCs w:val="22"/>
    </w:rPr>
  </w:style>
  <w:style w:type="character" w:customStyle="1" w:styleId="ListLabel3">
    <w:name w:val="ListLabel 3"/>
    <w:rsid w:val="006F0AC7"/>
  </w:style>
  <w:style w:type="character" w:customStyle="1" w:styleId="ListLabel4">
    <w:name w:val="ListLabel 4"/>
    <w:uiPriority w:val="99"/>
    <w:rsid w:val="006F0AC7"/>
    <w:rPr>
      <w:rFonts w:eastAsia="Times New Roman"/>
    </w:rPr>
  </w:style>
  <w:style w:type="character" w:customStyle="1" w:styleId="ListLabel5">
    <w:name w:val="ListLabel 5"/>
    <w:uiPriority w:val="99"/>
    <w:rsid w:val="006F0AC7"/>
    <w:rPr>
      <w:b/>
      <w:bCs/>
    </w:rPr>
  </w:style>
  <w:style w:type="character" w:customStyle="1" w:styleId="ListLabel6">
    <w:name w:val="ListLabel 6"/>
    <w:uiPriority w:val="99"/>
    <w:rsid w:val="006F0AC7"/>
    <w:rPr>
      <w:rFonts w:eastAsia="Times New Roman"/>
      <w:b/>
      <w:bCs/>
    </w:rPr>
  </w:style>
  <w:style w:type="character" w:customStyle="1" w:styleId="ListLabel7">
    <w:name w:val="ListLabel 7"/>
    <w:rsid w:val="006F0AC7"/>
  </w:style>
  <w:style w:type="character" w:customStyle="1" w:styleId="ListLabel8">
    <w:name w:val="ListLabel 8"/>
    <w:uiPriority w:val="99"/>
    <w:rsid w:val="006F0AC7"/>
    <w:rPr>
      <w:rFonts w:eastAsia="Times New Roman"/>
    </w:rPr>
  </w:style>
  <w:style w:type="character" w:customStyle="1" w:styleId="ListLabel9">
    <w:name w:val="ListLabel 9"/>
    <w:uiPriority w:val="99"/>
    <w:rsid w:val="006F0AC7"/>
    <w:rPr>
      <w:rFonts w:eastAsia="Times New Roman"/>
      <w:color w:val="00000A"/>
    </w:rPr>
  </w:style>
  <w:style w:type="character" w:customStyle="1" w:styleId="ListLabel10">
    <w:name w:val="ListLabel 10"/>
    <w:uiPriority w:val="99"/>
    <w:rsid w:val="006F0AC7"/>
    <w:rPr>
      <w:sz w:val="22"/>
      <w:szCs w:val="22"/>
    </w:rPr>
  </w:style>
  <w:style w:type="character" w:customStyle="1" w:styleId="ListLabel11">
    <w:name w:val="ListLabel 11"/>
    <w:uiPriority w:val="99"/>
    <w:rsid w:val="006F0AC7"/>
  </w:style>
  <w:style w:type="character" w:customStyle="1" w:styleId="ListLabel12">
    <w:name w:val="ListLabel 12"/>
    <w:uiPriority w:val="99"/>
    <w:rsid w:val="006F0AC7"/>
  </w:style>
  <w:style w:type="character" w:customStyle="1" w:styleId="Lbjegyzet-horgony">
    <w:name w:val="Lábjegyzet-horgony"/>
    <w:uiPriority w:val="99"/>
    <w:rsid w:val="006F0AC7"/>
    <w:rPr>
      <w:vertAlign w:val="superscript"/>
    </w:rPr>
  </w:style>
  <w:style w:type="character" w:customStyle="1" w:styleId="Vgjegyzet-horgony">
    <w:name w:val="Végjegyzet-horgony"/>
    <w:uiPriority w:val="99"/>
    <w:rsid w:val="006F0AC7"/>
    <w:rPr>
      <w:vertAlign w:val="superscript"/>
    </w:rPr>
  </w:style>
  <w:style w:type="character" w:customStyle="1" w:styleId="ListLabel13">
    <w:name w:val="ListLabel 13"/>
    <w:uiPriority w:val="99"/>
    <w:rsid w:val="006F0AC7"/>
    <w:rPr>
      <w:b/>
      <w:bCs/>
    </w:rPr>
  </w:style>
  <w:style w:type="character" w:customStyle="1" w:styleId="ListLabel14">
    <w:name w:val="ListLabel 14"/>
    <w:uiPriority w:val="99"/>
    <w:rsid w:val="006F0AC7"/>
    <w:rPr>
      <w:b/>
      <w:bCs/>
      <w:sz w:val="22"/>
      <w:szCs w:val="22"/>
    </w:rPr>
  </w:style>
  <w:style w:type="character" w:customStyle="1" w:styleId="ListLabel15">
    <w:name w:val="ListLabel 15"/>
    <w:uiPriority w:val="99"/>
    <w:rsid w:val="006F0AC7"/>
  </w:style>
  <w:style w:type="character" w:customStyle="1" w:styleId="ListLabel16">
    <w:name w:val="ListLabel 16"/>
    <w:uiPriority w:val="99"/>
    <w:rsid w:val="006F0AC7"/>
  </w:style>
  <w:style w:type="character" w:customStyle="1" w:styleId="ListLabel17">
    <w:name w:val="ListLabel 17"/>
    <w:uiPriority w:val="99"/>
    <w:rsid w:val="006F0AC7"/>
  </w:style>
  <w:style w:type="character" w:customStyle="1" w:styleId="ListLabel18">
    <w:name w:val="ListLabel 18"/>
    <w:uiPriority w:val="99"/>
    <w:rsid w:val="006F0AC7"/>
  </w:style>
  <w:style w:type="character" w:customStyle="1" w:styleId="ListLabel19">
    <w:name w:val="ListLabel 19"/>
    <w:uiPriority w:val="99"/>
    <w:rsid w:val="006F0AC7"/>
    <w:rPr>
      <w:b/>
      <w:bCs/>
    </w:rPr>
  </w:style>
  <w:style w:type="character" w:customStyle="1" w:styleId="ListLabel20">
    <w:name w:val="ListLabel 20"/>
    <w:uiPriority w:val="99"/>
    <w:rsid w:val="006F0AC7"/>
  </w:style>
  <w:style w:type="character" w:customStyle="1" w:styleId="ListLabel21">
    <w:name w:val="ListLabel 21"/>
    <w:uiPriority w:val="99"/>
    <w:rsid w:val="006F0AC7"/>
  </w:style>
  <w:style w:type="character" w:customStyle="1" w:styleId="ListLabel22">
    <w:name w:val="ListLabel 22"/>
    <w:uiPriority w:val="99"/>
    <w:rsid w:val="006F0AC7"/>
  </w:style>
  <w:style w:type="character" w:customStyle="1" w:styleId="ListLabel23">
    <w:name w:val="ListLabel 23"/>
    <w:uiPriority w:val="99"/>
    <w:rsid w:val="006F0AC7"/>
    <w:rPr>
      <w:color w:val="00000A"/>
    </w:rPr>
  </w:style>
  <w:style w:type="character" w:customStyle="1" w:styleId="ListLabel24">
    <w:name w:val="ListLabel 24"/>
    <w:uiPriority w:val="99"/>
    <w:rsid w:val="006F0AC7"/>
    <w:rPr>
      <w:sz w:val="22"/>
      <w:szCs w:val="22"/>
    </w:rPr>
  </w:style>
  <w:style w:type="character" w:customStyle="1" w:styleId="ListLabel25">
    <w:name w:val="ListLabel 25"/>
    <w:uiPriority w:val="99"/>
    <w:rsid w:val="006F0AC7"/>
  </w:style>
  <w:style w:type="character" w:customStyle="1" w:styleId="ListLabel26">
    <w:name w:val="ListLabel 26"/>
    <w:uiPriority w:val="99"/>
    <w:rsid w:val="006F0AC7"/>
  </w:style>
  <w:style w:type="character" w:customStyle="1" w:styleId="ListLabel27">
    <w:name w:val="ListLabel 27"/>
    <w:uiPriority w:val="99"/>
    <w:rsid w:val="006F0AC7"/>
  </w:style>
  <w:style w:type="character" w:customStyle="1" w:styleId="Lbjegyzet-karakterek">
    <w:name w:val="Lábjegyzet-karakterek"/>
    <w:rsid w:val="006F0AC7"/>
  </w:style>
  <w:style w:type="character" w:customStyle="1" w:styleId="Vgjegyzet-karakterek">
    <w:name w:val="Végjegyzet-karakterek"/>
    <w:uiPriority w:val="99"/>
    <w:rsid w:val="006F0AC7"/>
  </w:style>
  <w:style w:type="character" w:styleId="HTML-vltoz">
    <w:name w:val="HTML Variable"/>
    <w:uiPriority w:val="99"/>
    <w:rsid w:val="006F0AC7"/>
    <w:rPr>
      <w:i/>
      <w:iCs/>
    </w:rPr>
  </w:style>
  <w:style w:type="paragraph" w:customStyle="1" w:styleId="Cmsor">
    <w:name w:val="Címsor"/>
    <w:basedOn w:val="Alaprtelmezett"/>
    <w:next w:val="Szvegtrzs"/>
    <w:uiPriority w:val="99"/>
    <w:rsid w:val="006F0AC7"/>
    <w:pPr>
      <w:keepNext/>
      <w:spacing w:before="240" w:after="120"/>
    </w:pPr>
    <w:rPr>
      <w:rFonts w:eastAsia="Microsoft YaHei"/>
      <w:sz w:val="28"/>
      <w:szCs w:val="28"/>
    </w:rPr>
  </w:style>
  <w:style w:type="paragraph" w:styleId="Lista">
    <w:name w:val="List"/>
    <w:basedOn w:val="Szvegtrzs"/>
    <w:uiPriority w:val="99"/>
    <w:rsid w:val="006F0AC7"/>
  </w:style>
  <w:style w:type="paragraph" w:customStyle="1" w:styleId="Felirat">
    <w:name w:val="Felirat"/>
    <w:basedOn w:val="Alaprtelmezett"/>
    <w:uiPriority w:val="99"/>
    <w:rsid w:val="006F0AC7"/>
    <w:pPr>
      <w:suppressLineNumbers/>
      <w:spacing w:before="120" w:after="120"/>
    </w:pPr>
    <w:rPr>
      <w:i/>
      <w:iCs/>
    </w:rPr>
  </w:style>
  <w:style w:type="paragraph" w:customStyle="1" w:styleId="Trgymutat">
    <w:name w:val="Tárgymutató"/>
    <w:basedOn w:val="Alaprtelmezett"/>
    <w:uiPriority w:val="99"/>
    <w:rsid w:val="006F0AC7"/>
    <w:pPr>
      <w:suppressLineNumbers/>
    </w:pPr>
  </w:style>
  <w:style w:type="paragraph" w:customStyle="1" w:styleId="Szneslista1jellszn1">
    <w:name w:val="Színes lista – 1. jelölőszín1"/>
    <w:aliases w:val="Welt L,lista_2,Színes lista – 1. jelölőszín11,Parágrafo da Lista1,List Paragraph2,List Paragraph21"/>
    <w:basedOn w:val="Alaprtelmezett"/>
    <w:link w:val="Szneslista1jellsznChar"/>
    <w:uiPriority w:val="34"/>
    <w:qFormat/>
    <w:rsid w:val="006F0AC7"/>
    <w:pPr>
      <w:spacing w:before="120" w:after="120" w:line="100" w:lineRule="atLeast"/>
      <w:ind w:left="720"/>
      <w:jc w:val="both"/>
    </w:pPr>
    <w:rPr>
      <w:rFonts w:ascii="Verdana" w:hAnsi="Verdana" w:cs="Times New Roman"/>
    </w:rPr>
  </w:style>
  <w:style w:type="character" w:customStyle="1" w:styleId="Szneslista1jellsznChar">
    <w:name w:val="Színes lista – 1. jelölőszín Char"/>
    <w:aliases w:val="Welt L Char,lista_2 Char,Színes lista – 1. jelölőszín1 Char,Listaszerű bekezdés Char,bekezdés1 Char,List Paragraph à moi Char,Dot pt Char,No Spacing1 Char,List Paragraph Char Char Char Char,Indicator Text Char,列出段落 Char"/>
    <w:link w:val="Szneslista1jellszn1"/>
    <w:uiPriority w:val="34"/>
    <w:qFormat/>
    <w:locked/>
    <w:rsid w:val="006F0AC7"/>
    <w:rPr>
      <w:rFonts w:ascii="Verdana" w:eastAsia="MS ??" w:hAnsi="Verdana" w:cs="Verdana"/>
      <w:color w:val="000000"/>
      <w:sz w:val="24"/>
      <w:szCs w:val="24"/>
      <w:lang w:eastAsia="hu-HU"/>
    </w:rPr>
  </w:style>
  <w:style w:type="paragraph" w:customStyle="1" w:styleId="standard">
    <w:name w:val="standard"/>
    <w:basedOn w:val="Alaprtelmezett"/>
    <w:link w:val="standardChar"/>
    <w:qFormat/>
    <w:rsid w:val="006F0AC7"/>
    <w:pPr>
      <w:spacing w:before="28" w:after="28" w:line="100" w:lineRule="atLeast"/>
    </w:pPr>
    <w:rPr>
      <w:rFonts w:ascii="Times New Roman" w:hAnsi="Times New Roman" w:cs="Times New Roman"/>
    </w:rPr>
  </w:style>
  <w:style w:type="character" w:customStyle="1" w:styleId="standardChar">
    <w:name w:val="standard Char"/>
    <w:link w:val="standard"/>
    <w:locked/>
    <w:rsid w:val="006F0AC7"/>
    <w:rPr>
      <w:rFonts w:ascii="Times New Roman" w:eastAsia="MS ??" w:hAnsi="Times New Roman" w:cs="Times New Roman"/>
      <w:color w:val="000000"/>
      <w:sz w:val="24"/>
      <w:szCs w:val="24"/>
      <w:lang w:eastAsia="hu-HU"/>
    </w:rPr>
  </w:style>
  <w:style w:type="paragraph" w:styleId="lfej">
    <w:name w:val="header"/>
    <w:aliases w:val="Header1,ƒl?fej,*Header,hd,he Char,Fejléc"/>
    <w:basedOn w:val="Alaprtelmezett"/>
    <w:link w:val="lfejChar"/>
    <w:uiPriority w:val="99"/>
    <w:qFormat/>
    <w:rsid w:val="006F0AC7"/>
    <w:pPr>
      <w:suppressLineNumbers/>
      <w:tabs>
        <w:tab w:val="center" w:pos="4513"/>
        <w:tab w:val="right" w:pos="9026"/>
      </w:tabs>
    </w:pPr>
    <w:rPr>
      <w:rFonts w:cs="Times New Roman"/>
    </w:rPr>
  </w:style>
  <w:style w:type="character" w:customStyle="1" w:styleId="lfejChar">
    <w:name w:val="Élőfej Char"/>
    <w:aliases w:val="Header1 Char,ƒl?fej Char,*Header Char,hd Char,he Char Char,Fejléc Char"/>
    <w:link w:val="lfej"/>
    <w:uiPriority w:val="99"/>
    <w:rsid w:val="006F0AC7"/>
    <w:rPr>
      <w:rFonts w:ascii="Arial" w:eastAsia="MS ??" w:hAnsi="Arial" w:cs="Arial"/>
      <w:color w:val="000000"/>
      <w:sz w:val="24"/>
      <w:szCs w:val="24"/>
      <w:lang w:eastAsia="hu-HU"/>
    </w:rPr>
  </w:style>
  <w:style w:type="paragraph" w:styleId="llb">
    <w:name w:val="footer"/>
    <w:aliases w:val="Footer1"/>
    <w:basedOn w:val="Alaprtelmezett"/>
    <w:link w:val="llbChar"/>
    <w:uiPriority w:val="99"/>
    <w:rsid w:val="006F0AC7"/>
    <w:pPr>
      <w:suppressLineNumbers/>
      <w:tabs>
        <w:tab w:val="center" w:pos="4513"/>
        <w:tab w:val="right" w:pos="9026"/>
      </w:tabs>
    </w:pPr>
    <w:rPr>
      <w:rFonts w:cs="Times New Roman"/>
    </w:rPr>
  </w:style>
  <w:style w:type="character" w:customStyle="1" w:styleId="llbChar">
    <w:name w:val="Élőláb Char"/>
    <w:aliases w:val="Footer1 Char"/>
    <w:link w:val="llb"/>
    <w:uiPriority w:val="99"/>
    <w:rsid w:val="006F0AC7"/>
    <w:rPr>
      <w:rFonts w:ascii="Arial" w:eastAsia="MS ??" w:hAnsi="Arial" w:cs="Arial"/>
      <w:color w:val="000000"/>
      <w:sz w:val="24"/>
      <w:szCs w:val="24"/>
      <w:lang w:eastAsia="hu-HU"/>
    </w:rPr>
  </w:style>
  <w:style w:type="paragraph" w:styleId="NormlWeb">
    <w:name w:val="Normal (Web)"/>
    <w:aliases w:val="Char Char Char"/>
    <w:basedOn w:val="Alaprtelmezett"/>
    <w:link w:val="NormlWebChar"/>
    <w:uiPriority w:val="99"/>
    <w:qFormat/>
    <w:rsid w:val="006F0AC7"/>
    <w:pPr>
      <w:spacing w:before="28" w:after="28" w:line="100" w:lineRule="atLeast"/>
    </w:pPr>
    <w:rPr>
      <w:rFonts w:ascii="Times New Roman" w:hAnsi="Times New Roman" w:cs="Times New Roman"/>
    </w:rPr>
  </w:style>
  <w:style w:type="paragraph" w:customStyle="1" w:styleId="modszerszoveg">
    <w:name w:val="modszer_szoveg"/>
    <w:basedOn w:val="Alaprtelmezett"/>
    <w:uiPriority w:val="99"/>
    <w:rsid w:val="006F0AC7"/>
    <w:pPr>
      <w:spacing w:before="240" w:after="0" w:line="100" w:lineRule="atLeast"/>
      <w:ind w:left="720"/>
      <w:jc w:val="both"/>
    </w:pPr>
    <w:rPr>
      <w:rFonts w:ascii="Bookman Old Style" w:hAnsi="Bookman Old Style" w:cs="Bookman Old Style"/>
    </w:rPr>
  </w:style>
  <w:style w:type="paragraph" w:customStyle="1" w:styleId="Tartalomjegyzk-fejlc">
    <w:name w:val="Tartalomjegyzék-fejléc"/>
    <w:basedOn w:val="Cmsor1"/>
    <w:uiPriority w:val="99"/>
    <w:rsid w:val="006F0AC7"/>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uiPriority w:val="99"/>
    <w:rsid w:val="006F0AC7"/>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Char1 Char Char Char,Lábjegyzetszöveg Char Char,Lábjegyzetszöveg Char1,Footnote Text Char1"/>
    <w:basedOn w:val="Alaprtelmezett"/>
    <w:link w:val="LbjegyzetszvegChar"/>
    <w:uiPriority w:val="99"/>
    <w:qFormat/>
    <w:rsid w:val="006F0AC7"/>
    <w:pPr>
      <w:spacing w:after="0" w:line="100" w:lineRule="atLeast"/>
    </w:pPr>
    <w:rPr>
      <w:rFonts w:cs="Times New Roman"/>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Char1 Char Char Char Char,Footnote Text Char1 Char"/>
    <w:link w:val="Lbjegyzetszveg"/>
    <w:uiPriority w:val="99"/>
    <w:qFormat/>
    <w:rsid w:val="006F0AC7"/>
    <w:rPr>
      <w:rFonts w:ascii="Arial" w:eastAsia="MS ??" w:hAnsi="Arial" w:cs="Arial"/>
      <w:color w:val="000000"/>
      <w:sz w:val="20"/>
      <w:szCs w:val="20"/>
      <w:lang w:eastAsia="ar-SA"/>
    </w:rPr>
  </w:style>
  <w:style w:type="paragraph" w:customStyle="1" w:styleId="OkeanBehuzas">
    <w:name w:val="Okean_Behuzas"/>
    <w:basedOn w:val="Alaprtelmezett"/>
    <w:rsid w:val="006F0AC7"/>
    <w:pPr>
      <w:spacing w:after="60" w:line="360" w:lineRule="exact"/>
      <w:ind w:left="567"/>
      <w:jc w:val="both"/>
    </w:pPr>
    <w:rPr>
      <w:lang w:eastAsia="ar-SA"/>
    </w:rPr>
  </w:style>
  <w:style w:type="paragraph" w:customStyle="1" w:styleId="Listaszerbekezds1">
    <w:name w:val="Listaszerű bekezdés1"/>
    <w:basedOn w:val="Alaprtelmezett"/>
    <w:link w:val="ListParagraphChar"/>
    <w:qFormat/>
    <w:rsid w:val="006F0AC7"/>
    <w:pPr>
      <w:ind w:left="720"/>
    </w:pPr>
    <w:rPr>
      <w:rFonts w:cs="Times New Roman"/>
    </w:rPr>
  </w:style>
  <w:style w:type="paragraph" w:customStyle="1" w:styleId="CharCharCharChar">
    <w:name w:val="Char Char Char Char"/>
    <w:basedOn w:val="Alaprtelmezett"/>
    <w:uiPriority w:val="99"/>
    <w:rsid w:val="006F0AC7"/>
    <w:pPr>
      <w:spacing w:after="160" w:line="240" w:lineRule="exact"/>
    </w:pPr>
    <w:rPr>
      <w:rFonts w:ascii="Verdana" w:hAnsi="Verdana" w:cs="Verdana"/>
      <w:sz w:val="20"/>
      <w:szCs w:val="20"/>
      <w:lang w:val="en-US"/>
    </w:rPr>
  </w:style>
  <w:style w:type="paragraph" w:customStyle="1" w:styleId="Char">
    <w:name w:val="Char"/>
    <w:basedOn w:val="Alaprtelmezett"/>
    <w:uiPriority w:val="99"/>
    <w:rsid w:val="006F0AC7"/>
    <w:pPr>
      <w:widowControl w:val="0"/>
      <w:spacing w:after="160" w:line="240" w:lineRule="exact"/>
      <w:textAlignment w:val="baseline"/>
    </w:pPr>
    <w:rPr>
      <w:rFonts w:ascii="Verdana" w:hAnsi="Verdana" w:cs="Verdana"/>
      <w:sz w:val="20"/>
      <w:szCs w:val="20"/>
      <w:lang w:val="en-US"/>
    </w:rPr>
  </w:style>
  <w:style w:type="paragraph" w:styleId="Jegyzetszveg">
    <w:name w:val="annotation text"/>
    <w:aliases w:val="Char Char Char Char1,Char Char3,Char3, Char Char Char Char Char, Char Char Char Char1,Char Char Char Char Char,Comment Text Char1,Char Char Char Char3, Char10,Char2 Char2"/>
    <w:basedOn w:val="Alaprtelmezett"/>
    <w:link w:val="JegyzetszvegChar"/>
    <w:uiPriority w:val="99"/>
    <w:rsid w:val="006F0AC7"/>
    <w:rPr>
      <w:rFonts w:cs="Times New Roman"/>
      <w:sz w:val="20"/>
      <w:szCs w:val="20"/>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 Char10 Char,Char2 Char2 Char"/>
    <w:link w:val="Jegyzetszveg"/>
    <w:uiPriority w:val="99"/>
    <w:rsid w:val="006F0AC7"/>
    <w:rPr>
      <w:rFonts w:ascii="Arial" w:eastAsia="MS ??" w:hAnsi="Arial" w:cs="Arial"/>
      <w:color w:val="000000"/>
      <w:sz w:val="20"/>
      <w:szCs w:val="20"/>
      <w:lang w:eastAsia="hu-HU"/>
    </w:rPr>
  </w:style>
  <w:style w:type="character" w:customStyle="1" w:styleId="MegjegyzstrgyaChar">
    <w:name w:val="Megjegyzés tárgya Char"/>
    <w:link w:val="Megjegyzstrgya"/>
    <w:uiPriority w:val="99"/>
    <w:semiHidden/>
    <w:rsid w:val="006F0AC7"/>
    <w:rPr>
      <w:rFonts w:ascii="Arial" w:eastAsia="MS ??" w:hAnsi="Arial" w:cs="Arial"/>
      <w:b/>
      <w:bCs/>
      <w:color w:val="000000"/>
      <w:sz w:val="20"/>
      <w:szCs w:val="20"/>
      <w:lang w:eastAsia="hu-HU"/>
    </w:rPr>
  </w:style>
  <w:style w:type="paragraph" w:styleId="Megjegyzstrgya">
    <w:name w:val="annotation subject"/>
    <w:basedOn w:val="Jegyzetszveg"/>
    <w:link w:val="MegjegyzstrgyaChar"/>
    <w:uiPriority w:val="99"/>
    <w:semiHidden/>
    <w:rsid w:val="006F0AC7"/>
    <w:rPr>
      <w:b/>
      <w:bCs/>
    </w:rPr>
  </w:style>
  <w:style w:type="paragraph" w:styleId="Buborkszveg">
    <w:name w:val="Balloon Text"/>
    <w:basedOn w:val="Alaprtelmezett"/>
    <w:link w:val="BuborkszvegChar"/>
    <w:uiPriority w:val="99"/>
    <w:semiHidden/>
    <w:rsid w:val="006F0AC7"/>
    <w:rPr>
      <w:rFonts w:ascii="Tahoma" w:hAnsi="Tahoma" w:cs="Times New Roman"/>
      <w:sz w:val="16"/>
      <w:szCs w:val="16"/>
    </w:rPr>
  </w:style>
  <w:style w:type="character" w:customStyle="1" w:styleId="BuborkszvegChar">
    <w:name w:val="Buborékszöveg Char"/>
    <w:link w:val="Buborkszveg"/>
    <w:uiPriority w:val="99"/>
    <w:semiHidden/>
    <w:rsid w:val="006F0AC7"/>
    <w:rPr>
      <w:rFonts w:ascii="Tahoma" w:eastAsia="MS ??" w:hAnsi="Tahoma" w:cs="Tahoma"/>
      <w:color w:val="000000"/>
      <w:sz w:val="16"/>
      <w:szCs w:val="16"/>
      <w:lang w:eastAsia="hu-HU"/>
    </w:rPr>
  </w:style>
  <w:style w:type="paragraph" w:styleId="Cm">
    <w:name w:val="Title"/>
    <w:aliases w:val="Cím Char1,Cím Char Char,Cím Char2,Cím Char Char1,Cím Char Char1 Char"/>
    <w:basedOn w:val="Alaprtelmezett"/>
    <w:next w:val="Alcm"/>
    <w:link w:val="CmChar"/>
    <w:uiPriority w:val="10"/>
    <w:qFormat/>
    <w:rsid w:val="006F0AC7"/>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styleId="Alcm">
    <w:name w:val="Subtitle"/>
    <w:basedOn w:val="Cmsor"/>
    <w:next w:val="Szvegtrzs"/>
    <w:link w:val="AlcmChar"/>
    <w:uiPriority w:val="11"/>
    <w:qFormat/>
    <w:rsid w:val="006F0AC7"/>
    <w:pPr>
      <w:jc w:val="center"/>
    </w:pPr>
    <w:rPr>
      <w:rFonts w:cs="Times New Roman"/>
      <w:i/>
      <w:iCs/>
    </w:rPr>
  </w:style>
  <w:style w:type="character" w:customStyle="1" w:styleId="AlcmChar">
    <w:name w:val="Alcím Char"/>
    <w:link w:val="Alcm"/>
    <w:uiPriority w:val="11"/>
    <w:rsid w:val="006F0AC7"/>
    <w:rPr>
      <w:rFonts w:ascii="Arial" w:eastAsia="Microsoft YaHei" w:hAnsi="Arial" w:cs="Arial"/>
      <w:i/>
      <w:iCs/>
      <w:color w:val="000000"/>
      <w:sz w:val="28"/>
      <w:szCs w:val="28"/>
      <w:lang w:eastAsia="hu-HU"/>
    </w:rPr>
  </w:style>
  <w:style w:type="character" w:customStyle="1" w:styleId="CmChar">
    <w:name w:val="Cím Char"/>
    <w:aliases w:val="Cím Char1 Char,Cím Char Char Char,Cím Char2 Char,Cím Char Char1 Char1,Cím Char Char1 Char Char"/>
    <w:link w:val="Cm"/>
    <w:uiPriority w:val="10"/>
    <w:rsid w:val="006F0AC7"/>
    <w:rPr>
      <w:rFonts w:ascii="Times New Roman" w:eastAsia="MS ??" w:hAnsi="Times New Roman" w:cs="Times New Roman"/>
      <w:b/>
      <w:bCs/>
      <w:color w:val="000000"/>
      <w:sz w:val="24"/>
      <w:szCs w:val="24"/>
      <w:lang w:val="en-AU" w:eastAsia="hu-HU"/>
    </w:rPr>
  </w:style>
  <w:style w:type="paragraph" w:customStyle="1" w:styleId="Stlus1">
    <w:name w:val="Stílus1"/>
    <w:basedOn w:val="Alaprtelmezett"/>
    <w:uiPriority w:val="99"/>
    <w:qFormat/>
    <w:rsid w:val="006F0AC7"/>
    <w:pPr>
      <w:spacing w:before="40" w:after="40" w:line="100" w:lineRule="atLeast"/>
      <w:jc w:val="both"/>
    </w:pPr>
    <w:rPr>
      <w:rFonts w:ascii="Times New Roman" w:hAnsi="Times New Roman" w:cs="Times New Roman"/>
    </w:rPr>
  </w:style>
  <w:style w:type="paragraph" w:customStyle="1" w:styleId="Szvegtrzsbehzsa">
    <w:name w:val="Szövegtörzs behúzása"/>
    <w:basedOn w:val="Alaprtelmezett"/>
    <w:uiPriority w:val="99"/>
    <w:rsid w:val="006F0AC7"/>
    <w:pPr>
      <w:spacing w:after="120"/>
      <w:ind w:left="283"/>
    </w:pPr>
  </w:style>
  <w:style w:type="paragraph" w:styleId="Szvegtrzs3">
    <w:name w:val="Body Text 3"/>
    <w:basedOn w:val="Alaprtelmezett"/>
    <w:link w:val="Szvegtrzs3Char"/>
    <w:rsid w:val="006F0AC7"/>
    <w:pPr>
      <w:spacing w:after="120"/>
    </w:pPr>
    <w:rPr>
      <w:rFonts w:cs="Times New Roman"/>
      <w:sz w:val="16"/>
      <w:szCs w:val="16"/>
    </w:rPr>
  </w:style>
  <w:style w:type="character" w:customStyle="1" w:styleId="Szvegtrzs3Char">
    <w:name w:val="Szövegtörzs 3 Char"/>
    <w:link w:val="Szvegtrzs3"/>
    <w:rsid w:val="006F0AC7"/>
    <w:rPr>
      <w:rFonts w:ascii="Arial" w:eastAsia="MS ??" w:hAnsi="Arial" w:cs="Arial"/>
      <w:color w:val="000000"/>
      <w:sz w:val="16"/>
      <w:szCs w:val="16"/>
      <w:lang w:eastAsia="hu-HU"/>
    </w:rPr>
  </w:style>
  <w:style w:type="paragraph" w:customStyle="1" w:styleId="Listaszerbekezds2">
    <w:name w:val="Listaszerű bekezdés2"/>
    <w:basedOn w:val="Alaprtelmezett"/>
    <w:rsid w:val="006F0AC7"/>
    <w:pPr>
      <w:spacing w:before="240" w:after="0" w:line="100" w:lineRule="atLeast"/>
      <w:ind w:left="708"/>
      <w:jc w:val="both"/>
    </w:pPr>
    <w:rPr>
      <w:rFonts w:ascii="Calibri" w:hAnsi="Calibri" w:cs="Times New Roman"/>
    </w:rPr>
  </w:style>
  <w:style w:type="paragraph" w:customStyle="1" w:styleId="Lbjegyzet">
    <w:name w:val="Lábjegyzet"/>
    <w:basedOn w:val="Alaprtelmezett"/>
    <w:uiPriority w:val="99"/>
    <w:rsid w:val="006F0AC7"/>
    <w:pPr>
      <w:suppressLineNumbers/>
      <w:ind w:left="339" w:hanging="339"/>
    </w:pPr>
    <w:rPr>
      <w:sz w:val="20"/>
      <w:szCs w:val="20"/>
    </w:rPr>
  </w:style>
  <w:style w:type="character" w:styleId="Hiperhivatkozs">
    <w:name w:val="Hyperlink"/>
    <w:uiPriority w:val="99"/>
    <w:rsid w:val="006F0AC7"/>
    <w:rPr>
      <w:color w:val="0000FF"/>
      <w:u w:val="single"/>
    </w:rPr>
  </w:style>
  <w:style w:type="paragraph" w:customStyle="1" w:styleId="Standard0">
    <w:name w:val="Standard"/>
    <w:uiPriority w:val="99"/>
    <w:qFormat/>
    <w:rsid w:val="006F0AC7"/>
    <w:pPr>
      <w:tabs>
        <w:tab w:val="left" w:pos="708"/>
      </w:tabs>
      <w:suppressAutoHyphens/>
      <w:autoSpaceDN w:val="0"/>
      <w:spacing w:after="200" w:line="276" w:lineRule="auto"/>
      <w:textAlignment w:val="baseline"/>
    </w:pPr>
    <w:rPr>
      <w:rFonts w:ascii="Arial" w:eastAsia="MS ??" w:hAnsi="Arial" w:cs="Arial"/>
      <w:color w:val="000000"/>
      <w:kern w:val="3"/>
      <w:sz w:val="24"/>
      <w:szCs w:val="24"/>
    </w:rPr>
  </w:style>
  <w:style w:type="paragraph" w:styleId="HTML-kntformzott">
    <w:name w:val="HTML Preformatted"/>
    <w:basedOn w:val="Norml"/>
    <w:link w:val="HTML-kntformzottChar"/>
    <w:rsid w:val="006F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kntformzottChar">
    <w:name w:val="HTML-ként formázott Char"/>
    <w:link w:val="HTML-kntformzott"/>
    <w:rsid w:val="006F0AC7"/>
    <w:rPr>
      <w:rFonts w:ascii="Courier New" w:eastAsia="MS ??" w:hAnsi="Courier New" w:cs="Courier New"/>
      <w:sz w:val="20"/>
      <w:szCs w:val="20"/>
      <w:lang w:eastAsia="hu-HU"/>
    </w:rPr>
  </w:style>
  <w:style w:type="paragraph" w:customStyle="1" w:styleId="Default">
    <w:name w:val="Default"/>
    <w:qFormat/>
    <w:rsid w:val="006F0AC7"/>
    <w:pPr>
      <w:autoSpaceDE w:val="0"/>
      <w:autoSpaceDN w:val="0"/>
      <w:adjustRightInd w:val="0"/>
    </w:pPr>
    <w:rPr>
      <w:rFonts w:ascii="Times New Roman" w:eastAsia="MS ??" w:hAnsi="Times New Roman"/>
      <w:color w:val="000000"/>
      <w:sz w:val="24"/>
      <w:szCs w:val="24"/>
    </w:rPr>
  </w:style>
  <w:style w:type="paragraph" w:styleId="Szvegtrzsbehzssal">
    <w:name w:val="Body Text Indent"/>
    <w:basedOn w:val="Norml"/>
    <w:link w:val="SzvegtrzsbehzssalChar"/>
    <w:uiPriority w:val="99"/>
    <w:semiHidden/>
    <w:rsid w:val="006F0AC7"/>
    <w:pPr>
      <w:spacing w:after="120"/>
      <w:ind w:left="283"/>
    </w:pPr>
    <w:rPr>
      <w:rFonts w:cs="Times New Roman"/>
      <w:sz w:val="20"/>
      <w:szCs w:val="20"/>
    </w:rPr>
  </w:style>
  <w:style w:type="character" w:customStyle="1" w:styleId="SzvegtrzsbehzssalChar">
    <w:name w:val="Szövegtörzs behúzással Char"/>
    <w:link w:val="Szvegtrzsbehzssal"/>
    <w:uiPriority w:val="99"/>
    <w:semiHidden/>
    <w:rsid w:val="006F0AC7"/>
    <w:rPr>
      <w:rFonts w:ascii="Calibri" w:eastAsia="MS ??" w:hAnsi="Calibri" w:cs="Calibri"/>
      <w:lang w:eastAsia="hu-HU"/>
    </w:rPr>
  </w:style>
  <w:style w:type="paragraph" w:customStyle="1" w:styleId="Kzepesrcs21">
    <w:name w:val="Közepes rács 21"/>
    <w:uiPriority w:val="1"/>
    <w:qFormat/>
    <w:rsid w:val="006F0AC7"/>
    <w:rPr>
      <w:rFonts w:eastAsia="MS ??" w:cs="Calibri"/>
      <w:sz w:val="22"/>
      <w:szCs w:val="22"/>
    </w:rPr>
  </w:style>
  <w:style w:type="table" w:styleId="Rcsostblzat">
    <w:name w:val="Table Grid"/>
    <w:aliases w:val="táblázat2"/>
    <w:basedOn w:val="Normltblzat"/>
    <w:uiPriority w:val="39"/>
    <w:rsid w:val="006F0AC7"/>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31">
    <w:name w:val="Szövegtörzs 31"/>
    <w:basedOn w:val="Norml"/>
    <w:rsid w:val="006F0AC7"/>
    <w:pPr>
      <w:suppressAutoHyphens/>
      <w:spacing w:after="120"/>
      <w:textAlignment w:val="baseline"/>
    </w:pPr>
    <w:rPr>
      <w:rFonts w:ascii="Arial" w:eastAsia="Calibri" w:hAnsi="Arial" w:cs="Arial"/>
      <w:color w:val="000000"/>
      <w:kern w:val="1"/>
      <w:sz w:val="16"/>
      <w:szCs w:val="16"/>
      <w:lang w:eastAsia="zh-CN"/>
    </w:rPr>
  </w:style>
  <w:style w:type="paragraph" w:customStyle="1" w:styleId="NormlWeb1">
    <w:name w:val="Normál (Web)1"/>
    <w:basedOn w:val="Norml"/>
    <w:rsid w:val="006F0AC7"/>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character" w:customStyle="1" w:styleId="WW8Num6z0">
    <w:name w:val="WW8Num6z0"/>
    <w:rsid w:val="006F0AC7"/>
    <w:rPr>
      <w:rFonts w:ascii="Symbol" w:hAnsi="Symbol" w:cs="Symbol"/>
      <w:b/>
    </w:rPr>
  </w:style>
  <w:style w:type="paragraph" w:customStyle="1" w:styleId="Norml1">
    <w:name w:val="Normál1"/>
    <w:rsid w:val="006F0AC7"/>
    <w:pPr>
      <w:suppressAutoHyphens/>
      <w:autoSpaceDE w:val="0"/>
    </w:pPr>
    <w:rPr>
      <w:rFonts w:ascii="Arial" w:hAnsi="Arial" w:cs="Arial"/>
      <w:color w:val="000000"/>
      <w:sz w:val="24"/>
      <w:szCs w:val="24"/>
      <w:lang w:eastAsia="zh-CN"/>
    </w:rPr>
  </w:style>
  <w:style w:type="paragraph" w:styleId="Szvegtrzsbehzssal3">
    <w:name w:val="Body Text Indent 3"/>
    <w:basedOn w:val="Norml"/>
    <w:link w:val="Szvegtrzsbehzssal3Char"/>
    <w:uiPriority w:val="99"/>
    <w:unhideWhenUsed/>
    <w:rsid w:val="006F0AC7"/>
    <w:pPr>
      <w:spacing w:after="120"/>
      <w:ind w:left="283"/>
    </w:pPr>
    <w:rPr>
      <w:rFonts w:eastAsia="Calibri" w:cs="Times New Roman"/>
      <w:sz w:val="16"/>
      <w:szCs w:val="16"/>
    </w:rPr>
  </w:style>
  <w:style w:type="character" w:customStyle="1" w:styleId="Szvegtrzsbehzssal3Char">
    <w:name w:val="Szövegtörzs behúzással 3 Char"/>
    <w:link w:val="Szvegtrzsbehzssal3"/>
    <w:uiPriority w:val="99"/>
    <w:rsid w:val="006F0AC7"/>
    <w:rPr>
      <w:rFonts w:ascii="Calibri" w:eastAsia="Calibri" w:hAnsi="Calibri" w:cs="Times New Roman"/>
      <w:sz w:val="16"/>
      <w:szCs w:val="16"/>
    </w:rPr>
  </w:style>
  <w:style w:type="paragraph" w:customStyle="1" w:styleId="cvnormal">
    <w:name w:val="cvnormal"/>
    <w:basedOn w:val="Norml"/>
    <w:rsid w:val="006F0AC7"/>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behzs2">
    <w:name w:val="Normál behúzás2"/>
    <w:basedOn w:val="Norml"/>
    <w:rsid w:val="006F0AC7"/>
    <w:pPr>
      <w:spacing w:before="120" w:after="120" w:line="240" w:lineRule="auto"/>
      <w:ind w:left="708" w:firstLine="284"/>
      <w:jc w:val="both"/>
    </w:pPr>
    <w:rPr>
      <w:rFonts w:ascii="Arial" w:eastAsia="Times New Roman" w:hAnsi="Arial" w:cs="Arial"/>
      <w:color w:val="000000"/>
      <w:kern w:val="1"/>
      <w:lang w:eastAsia="zh-CN"/>
    </w:rPr>
  </w:style>
  <w:style w:type="character" w:customStyle="1" w:styleId="Mrltotthiperhivatkozs1">
    <w:name w:val="Már látott hiperhivatkozás1"/>
    <w:rsid w:val="006F0AC7"/>
    <w:rPr>
      <w:color w:val="800080"/>
      <w:u w:val="single"/>
    </w:rPr>
  </w:style>
  <w:style w:type="paragraph" w:customStyle="1" w:styleId="Szvegtrzsbehzssal32">
    <w:name w:val="Szövegtörzs behúzással 32"/>
    <w:basedOn w:val="Norml"/>
    <w:rsid w:val="006F0AC7"/>
    <w:pPr>
      <w:suppressAutoHyphens/>
      <w:spacing w:after="120"/>
      <w:ind w:left="283"/>
      <w:textAlignment w:val="baseline"/>
    </w:pPr>
    <w:rPr>
      <w:rFonts w:ascii="Arial" w:eastAsia="Calibri" w:hAnsi="Arial" w:cs="Arial"/>
      <w:color w:val="000000"/>
      <w:kern w:val="1"/>
      <w:sz w:val="16"/>
      <w:szCs w:val="16"/>
      <w:lang w:eastAsia="zh-CN"/>
    </w:rPr>
  </w:style>
  <w:style w:type="character" w:customStyle="1" w:styleId="point">
    <w:name w:val="point"/>
    <w:basedOn w:val="Bekezdsalapbettpusa"/>
    <w:rsid w:val="006F0AC7"/>
  </w:style>
  <w:style w:type="paragraph" w:customStyle="1" w:styleId="WW-Alaprtelmezett">
    <w:name w:val="WW-Alapértelmezett"/>
    <w:rsid w:val="006F0AC7"/>
    <w:pPr>
      <w:suppressAutoHyphens/>
      <w:spacing w:after="200" w:line="276" w:lineRule="auto"/>
    </w:pPr>
    <w:rPr>
      <w:rFonts w:ascii="Arial" w:hAnsi="Arial" w:cs="Arial"/>
      <w:bCs/>
      <w:color w:val="000000"/>
      <w:sz w:val="24"/>
      <w:szCs w:val="24"/>
      <w:lang w:eastAsia="zh-CN"/>
    </w:rPr>
  </w:style>
  <w:style w:type="paragraph" w:customStyle="1" w:styleId="WW-Alaprtelmezett1">
    <w:name w:val="WW-Alapértelmezett1"/>
    <w:rsid w:val="006F0AC7"/>
    <w:pPr>
      <w:tabs>
        <w:tab w:val="left" w:pos="708"/>
      </w:tabs>
      <w:suppressAutoHyphens/>
      <w:spacing w:after="200" w:line="276" w:lineRule="auto"/>
    </w:pPr>
    <w:rPr>
      <w:rFonts w:ascii="Arial" w:hAnsi="Arial" w:cs="Arial"/>
      <w:bCs/>
      <w:color w:val="000000"/>
      <w:sz w:val="24"/>
      <w:szCs w:val="24"/>
      <w:lang w:eastAsia="zh-CN"/>
    </w:rPr>
  </w:style>
  <w:style w:type="character" w:customStyle="1" w:styleId="Kiemels21">
    <w:name w:val="Kiemelés21"/>
    <w:uiPriority w:val="22"/>
    <w:qFormat/>
    <w:rsid w:val="006F0AC7"/>
    <w:rPr>
      <w:rFonts w:cs="Times New Roman"/>
      <w:b/>
      <w:bCs/>
    </w:rPr>
  </w:style>
  <w:style w:type="paragraph" w:styleId="Csakszveg">
    <w:name w:val="Plain Text"/>
    <w:basedOn w:val="Norml"/>
    <w:link w:val="CsakszvegChar"/>
    <w:uiPriority w:val="99"/>
    <w:unhideWhenUsed/>
    <w:rsid w:val="006F0AC7"/>
    <w:pPr>
      <w:spacing w:after="0" w:line="240" w:lineRule="auto"/>
    </w:pPr>
    <w:rPr>
      <w:rFonts w:eastAsia="Calibri" w:cs="Times New Roman"/>
      <w:sz w:val="20"/>
      <w:szCs w:val="21"/>
    </w:rPr>
  </w:style>
  <w:style w:type="character" w:customStyle="1" w:styleId="CsakszvegChar">
    <w:name w:val="Csak szöveg Char"/>
    <w:link w:val="Csakszveg"/>
    <w:uiPriority w:val="99"/>
    <w:rsid w:val="006F0AC7"/>
    <w:rPr>
      <w:rFonts w:ascii="Calibri" w:hAnsi="Calibri"/>
      <w:szCs w:val="21"/>
    </w:rPr>
  </w:style>
  <w:style w:type="paragraph" w:customStyle="1" w:styleId="Sznesrnykols1jellszn1">
    <w:name w:val="Színes árnyékolás – 1. jelölőszín1"/>
    <w:hidden/>
    <w:uiPriority w:val="99"/>
    <w:semiHidden/>
    <w:rsid w:val="009F0929"/>
    <w:rPr>
      <w:rFonts w:eastAsia="MS ??" w:cs="Calibri"/>
      <w:sz w:val="22"/>
      <w:szCs w:val="22"/>
    </w:rPr>
  </w:style>
  <w:style w:type="paragraph" w:customStyle="1" w:styleId="np">
    <w:name w:val="np"/>
    <w:basedOn w:val="Norml"/>
    <w:rsid w:val="00B14BA2"/>
    <w:pPr>
      <w:spacing w:after="20" w:line="240" w:lineRule="auto"/>
      <w:jc w:val="both"/>
    </w:pPr>
    <w:rPr>
      <w:rFonts w:ascii="Times New Roman" w:eastAsia="Times New Roman" w:hAnsi="Times New Roman" w:cs="Times New Roman"/>
      <w:sz w:val="24"/>
      <w:szCs w:val="24"/>
    </w:rPr>
  </w:style>
  <w:style w:type="paragraph" w:customStyle="1" w:styleId="Szvegtrzs21">
    <w:name w:val="Szövegtörzs 21"/>
    <w:aliases w:val="Törzsszöveg behúzással"/>
    <w:basedOn w:val="Norml"/>
    <w:uiPriority w:val="99"/>
    <w:qFormat/>
    <w:rsid w:val="00B14BA2"/>
    <w:pPr>
      <w:spacing w:after="0" w:line="240" w:lineRule="auto"/>
      <w:ind w:left="1416" w:hanging="423"/>
      <w:jc w:val="both"/>
    </w:pPr>
    <w:rPr>
      <w:rFonts w:ascii="Times New Roman" w:eastAsia="Times New Roman" w:hAnsi="Times New Roman" w:cs="Times New Roman"/>
      <w:sz w:val="24"/>
      <w:szCs w:val="20"/>
    </w:rPr>
  </w:style>
  <w:style w:type="paragraph" w:customStyle="1" w:styleId="Cmsor2mellkletek">
    <w:name w:val="Címsor 2 mellékletek"/>
    <w:basedOn w:val="Cmsor2"/>
    <w:next w:val="Norml"/>
    <w:rsid w:val="00B14BA2"/>
    <w:pPr>
      <w:keepLines/>
      <w:pageBreakBefore/>
      <w:numPr>
        <w:ilvl w:val="0"/>
        <w:numId w:val="4"/>
      </w:numPr>
      <w:tabs>
        <w:tab w:val="clear" w:pos="720"/>
        <w:tab w:val="num" w:pos="360"/>
      </w:tabs>
      <w:suppressAutoHyphens w:val="0"/>
      <w:spacing w:before="360" w:after="240" w:line="240" w:lineRule="auto"/>
      <w:ind w:left="0" w:firstLine="0"/>
      <w:jc w:val="center"/>
    </w:pPr>
    <w:rPr>
      <w:rFonts w:ascii="Times New Roman" w:eastAsia="Calibri" w:hAnsi="Times New Roman"/>
      <w:i w:val="0"/>
      <w:iCs w:val="0"/>
      <w:color w:val="auto"/>
      <w:sz w:val="26"/>
      <w:szCs w:val="26"/>
    </w:rPr>
  </w:style>
  <w:style w:type="paragraph" w:customStyle="1" w:styleId="Listaszerbekezds3">
    <w:name w:val="Listaszerű bekezdés3"/>
    <w:basedOn w:val="Norml"/>
    <w:rsid w:val="0086279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NormlWebChar">
    <w:name w:val="Normál (Web) Char"/>
    <w:aliases w:val="Char Char Char Char2"/>
    <w:link w:val="NormlWeb"/>
    <w:uiPriority w:val="99"/>
    <w:qFormat/>
    <w:locked/>
    <w:rsid w:val="003842EB"/>
    <w:rPr>
      <w:rFonts w:ascii="Times New Roman" w:eastAsia="MS ??" w:hAnsi="Times New Roman" w:cs="Times New Roman"/>
      <w:color w:val="000000"/>
      <w:sz w:val="24"/>
      <w:szCs w:val="24"/>
      <w:lang w:eastAsia="hu-HU"/>
    </w:rPr>
  </w:style>
  <w:style w:type="character" w:customStyle="1" w:styleId="WW8Num35z1">
    <w:name w:val="WW8Num35z1"/>
    <w:rsid w:val="00FA70F2"/>
    <w:rPr>
      <w:rFonts w:ascii="Courier New" w:hAnsi="Courier New" w:cs="Courier New"/>
    </w:rPr>
  </w:style>
  <w:style w:type="character" w:styleId="Mrltotthiperhivatkozs">
    <w:name w:val="FollowedHyperlink"/>
    <w:semiHidden/>
    <w:unhideWhenUsed/>
    <w:rsid w:val="001817AC"/>
    <w:rPr>
      <w:color w:val="954F72"/>
      <w:u w:val="single"/>
    </w:rPr>
  </w:style>
  <w:style w:type="paragraph" w:customStyle="1" w:styleId="NORML0">
    <w:name w:val="NORMÁL"/>
    <w:basedOn w:val="Norml"/>
    <w:rsid w:val="005A0B70"/>
    <w:pPr>
      <w:widowControl w:val="0"/>
      <w:spacing w:after="0" w:line="240" w:lineRule="auto"/>
      <w:jc w:val="both"/>
    </w:pPr>
    <w:rPr>
      <w:rFonts w:ascii="Verdana" w:eastAsia="Times New Roman" w:hAnsi="Verdana" w:cs="Times New Roman"/>
      <w:sz w:val="20"/>
      <w:szCs w:val="20"/>
    </w:rPr>
  </w:style>
  <w:style w:type="paragraph" w:customStyle="1" w:styleId="Stlus">
    <w:name w:val="Stílus"/>
    <w:basedOn w:val="Norml"/>
    <w:rsid w:val="005A0B70"/>
    <w:pPr>
      <w:spacing w:before="120" w:after="0" w:line="240" w:lineRule="auto"/>
      <w:jc w:val="both"/>
    </w:pPr>
    <w:rPr>
      <w:rFonts w:ascii="Times New Roman" w:eastAsia="Times New Roman" w:hAnsi="Times New Roman" w:cs="Times New Roman"/>
      <w:sz w:val="24"/>
      <w:szCs w:val="20"/>
      <w:lang w:eastAsia="ar-SA"/>
    </w:rPr>
  </w:style>
  <w:style w:type="character" w:customStyle="1" w:styleId="ListParagraphChar">
    <w:name w:val="List Paragraph Char"/>
    <w:link w:val="Listaszerbekezds1"/>
    <w:locked/>
    <w:rsid w:val="003E3800"/>
    <w:rPr>
      <w:rFonts w:ascii="Arial" w:eastAsia="MS ??" w:hAnsi="Arial" w:cs="Arial"/>
      <w:color w:val="000000"/>
      <w:sz w:val="24"/>
      <w:szCs w:val="24"/>
      <w:lang w:eastAsia="hu-HU"/>
    </w:rPr>
  </w:style>
  <w:style w:type="paragraph" w:customStyle="1" w:styleId="31">
    <w:name w:val="3.1"/>
    <w:basedOn w:val="Norml"/>
    <w:uiPriority w:val="99"/>
    <w:rsid w:val="00C34D5C"/>
    <w:pPr>
      <w:numPr>
        <w:numId w:val="5"/>
      </w:numPr>
      <w:tabs>
        <w:tab w:val="left" w:pos="454"/>
      </w:tabs>
      <w:spacing w:before="120" w:after="0" w:line="320" w:lineRule="atLeast"/>
      <w:ind w:left="454" w:hanging="454"/>
      <w:jc w:val="both"/>
    </w:pPr>
    <w:rPr>
      <w:rFonts w:ascii="Times New Roman" w:eastAsia="Times New Roman" w:hAnsi="Times New Roman" w:cs="Times New Roman"/>
      <w:sz w:val="24"/>
      <w:szCs w:val="20"/>
    </w:rPr>
  </w:style>
  <w:style w:type="paragraph" w:customStyle="1" w:styleId="Nincstrkz1">
    <w:name w:val="Nincs térköz1"/>
    <w:rsid w:val="00BF184E"/>
    <w:pPr>
      <w:suppressAutoHyphens/>
    </w:pPr>
    <w:rPr>
      <w:rFonts w:cs="font363"/>
      <w:color w:val="00000A"/>
      <w:kern w:val="1"/>
      <w:sz w:val="22"/>
      <w:szCs w:val="22"/>
      <w:lang w:eastAsia="zh-CN"/>
    </w:rPr>
  </w:style>
  <w:style w:type="paragraph" w:customStyle="1" w:styleId="Szvegtrzs32">
    <w:name w:val="Szövegtörzs 32"/>
    <w:basedOn w:val="Norml"/>
    <w:uiPriority w:val="99"/>
    <w:qFormat/>
    <w:rsid w:val="0098177D"/>
    <w:pPr>
      <w:suppressAutoHyphens/>
      <w:spacing w:after="120"/>
      <w:textAlignment w:val="baseline"/>
    </w:pPr>
    <w:rPr>
      <w:rFonts w:ascii="Arial" w:eastAsia="Calibri" w:hAnsi="Arial" w:cs="Arial"/>
      <w:color w:val="000000"/>
      <w:kern w:val="1"/>
      <w:sz w:val="16"/>
      <w:szCs w:val="16"/>
      <w:lang w:eastAsia="zh-CN"/>
    </w:rPr>
  </w:style>
  <w:style w:type="paragraph" w:customStyle="1" w:styleId="ListParagraph1">
    <w:name w:val="List Paragraph1"/>
    <w:basedOn w:val="Norml"/>
    <w:rsid w:val="00EF214F"/>
    <w:pPr>
      <w:ind w:left="720"/>
    </w:pPr>
    <w:rPr>
      <w:rFonts w:eastAsia="Times New Roman" w:cs="Times New Roman"/>
      <w:lang w:eastAsia="en-US"/>
    </w:rPr>
  </w:style>
  <w:style w:type="paragraph" w:styleId="Vltozat">
    <w:name w:val="Revision"/>
    <w:hidden/>
    <w:uiPriority w:val="99"/>
    <w:semiHidden/>
    <w:rsid w:val="009D5AA2"/>
    <w:rPr>
      <w:rFonts w:eastAsia="MS ??" w:cs="Calibri"/>
      <w:sz w:val="22"/>
      <w:szCs w:val="22"/>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uiPriority w:val="99"/>
    <w:rsid w:val="00010B9F"/>
    <w:rPr>
      <w:rFonts w:ascii="Arial" w:eastAsia="Calibri" w:hAnsi="Arial" w:cs="Arial"/>
      <w:color w:val="000000"/>
      <w:kern w:val="1"/>
      <w:lang w:eastAsia="zh-CN"/>
    </w:rPr>
  </w:style>
  <w:style w:type="paragraph" w:styleId="Listaszerbekezds">
    <w:name w:val="List Paragraph"/>
    <w:aliases w:val="bekezdés1,List Paragraph à moi,Dot pt,No Spacing1,List Paragraph Char Char Char,Indicator Text,Numbered Para 1,Bullet List,FooterText,numbered,Paragraphe de liste1,Bulletr List Paragraph,List Paragraph,列出段落,列出段落1,Listeafsnit1,リスト段落1"/>
    <w:basedOn w:val="Norml"/>
    <w:uiPriority w:val="34"/>
    <w:qFormat/>
    <w:rsid w:val="008425B8"/>
    <w:pPr>
      <w:spacing w:before="120" w:after="120" w:line="240" w:lineRule="auto"/>
      <w:ind w:left="720"/>
      <w:contextualSpacing/>
      <w:jc w:val="both"/>
    </w:pPr>
    <w:rPr>
      <w:rFonts w:ascii="Verdana" w:eastAsia="Calibri" w:hAnsi="Verdana" w:cs="Times New Roman"/>
      <w:kern w:val="1"/>
      <w:szCs w:val="24"/>
      <w:lang w:eastAsia="zh-CN"/>
    </w:rPr>
  </w:style>
  <w:style w:type="paragraph" w:customStyle="1" w:styleId="cm0">
    <w:name w:val="cím"/>
    <w:basedOn w:val="Norml"/>
    <w:next w:val="Norml"/>
    <w:rsid w:val="004911FC"/>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rPr>
  </w:style>
  <w:style w:type="paragraph" w:customStyle="1" w:styleId="Tiret0">
    <w:name w:val="Tiret 0"/>
    <w:basedOn w:val="Norml"/>
    <w:rsid w:val="00B53F89"/>
    <w:pPr>
      <w:numPr>
        <w:numId w:val="6"/>
      </w:numPr>
      <w:spacing w:before="120" w:after="120" w:line="240" w:lineRule="auto"/>
      <w:jc w:val="both"/>
    </w:pPr>
    <w:rPr>
      <w:rFonts w:ascii="Times New Roman" w:eastAsia="Calibri" w:hAnsi="Times New Roman" w:cs="Times New Roman"/>
      <w:sz w:val="24"/>
      <w:lang w:eastAsia="en-GB"/>
    </w:rPr>
  </w:style>
  <w:style w:type="paragraph" w:customStyle="1" w:styleId="Normalbulleted">
    <w:name w:val="Normal bulleted"/>
    <w:basedOn w:val="Norml"/>
    <w:rsid w:val="00437219"/>
    <w:pPr>
      <w:keepLines/>
      <w:numPr>
        <w:numId w:val="7"/>
      </w:numPr>
      <w:spacing w:after="0" w:line="360" w:lineRule="exact"/>
      <w:jc w:val="both"/>
    </w:pPr>
    <w:rPr>
      <w:rFonts w:ascii="Times New Roman" w:eastAsia="Times New Roman" w:hAnsi="Times New Roman" w:cs="Times New Roman"/>
      <w:sz w:val="24"/>
      <w:szCs w:val="24"/>
      <w:lang w:eastAsia="en-US"/>
    </w:rPr>
  </w:style>
  <w:style w:type="paragraph" w:styleId="Szvegtrzsbehzssal2">
    <w:name w:val="Body Text Indent 2"/>
    <w:basedOn w:val="Norml"/>
    <w:link w:val="Szvegtrzsbehzssal2Char"/>
    <w:semiHidden/>
    <w:unhideWhenUsed/>
    <w:rsid w:val="0060575C"/>
    <w:pPr>
      <w:spacing w:after="120" w:line="480" w:lineRule="auto"/>
      <w:ind w:left="283"/>
    </w:pPr>
    <w:rPr>
      <w:rFonts w:cs="Times New Roman"/>
    </w:rPr>
  </w:style>
  <w:style w:type="character" w:customStyle="1" w:styleId="Szvegtrzsbehzssal2Char">
    <w:name w:val="Szövegtörzs behúzással 2 Char"/>
    <w:link w:val="Szvegtrzsbehzssal2"/>
    <w:rsid w:val="0060575C"/>
    <w:rPr>
      <w:rFonts w:eastAsia="MS ??" w:cs="Calibri"/>
      <w:sz w:val="22"/>
      <w:szCs w:val="22"/>
    </w:rPr>
  </w:style>
  <w:style w:type="character" w:customStyle="1" w:styleId="Lbjegyzet-hivatkozs11">
    <w:name w:val="Lábjegyzet-hivatkozás11"/>
    <w:rsid w:val="004F3620"/>
    <w:rPr>
      <w:vertAlign w:val="superscript"/>
    </w:rPr>
  </w:style>
  <w:style w:type="table" w:customStyle="1" w:styleId="Tblzatrcsos41">
    <w:name w:val="Táblázat (rácsos) 41"/>
    <w:basedOn w:val="Normltblzat"/>
    <w:uiPriority w:val="49"/>
    <w:rsid w:val="00FA5874"/>
    <w:rPr>
      <w:rFonts w:ascii="Times New Roman" w:eastAsia="Times New Roman" w:hAnsi="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Rcsostblzat1">
    <w:name w:val="Rácsos táblázat1"/>
    <w:basedOn w:val="Normltblzat"/>
    <w:next w:val="Rcsostblzat"/>
    <w:uiPriority w:val="59"/>
    <w:rsid w:val="002252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AF00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1">
    <w:name w:val="Élőfej Char1"/>
    <w:aliases w:val="Header1 Char1,Fejléc Char1"/>
    <w:uiPriority w:val="99"/>
    <w:rsid w:val="002C08FD"/>
    <w:rPr>
      <w:rFonts w:ascii="Arial" w:eastAsia="Calibri" w:hAnsi="Arial" w:cs="Arial"/>
      <w:color w:val="000000"/>
      <w:kern w:val="1"/>
      <w:sz w:val="24"/>
      <w:szCs w:val="24"/>
      <w:lang w:eastAsia="zh-CN"/>
    </w:rPr>
  </w:style>
  <w:style w:type="character" w:customStyle="1" w:styleId="JegyzetszvegChar1">
    <w:name w:val="Jegyzetszöveg Char1"/>
    <w:uiPriority w:val="99"/>
    <w:rsid w:val="002C08FD"/>
    <w:rPr>
      <w:rFonts w:ascii="Arial" w:eastAsia="Calibri" w:hAnsi="Arial" w:cs="Arial"/>
      <w:color w:val="000000"/>
      <w:kern w:val="1"/>
      <w:sz w:val="20"/>
      <w:szCs w:val="20"/>
      <w:lang w:eastAsia="zh-CN"/>
    </w:rPr>
  </w:style>
  <w:style w:type="paragraph" w:customStyle="1" w:styleId="Norml2">
    <w:name w:val="Normál2"/>
    <w:rsid w:val="003459BB"/>
    <w:rPr>
      <w:rFonts w:ascii="Times New Roman" w:eastAsia="ヒラギノ角ゴ Pro W3" w:hAnsi="Times New Roman"/>
      <w:color w:val="000000"/>
      <w:sz w:val="24"/>
    </w:rPr>
  </w:style>
  <w:style w:type="character" w:customStyle="1" w:styleId="alrovatdata">
    <w:name w:val="alrovatdata"/>
    <w:basedOn w:val="Bekezdsalapbettpusa"/>
    <w:rsid w:val="003459BB"/>
  </w:style>
  <w:style w:type="paragraph" w:customStyle="1" w:styleId="Listaszerbekezds5">
    <w:name w:val="Listaszerű bekezdés5"/>
    <w:basedOn w:val="Norml"/>
    <w:rsid w:val="003459BB"/>
    <w:pPr>
      <w:spacing w:after="0" w:line="240" w:lineRule="auto"/>
      <w:ind w:left="720"/>
    </w:pPr>
    <w:rPr>
      <w:rFonts w:eastAsia="Times New Roman" w:cs="Times New Roman"/>
      <w:lang w:eastAsia="en-US"/>
    </w:rPr>
  </w:style>
  <w:style w:type="paragraph" w:customStyle="1" w:styleId="Norml3">
    <w:name w:val="Normál3"/>
    <w:basedOn w:val="Norml"/>
    <w:rsid w:val="0014099A"/>
    <w:pPr>
      <w:spacing w:before="120" w:after="0" w:line="240" w:lineRule="auto"/>
      <w:jc w:val="both"/>
    </w:pPr>
    <w:rPr>
      <w:rFonts w:ascii="Times New Roman" w:eastAsia="Times New Roman" w:hAnsi="Times New Roman" w:cs="Times New Roman"/>
      <w:sz w:val="24"/>
      <w:szCs w:val="24"/>
    </w:rPr>
  </w:style>
  <w:style w:type="character" w:customStyle="1" w:styleId="Megemlts1">
    <w:name w:val="Megemlítés1"/>
    <w:uiPriority w:val="99"/>
    <w:semiHidden/>
    <w:unhideWhenUsed/>
    <w:rsid w:val="004A0787"/>
    <w:rPr>
      <w:color w:val="2B579A"/>
      <w:shd w:val="clear" w:color="auto" w:fill="E6E6E6"/>
    </w:rPr>
  </w:style>
  <w:style w:type="character" w:customStyle="1" w:styleId="Cmsor4Char">
    <w:name w:val="Címsor 4 Char"/>
    <w:link w:val="Cmsor4"/>
    <w:uiPriority w:val="9"/>
    <w:rsid w:val="005D42E2"/>
    <w:rPr>
      <w:rFonts w:ascii="Arial" w:eastAsia="Times New Roman" w:hAnsi="Arial" w:cs="Arial"/>
      <w:b/>
      <w:bCs/>
      <w:i/>
      <w:iCs/>
      <w:color w:val="000000"/>
      <w:kern w:val="1"/>
      <w:sz w:val="28"/>
      <w:szCs w:val="28"/>
      <w:lang w:eastAsia="zh-CN"/>
    </w:rPr>
  </w:style>
  <w:style w:type="character" w:customStyle="1" w:styleId="Feloldatlanmegemlts1">
    <w:name w:val="Feloldatlan megemlítés1"/>
    <w:uiPriority w:val="99"/>
    <w:semiHidden/>
    <w:unhideWhenUsed/>
    <w:rsid w:val="00742B41"/>
    <w:rPr>
      <w:color w:val="808080"/>
      <w:shd w:val="clear" w:color="auto" w:fill="E6E6E6"/>
    </w:rPr>
  </w:style>
  <w:style w:type="paragraph" w:styleId="Felsorols">
    <w:name w:val="List Bullet"/>
    <w:basedOn w:val="Norml"/>
    <w:autoRedefine/>
    <w:rsid w:val="00B26529"/>
    <w:pPr>
      <w:numPr>
        <w:numId w:val="8"/>
      </w:numPr>
      <w:spacing w:after="0" w:line="240" w:lineRule="auto"/>
      <w:jc w:val="both"/>
    </w:pPr>
    <w:rPr>
      <w:rFonts w:ascii="Hun Swiss" w:eastAsia="Times New Roman" w:hAnsi="Hun Swiss" w:cs="Times New Roman"/>
      <w:sz w:val="24"/>
      <w:szCs w:val="20"/>
    </w:rPr>
  </w:style>
  <w:style w:type="character" w:customStyle="1" w:styleId="Cmsor7Char">
    <w:name w:val="Címsor 7 Char"/>
    <w:link w:val="Cmsor7"/>
    <w:uiPriority w:val="9"/>
    <w:rsid w:val="008C2A75"/>
    <w:rPr>
      <w:rFonts w:ascii="Calibri Light" w:eastAsia="Times New Roman" w:hAnsi="Calibri Light" w:cs="Times New Roman"/>
      <w:i/>
      <w:iCs/>
      <w:color w:val="1F4D78"/>
      <w:sz w:val="24"/>
      <w:szCs w:val="24"/>
    </w:rPr>
  </w:style>
  <w:style w:type="character" w:customStyle="1" w:styleId="Cmsor1Char1">
    <w:name w:val="Címsor 1 Char1"/>
    <w:aliases w:val="Capitol Char1,Capitol Char Char Char1"/>
    <w:uiPriority w:val="99"/>
    <w:rsid w:val="008C2A75"/>
    <w:rPr>
      <w:rFonts w:ascii="Calibri Light" w:eastAsia="Times New Roman" w:hAnsi="Calibri Light" w:cs="Times New Roman"/>
      <w:color w:val="2E74B5"/>
      <w:sz w:val="32"/>
      <w:szCs w:val="32"/>
    </w:rPr>
  </w:style>
  <w:style w:type="character" w:customStyle="1" w:styleId="Cmsor3Char1">
    <w:name w:val="Címsor 3 Char1"/>
    <w:aliases w:val="H3 Char1,pa Char1"/>
    <w:uiPriority w:val="9"/>
    <w:semiHidden/>
    <w:rsid w:val="008C2A75"/>
    <w:rPr>
      <w:rFonts w:ascii="Calibri Light" w:eastAsia="Times New Roman" w:hAnsi="Calibri Light" w:cs="Times New Roman"/>
      <w:color w:val="1F4D78"/>
      <w:sz w:val="24"/>
      <w:szCs w:val="24"/>
    </w:rPr>
  </w:style>
  <w:style w:type="character" w:customStyle="1" w:styleId="FootnoteTextCharChar2">
    <w:name w:val="Footnote Text Char Char2"/>
    <w:aliases w:val="Footnote text Char1,Footnote Char1,Footnote Text Char Char Char Char Char2,Footnote Text Char Char Char2,Footnote Text Char Char Char Char Char Char1,Footnote Text Char Char Char Char1"/>
    <w:uiPriority w:val="99"/>
    <w:semiHidden/>
    <w:rsid w:val="008C2A75"/>
    <w:rPr>
      <w:rFonts w:ascii="Times New Roman" w:eastAsia="Times New Roman" w:hAnsi="Times New Roman"/>
    </w:rPr>
  </w:style>
  <w:style w:type="character" w:customStyle="1" w:styleId="Szvegtrzs2Char">
    <w:name w:val="Szövegtörzs 2 Char"/>
    <w:link w:val="Szvegtrzs2"/>
    <w:uiPriority w:val="99"/>
    <w:semiHidden/>
    <w:locked/>
    <w:rsid w:val="008C2A75"/>
    <w:rPr>
      <w:sz w:val="24"/>
      <w:szCs w:val="24"/>
    </w:rPr>
  </w:style>
  <w:style w:type="character" w:customStyle="1" w:styleId="DokumentumtrkpChar">
    <w:name w:val="Dokumentumtérkép Char"/>
    <w:link w:val="Dokumentumtrkp"/>
    <w:uiPriority w:val="99"/>
    <w:semiHidden/>
    <w:locked/>
    <w:rsid w:val="008C2A75"/>
    <w:rPr>
      <w:rFonts w:ascii="Tahoma" w:hAnsi="Tahoma" w:cs="Tahoma"/>
      <w:sz w:val="16"/>
      <w:szCs w:val="16"/>
    </w:rPr>
  </w:style>
  <w:style w:type="paragraph" w:customStyle="1" w:styleId="ZU">
    <w:name w:val="Z_U"/>
    <w:basedOn w:val="Norml"/>
    <w:uiPriority w:val="99"/>
    <w:qFormat/>
    <w:rsid w:val="008C2A75"/>
    <w:pPr>
      <w:spacing w:after="0" w:line="240" w:lineRule="auto"/>
    </w:pPr>
    <w:rPr>
      <w:rFonts w:ascii="Arial" w:eastAsia="Times New Roman" w:hAnsi="Arial" w:cs="Times New Roman"/>
      <w:b/>
      <w:sz w:val="16"/>
      <w:szCs w:val="20"/>
      <w:lang w:val="fr-FR"/>
    </w:rPr>
  </w:style>
  <w:style w:type="paragraph" w:customStyle="1" w:styleId="Rub3">
    <w:name w:val="Rub3"/>
    <w:basedOn w:val="Norml"/>
    <w:next w:val="Norml"/>
    <w:uiPriority w:val="99"/>
    <w:qFormat/>
    <w:rsid w:val="008C2A75"/>
    <w:pPr>
      <w:tabs>
        <w:tab w:val="left" w:pos="709"/>
      </w:tabs>
      <w:spacing w:after="0" w:line="240" w:lineRule="auto"/>
      <w:jc w:val="both"/>
    </w:pPr>
    <w:rPr>
      <w:rFonts w:ascii="Times New Roman" w:eastAsia="Times New Roman" w:hAnsi="Times New Roman" w:cs="Times New Roman"/>
      <w:b/>
      <w:i/>
      <w:sz w:val="20"/>
      <w:szCs w:val="20"/>
      <w:lang w:val="en-GB"/>
    </w:rPr>
  </w:style>
  <w:style w:type="paragraph" w:customStyle="1" w:styleId="Rub1">
    <w:name w:val="Rub1"/>
    <w:basedOn w:val="Norml"/>
    <w:uiPriority w:val="99"/>
    <w:qFormat/>
    <w:rsid w:val="008C2A75"/>
    <w:pPr>
      <w:tabs>
        <w:tab w:val="left" w:pos="1276"/>
      </w:tabs>
      <w:spacing w:after="0" w:line="240" w:lineRule="auto"/>
      <w:jc w:val="both"/>
    </w:pPr>
    <w:rPr>
      <w:rFonts w:ascii="Times New Roman" w:eastAsia="Times New Roman" w:hAnsi="Times New Roman" w:cs="Times New Roman"/>
      <w:b/>
      <w:smallCaps/>
      <w:sz w:val="20"/>
      <w:szCs w:val="20"/>
      <w:lang w:val="en-GB"/>
    </w:rPr>
  </w:style>
  <w:style w:type="paragraph" w:customStyle="1" w:styleId="Rub2">
    <w:name w:val="Rub2"/>
    <w:basedOn w:val="Norml"/>
    <w:next w:val="Norml"/>
    <w:uiPriority w:val="99"/>
    <w:qFormat/>
    <w:rsid w:val="008C2A75"/>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rPr>
  </w:style>
  <w:style w:type="paragraph" w:customStyle="1" w:styleId="Szvegtrzsbehzssal31">
    <w:name w:val="Szövegtörzs behúzással 31"/>
    <w:basedOn w:val="Norml"/>
    <w:uiPriority w:val="99"/>
    <w:qFormat/>
    <w:rsid w:val="008C2A75"/>
    <w:pPr>
      <w:spacing w:after="0" w:line="240" w:lineRule="auto"/>
      <w:ind w:left="426"/>
      <w:jc w:val="both"/>
    </w:pPr>
    <w:rPr>
      <w:rFonts w:ascii="Times New Roman" w:eastAsia="Times New Roman" w:hAnsi="Times New Roman" w:cs="Times New Roman"/>
      <w:sz w:val="24"/>
      <w:szCs w:val="20"/>
    </w:rPr>
  </w:style>
  <w:style w:type="paragraph" w:customStyle="1" w:styleId="H4">
    <w:name w:val="H4"/>
    <w:basedOn w:val="Norml"/>
    <w:next w:val="Norml"/>
    <w:uiPriority w:val="99"/>
    <w:qFormat/>
    <w:rsid w:val="008C2A75"/>
    <w:pPr>
      <w:keepNext/>
      <w:widowControl w:val="0"/>
      <w:spacing w:before="100" w:after="100" w:line="240" w:lineRule="auto"/>
      <w:jc w:val="both"/>
    </w:pPr>
    <w:rPr>
      <w:rFonts w:ascii="Times New Roman" w:eastAsia="Times New Roman" w:hAnsi="Times New Roman" w:cs="Times New Roman"/>
      <w:b/>
      <w:sz w:val="24"/>
      <w:szCs w:val="20"/>
    </w:rPr>
  </w:style>
  <w:style w:type="paragraph" w:customStyle="1" w:styleId="pont">
    <w:name w:val="pont"/>
    <w:basedOn w:val="Norml"/>
    <w:uiPriority w:val="99"/>
    <w:qFormat/>
    <w:rsid w:val="008C2A75"/>
    <w:pPr>
      <w:tabs>
        <w:tab w:val="left" w:pos="505"/>
      </w:tabs>
      <w:spacing w:before="240" w:after="0" w:line="360" w:lineRule="atLeast"/>
      <w:jc w:val="both"/>
    </w:pPr>
    <w:rPr>
      <w:rFonts w:ascii="H-Times" w:eastAsia="Times New Roman" w:hAnsi="H-Times" w:cs="Times New Roman"/>
      <w:i/>
      <w:sz w:val="24"/>
      <w:szCs w:val="20"/>
      <w:lang w:val="en-US"/>
    </w:rPr>
  </w:style>
  <w:style w:type="paragraph" w:customStyle="1" w:styleId="Logo">
    <w:name w:val="Logo"/>
    <w:basedOn w:val="Norml"/>
    <w:uiPriority w:val="99"/>
    <w:qFormat/>
    <w:rsid w:val="008C2A75"/>
    <w:pPr>
      <w:spacing w:after="0" w:line="240" w:lineRule="auto"/>
    </w:pPr>
    <w:rPr>
      <w:rFonts w:ascii="Times New Roman" w:eastAsia="Times New Roman" w:hAnsi="Times New Roman" w:cs="Times New Roman"/>
      <w:sz w:val="24"/>
      <w:szCs w:val="20"/>
      <w:lang w:val="fr-FR" w:eastAsia="en-GB"/>
    </w:rPr>
  </w:style>
  <w:style w:type="paragraph" w:customStyle="1" w:styleId="Rub4">
    <w:name w:val="Rub4"/>
    <w:basedOn w:val="Norml"/>
    <w:next w:val="Norml"/>
    <w:uiPriority w:val="99"/>
    <w:qFormat/>
    <w:rsid w:val="008C2A75"/>
    <w:pPr>
      <w:tabs>
        <w:tab w:val="left" w:pos="709"/>
      </w:tabs>
      <w:spacing w:after="0" w:line="240" w:lineRule="auto"/>
    </w:pPr>
    <w:rPr>
      <w:rFonts w:ascii="Times New Roman" w:eastAsia="Times New Roman" w:hAnsi="Times New Roman" w:cs="Times New Roman"/>
      <w:b/>
      <w:i/>
      <w:sz w:val="20"/>
      <w:szCs w:val="20"/>
      <w:lang w:val="en-GB"/>
    </w:rPr>
  </w:style>
  <w:style w:type="paragraph" w:customStyle="1" w:styleId="Szvegtrzsbehzssal21">
    <w:name w:val="Szövegtörzs behúzással 21"/>
    <w:basedOn w:val="Norml"/>
    <w:qFormat/>
    <w:rsid w:val="008C2A75"/>
    <w:pPr>
      <w:spacing w:after="0" w:line="240" w:lineRule="auto"/>
      <w:ind w:left="567" w:hanging="567"/>
      <w:jc w:val="both"/>
    </w:pPr>
    <w:rPr>
      <w:rFonts w:ascii="Times New Roman" w:eastAsia="Times New Roman" w:hAnsi="Times New Roman" w:cs="Times New Roman"/>
      <w:sz w:val="24"/>
      <w:szCs w:val="20"/>
    </w:rPr>
  </w:style>
  <w:style w:type="paragraph" w:customStyle="1" w:styleId="Bekezds">
    <w:name w:val="Bekezdés"/>
    <w:basedOn w:val="Norml"/>
    <w:uiPriority w:val="99"/>
    <w:qFormat/>
    <w:rsid w:val="008C2A75"/>
    <w:pPr>
      <w:keepLines/>
      <w:spacing w:after="0" w:line="240" w:lineRule="auto"/>
      <w:ind w:firstLine="202"/>
      <w:jc w:val="both"/>
    </w:pPr>
    <w:rPr>
      <w:rFonts w:ascii="H-Times-Roman" w:eastAsia="Times New Roman" w:hAnsi="H-Times-Roman" w:cs="Times New Roman"/>
      <w:sz w:val="24"/>
      <w:szCs w:val="24"/>
      <w:lang w:val="da-DK"/>
    </w:rPr>
  </w:style>
  <w:style w:type="paragraph" w:customStyle="1" w:styleId="msolistparagraph0">
    <w:name w:val="msolistparagraph"/>
    <w:basedOn w:val="Norml"/>
    <w:uiPriority w:val="99"/>
    <w:qFormat/>
    <w:rsid w:val="008C2A75"/>
    <w:pPr>
      <w:spacing w:after="0" w:line="240" w:lineRule="auto"/>
      <w:ind w:left="720"/>
    </w:pPr>
    <w:rPr>
      <w:rFonts w:ascii="Times New Roman" w:eastAsia="Times New Roman" w:hAnsi="Times New Roman" w:cs="Times New Roman"/>
      <w:sz w:val="24"/>
      <w:szCs w:val="24"/>
    </w:rPr>
  </w:style>
  <w:style w:type="paragraph" w:customStyle="1" w:styleId="Szvegtrzs211">
    <w:name w:val="Szövegtörzs 211"/>
    <w:basedOn w:val="Norml"/>
    <w:uiPriority w:val="99"/>
    <w:qFormat/>
    <w:rsid w:val="008C2A75"/>
    <w:pPr>
      <w:widowControl w:val="0"/>
      <w:suppressAutoHyphens/>
      <w:spacing w:after="0" w:line="240" w:lineRule="auto"/>
    </w:pPr>
    <w:rPr>
      <w:rFonts w:ascii="Times New Roman" w:eastAsia="DejaVu Sans" w:hAnsi="Times New Roman" w:cs="Times New Roman"/>
      <w:b/>
      <w:bCs/>
      <w:kern w:val="2"/>
      <w:sz w:val="24"/>
      <w:szCs w:val="24"/>
      <w:lang w:eastAsia="ar-SA"/>
    </w:rPr>
  </w:style>
  <w:style w:type="paragraph" w:customStyle="1" w:styleId="Iktatszm">
    <w:name w:val="Iktatószám"/>
    <w:basedOn w:val="Norml"/>
    <w:uiPriority w:val="99"/>
    <w:qFormat/>
    <w:rsid w:val="008C2A75"/>
    <w:pPr>
      <w:spacing w:after="0" w:line="240" w:lineRule="auto"/>
      <w:jc w:val="center"/>
    </w:pPr>
    <w:rPr>
      <w:rFonts w:ascii="Times New Roman" w:eastAsia="Times New Roman" w:hAnsi="Times New Roman" w:cs="Times New Roman"/>
      <w:b/>
      <w:caps/>
      <w:sz w:val="24"/>
      <w:szCs w:val="24"/>
    </w:rPr>
  </w:style>
  <w:style w:type="character" w:customStyle="1" w:styleId="Szvegtrzs3Char1">
    <w:name w:val="Szövegtörzs 3 Char1"/>
    <w:semiHidden/>
    <w:rsid w:val="008C2A75"/>
    <w:rPr>
      <w:rFonts w:ascii="Times New Roman" w:eastAsia="Times New Roman" w:hAnsi="Times New Roman"/>
      <w:sz w:val="16"/>
      <w:szCs w:val="16"/>
    </w:rPr>
  </w:style>
  <w:style w:type="paragraph" w:customStyle="1" w:styleId="Fszveg">
    <w:name w:val="Főszöveg"/>
    <w:basedOn w:val="Szvegtrzs3"/>
    <w:uiPriority w:val="99"/>
    <w:qFormat/>
    <w:rsid w:val="008C2A75"/>
    <w:pPr>
      <w:tabs>
        <w:tab w:val="clear" w:pos="708"/>
      </w:tabs>
      <w:suppressAutoHyphens w:val="0"/>
      <w:spacing w:line="240" w:lineRule="auto"/>
    </w:pPr>
    <w:rPr>
      <w:rFonts w:ascii="Calibri" w:eastAsia="Calibri" w:hAnsi="Calibri"/>
      <w:color w:val="auto"/>
    </w:rPr>
  </w:style>
  <w:style w:type="paragraph" w:customStyle="1" w:styleId="c01pointnumerotealtn">
    <w:name w:val="c01pointnumerotealtn"/>
    <w:basedOn w:val="Norml"/>
    <w:uiPriority w:val="99"/>
    <w:qFormat/>
    <w:rsid w:val="008C2A75"/>
    <w:pPr>
      <w:spacing w:before="100" w:beforeAutospacing="1" w:after="240" w:line="240" w:lineRule="auto"/>
      <w:ind w:left="567" w:hanging="539"/>
      <w:jc w:val="both"/>
    </w:pPr>
    <w:rPr>
      <w:rFonts w:ascii="Arial" w:eastAsia="Times New Roman" w:hAnsi="Arial" w:cs="Arial"/>
    </w:rPr>
  </w:style>
  <w:style w:type="paragraph" w:customStyle="1" w:styleId="Pa10">
    <w:name w:val="Pa10"/>
    <w:basedOn w:val="Norml"/>
    <w:next w:val="Norml"/>
    <w:uiPriority w:val="99"/>
    <w:qFormat/>
    <w:rsid w:val="008C2A75"/>
    <w:pPr>
      <w:autoSpaceDE w:val="0"/>
      <w:autoSpaceDN w:val="0"/>
      <w:adjustRightInd w:val="0"/>
      <w:spacing w:after="0" w:line="180" w:lineRule="atLeast"/>
    </w:pPr>
    <w:rPr>
      <w:rFonts w:ascii="Myriad Pro Light" w:eastAsia="Calibri" w:hAnsi="Myriad Pro Light" w:cs="Times New Roman"/>
      <w:sz w:val="24"/>
      <w:szCs w:val="24"/>
    </w:rPr>
  </w:style>
  <w:style w:type="paragraph" w:customStyle="1" w:styleId="FEJEZET">
    <w:name w:val="FEJEZET"/>
    <w:basedOn w:val="Cmsor1"/>
    <w:uiPriority w:val="99"/>
    <w:qFormat/>
    <w:rsid w:val="008C2A75"/>
    <w:pPr>
      <w:numPr>
        <w:numId w:val="0"/>
      </w:numPr>
      <w:tabs>
        <w:tab w:val="clear" w:pos="708"/>
      </w:tabs>
      <w:suppressAutoHyphens w:val="0"/>
      <w:spacing w:line="240" w:lineRule="auto"/>
      <w:jc w:val="center"/>
    </w:pPr>
    <w:rPr>
      <w:rFonts w:ascii="Times New Roman" w:eastAsia="Times New Roman" w:hAnsi="Times New Roman"/>
      <w:kern w:val="32"/>
      <w:sz w:val="20"/>
      <w:szCs w:val="20"/>
    </w:rPr>
  </w:style>
  <w:style w:type="paragraph" w:customStyle="1" w:styleId="Cmzettekblokk">
    <w:name w:val="Címzettek blokk"/>
    <w:qFormat/>
    <w:rsid w:val="008C2A75"/>
    <w:rPr>
      <w:rFonts w:ascii="Times New Roman" w:hAnsi="Times New Roman"/>
      <w:sz w:val="24"/>
      <w:szCs w:val="22"/>
      <w:lang w:eastAsia="en-US"/>
    </w:rPr>
  </w:style>
  <w:style w:type="character" w:customStyle="1" w:styleId="Cmsor7Char1">
    <w:name w:val="Címsor 7 Char1"/>
    <w:semiHidden/>
    <w:rsid w:val="008C2A75"/>
    <w:rPr>
      <w:rFonts w:ascii="Calibri Light" w:eastAsia="Times New Roman" w:hAnsi="Calibri Light" w:cs="Times New Roman"/>
      <w:i/>
      <w:iCs/>
      <w:color w:val="1F4D78"/>
      <w:sz w:val="24"/>
      <w:szCs w:val="24"/>
    </w:rPr>
  </w:style>
  <w:style w:type="character" w:customStyle="1" w:styleId="Cmsor8Char1">
    <w:name w:val="Címsor 8 Char1"/>
    <w:uiPriority w:val="9"/>
    <w:semiHidden/>
    <w:rsid w:val="008C2A75"/>
    <w:rPr>
      <w:rFonts w:ascii="Calibri Light" w:eastAsia="Times New Roman" w:hAnsi="Calibri Light" w:cs="Times New Roman"/>
      <w:color w:val="272727"/>
      <w:sz w:val="21"/>
      <w:szCs w:val="21"/>
    </w:rPr>
  </w:style>
  <w:style w:type="character" w:customStyle="1" w:styleId="Cmsor9Char1">
    <w:name w:val="Címsor 9 Char1"/>
    <w:uiPriority w:val="9"/>
    <w:semiHidden/>
    <w:rsid w:val="008C2A75"/>
    <w:rPr>
      <w:rFonts w:ascii="Calibri Light" w:eastAsia="Times New Roman" w:hAnsi="Calibri Light" w:cs="Times New Roman"/>
      <w:i/>
      <w:iCs/>
      <w:color w:val="272727"/>
      <w:sz w:val="21"/>
      <w:szCs w:val="21"/>
    </w:rPr>
  </w:style>
  <w:style w:type="character" w:customStyle="1" w:styleId="SzvegtrzsChar1">
    <w:name w:val="Szövegtörzs Char1"/>
    <w:aliases w:val="Char3 Char Char Char"/>
    <w:uiPriority w:val="99"/>
    <w:rsid w:val="008C2A75"/>
    <w:rPr>
      <w:rFonts w:ascii="Times New Roman" w:eastAsia="Times New Roman" w:hAnsi="Times New Roman"/>
      <w:sz w:val="24"/>
      <w:szCs w:val="24"/>
    </w:rPr>
  </w:style>
  <w:style w:type="character" w:customStyle="1" w:styleId="Szvegtrzsbehzssal2Char1">
    <w:name w:val="Szövegtörzs behúzással 2 Char1"/>
    <w:semiHidden/>
    <w:rsid w:val="008C2A75"/>
    <w:rPr>
      <w:rFonts w:ascii="Times New Roman" w:eastAsia="Times New Roman" w:hAnsi="Times New Roman"/>
      <w:sz w:val="24"/>
      <w:szCs w:val="24"/>
    </w:rPr>
  </w:style>
  <w:style w:type="character" w:customStyle="1" w:styleId="Marker">
    <w:name w:val="Marker"/>
    <w:rsid w:val="008C2A75"/>
    <w:rPr>
      <w:color w:val="0000FF"/>
    </w:rPr>
  </w:style>
  <w:style w:type="character" w:customStyle="1" w:styleId="BuborkszvegChar1">
    <w:name w:val="Buborékszöveg Char1"/>
    <w:uiPriority w:val="99"/>
    <w:semiHidden/>
    <w:rsid w:val="008C2A75"/>
    <w:rPr>
      <w:rFonts w:ascii="Segoe UI" w:eastAsia="Times New Roman" w:hAnsi="Segoe UI" w:cs="Segoe UI"/>
      <w:sz w:val="18"/>
      <w:szCs w:val="18"/>
    </w:rPr>
  </w:style>
  <w:style w:type="paragraph" w:styleId="Szvegtrzs2">
    <w:name w:val="Body Text 2"/>
    <w:basedOn w:val="Norml"/>
    <w:link w:val="Szvegtrzs2Char"/>
    <w:uiPriority w:val="99"/>
    <w:semiHidden/>
    <w:unhideWhenUsed/>
    <w:rsid w:val="008C2A75"/>
    <w:pPr>
      <w:spacing w:after="120" w:line="480" w:lineRule="auto"/>
    </w:pPr>
    <w:rPr>
      <w:rFonts w:eastAsia="Calibri" w:cs="Times New Roman"/>
      <w:sz w:val="24"/>
      <w:szCs w:val="24"/>
    </w:rPr>
  </w:style>
  <w:style w:type="character" w:customStyle="1" w:styleId="Szvegtrzs2Char1">
    <w:name w:val="Szövegtörzs 2 Char1"/>
    <w:uiPriority w:val="99"/>
    <w:semiHidden/>
    <w:rsid w:val="008C2A75"/>
    <w:rPr>
      <w:rFonts w:eastAsia="MS ??" w:cs="Calibri"/>
      <w:sz w:val="22"/>
      <w:szCs w:val="22"/>
    </w:rPr>
  </w:style>
  <w:style w:type="character" w:customStyle="1" w:styleId="SzvegtrzsbehzssalChar1">
    <w:name w:val="Szövegtörzs behúzással Char1"/>
    <w:semiHidden/>
    <w:rsid w:val="008C2A75"/>
    <w:rPr>
      <w:rFonts w:ascii="Times New Roman" w:eastAsia="Times New Roman" w:hAnsi="Times New Roman"/>
      <w:sz w:val="24"/>
      <w:szCs w:val="24"/>
    </w:rPr>
  </w:style>
  <w:style w:type="character" w:customStyle="1" w:styleId="llbChar1">
    <w:name w:val="Élőláb Char1"/>
    <w:uiPriority w:val="99"/>
    <w:semiHidden/>
    <w:rsid w:val="008C2A75"/>
    <w:rPr>
      <w:rFonts w:ascii="Times New Roman" w:eastAsia="Times New Roman" w:hAnsi="Times New Roman"/>
      <w:sz w:val="24"/>
      <w:szCs w:val="24"/>
    </w:rPr>
  </w:style>
  <w:style w:type="character" w:customStyle="1" w:styleId="Szvegtrzsbehzssal3Char1">
    <w:name w:val="Szövegtörzs behúzással 3 Char1"/>
    <w:uiPriority w:val="99"/>
    <w:semiHidden/>
    <w:rsid w:val="008C2A75"/>
    <w:rPr>
      <w:rFonts w:ascii="Times New Roman" w:eastAsia="Times New Roman" w:hAnsi="Times New Roman"/>
      <w:sz w:val="16"/>
      <w:szCs w:val="16"/>
    </w:rPr>
  </w:style>
  <w:style w:type="character" w:customStyle="1" w:styleId="MegjegyzstrgyaChar1">
    <w:name w:val="Megjegyzés tárgya Char1"/>
    <w:uiPriority w:val="99"/>
    <w:semiHidden/>
    <w:rsid w:val="008C2A75"/>
    <w:rPr>
      <w:rFonts w:ascii="Times New Roman" w:eastAsia="Times New Roman" w:hAnsi="Times New Roman" w:cs="Arial"/>
      <w:b/>
      <w:bCs/>
      <w:color w:val="000000"/>
      <w:kern w:val="1"/>
      <w:sz w:val="20"/>
      <w:szCs w:val="20"/>
      <w:lang w:eastAsia="zh-CN"/>
    </w:rPr>
  </w:style>
  <w:style w:type="character" w:customStyle="1" w:styleId="term1">
    <w:name w:val="term1"/>
    <w:rsid w:val="008C2A75"/>
    <w:rPr>
      <w:rFonts w:ascii="Arial" w:hAnsi="Arial" w:cs="Arial" w:hint="default"/>
      <w:b/>
      <w:bCs/>
      <w:color w:val="0000A0"/>
      <w:sz w:val="27"/>
      <w:szCs w:val="27"/>
    </w:rPr>
  </w:style>
  <w:style w:type="paragraph" w:styleId="Dokumentumtrkp">
    <w:name w:val="Document Map"/>
    <w:basedOn w:val="Norml"/>
    <w:link w:val="DokumentumtrkpChar"/>
    <w:uiPriority w:val="99"/>
    <w:semiHidden/>
    <w:unhideWhenUsed/>
    <w:rsid w:val="008C2A75"/>
    <w:pPr>
      <w:spacing w:after="0" w:line="240" w:lineRule="auto"/>
    </w:pPr>
    <w:rPr>
      <w:rFonts w:ascii="Tahoma" w:eastAsia="Calibri" w:hAnsi="Tahoma" w:cs="Times New Roman"/>
      <w:sz w:val="16"/>
      <w:szCs w:val="16"/>
    </w:rPr>
  </w:style>
  <w:style w:type="character" w:customStyle="1" w:styleId="DokumentumtrkpChar1">
    <w:name w:val="Dokumentumtérkép Char1"/>
    <w:uiPriority w:val="99"/>
    <w:semiHidden/>
    <w:rsid w:val="008C2A75"/>
    <w:rPr>
      <w:rFonts w:ascii="Segoe UI" w:eastAsia="MS ??" w:hAnsi="Segoe UI" w:cs="Segoe UI"/>
      <w:sz w:val="16"/>
      <w:szCs w:val="16"/>
    </w:rPr>
  </w:style>
  <w:style w:type="character" w:customStyle="1" w:styleId="msoins0">
    <w:name w:val="msoins"/>
    <w:rsid w:val="008C2A75"/>
  </w:style>
  <w:style w:type="character" w:customStyle="1" w:styleId="msodel0">
    <w:name w:val="msodel"/>
    <w:rsid w:val="008C2A75"/>
  </w:style>
  <w:style w:type="character" w:customStyle="1" w:styleId="CsakszvegChar1">
    <w:name w:val="Csak szöveg Char1"/>
    <w:uiPriority w:val="99"/>
    <w:semiHidden/>
    <w:rsid w:val="008C2A75"/>
    <w:rPr>
      <w:rFonts w:ascii="Consolas" w:eastAsia="Times New Roman" w:hAnsi="Consolas"/>
      <w:sz w:val="21"/>
      <w:szCs w:val="21"/>
    </w:rPr>
  </w:style>
  <w:style w:type="character" w:customStyle="1" w:styleId="Megemlts2">
    <w:name w:val="Megemlítés2"/>
    <w:uiPriority w:val="99"/>
    <w:semiHidden/>
    <w:rsid w:val="008C2A75"/>
    <w:rPr>
      <w:color w:val="2B579A"/>
      <w:shd w:val="clear" w:color="auto" w:fill="E6E6E6"/>
    </w:rPr>
  </w:style>
  <w:style w:type="character" w:customStyle="1" w:styleId="Feloldatlanmegemlts2">
    <w:name w:val="Feloldatlan megemlítés2"/>
    <w:uiPriority w:val="99"/>
    <w:semiHidden/>
    <w:rsid w:val="008C2A75"/>
    <w:rPr>
      <w:color w:val="808080"/>
      <w:shd w:val="clear" w:color="auto" w:fill="E6E6E6"/>
    </w:rPr>
  </w:style>
  <w:style w:type="table" w:customStyle="1" w:styleId="Rcsostblzat3">
    <w:name w:val="Rácsos táblázat3"/>
    <w:basedOn w:val="Normltblzat"/>
    <w:uiPriority w:val="59"/>
    <w:rsid w:val="008C2A75"/>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csostblzat4">
    <w:name w:val="Rácsos táblázat4"/>
    <w:basedOn w:val="Normltblzat"/>
    <w:uiPriority w:val="59"/>
    <w:rsid w:val="008C2A7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mozottlista3">
    <w:name w:val="List Number 3"/>
    <w:basedOn w:val="Norml"/>
    <w:semiHidden/>
    <w:unhideWhenUsed/>
    <w:rsid w:val="008C2A75"/>
    <w:pPr>
      <w:numPr>
        <w:numId w:val="9"/>
      </w:numPr>
      <w:spacing w:after="0" w:line="240" w:lineRule="auto"/>
      <w:contextualSpacing/>
    </w:pPr>
    <w:rPr>
      <w:rFonts w:ascii="Times New Roman" w:eastAsia="Times New Roman" w:hAnsi="Times New Roman" w:cs="Times New Roman"/>
      <w:sz w:val="24"/>
      <w:szCs w:val="24"/>
    </w:rPr>
  </w:style>
  <w:style w:type="paragraph" w:customStyle="1" w:styleId="Style5">
    <w:name w:val="Style 5"/>
    <w:basedOn w:val="Norml"/>
    <w:uiPriority w:val="99"/>
    <w:rsid w:val="00166EA2"/>
    <w:pPr>
      <w:widowControl w:val="0"/>
      <w:suppressAutoHyphens/>
      <w:spacing w:after="0" w:line="240" w:lineRule="auto"/>
    </w:pPr>
    <w:rPr>
      <w:rFonts w:ascii="Times New Roman" w:eastAsia="Times New Roman" w:hAnsi="Times New Roman" w:cs="Times New Roman"/>
      <w:color w:val="000000"/>
      <w:sz w:val="20"/>
      <w:szCs w:val="20"/>
      <w:lang w:eastAsia="ar-SA"/>
    </w:rPr>
  </w:style>
  <w:style w:type="paragraph" w:customStyle="1" w:styleId="Szvegtrzs1">
    <w:name w:val="Szövegtörzs1"/>
    <w:basedOn w:val="Norml"/>
    <w:rsid w:val="00B11B3B"/>
    <w:pPr>
      <w:tabs>
        <w:tab w:val="left" w:pos="567"/>
      </w:tabs>
      <w:spacing w:after="0" w:line="240" w:lineRule="auto"/>
      <w:jc w:val="both"/>
    </w:pPr>
    <w:rPr>
      <w:rFonts w:ascii="Times New Roman" w:eastAsia="Times New Roman" w:hAnsi="Times New Roman" w:cs="Times New Roman"/>
      <w:sz w:val="24"/>
      <w:szCs w:val="20"/>
    </w:rPr>
  </w:style>
  <w:style w:type="character" w:customStyle="1" w:styleId="Ershangslyozs1">
    <w:name w:val="Erős hangsúlyozás1"/>
    <w:uiPriority w:val="21"/>
    <w:qFormat/>
    <w:rsid w:val="00B11B3B"/>
    <w:rPr>
      <w:i/>
      <w:iCs/>
      <w:color w:val="5B9BD5"/>
    </w:rPr>
  </w:style>
  <w:style w:type="character" w:styleId="Kiemels">
    <w:name w:val="Emphasis"/>
    <w:uiPriority w:val="20"/>
    <w:qFormat/>
    <w:rsid w:val="00B11B3B"/>
    <w:rPr>
      <w:i/>
      <w:iCs/>
    </w:rPr>
  </w:style>
  <w:style w:type="paragraph" w:styleId="Nincstrkz">
    <w:name w:val="No Spacing"/>
    <w:link w:val="NincstrkzChar"/>
    <w:uiPriority w:val="1"/>
    <w:qFormat/>
    <w:rsid w:val="00B11B3B"/>
    <w:rPr>
      <w:rFonts w:eastAsia="Times New Roman"/>
      <w:sz w:val="22"/>
      <w:szCs w:val="22"/>
      <w:lang w:val="en-US" w:eastAsia="en-US" w:bidi="en-US"/>
    </w:rPr>
  </w:style>
  <w:style w:type="character" w:customStyle="1" w:styleId="NincstrkzChar">
    <w:name w:val="Nincs térköz Char"/>
    <w:link w:val="Nincstrkz"/>
    <w:uiPriority w:val="1"/>
    <w:rsid w:val="00B11B3B"/>
    <w:rPr>
      <w:rFonts w:eastAsia="Times New Roman"/>
      <w:sz w:val="22"/>
      <w:szCs w:val="22"/>
      <w:lang w:val="en-US" w:eastAsia="en-US" w:bidi="en-US"/>
    </w:rPr>
  </w:style>
  <w:style w:type="paragraph" w:styleId="Idzet">
    <w:name w:val="Quote"/>
    <w:basedOn w:val="Norml"/>
    <w:next w:val="Norml"/>
    <w:link w:val="IdzetChar"/>
    <w:uiPriority w:val="29"/>
    <w:qFormat/>
    <w:rsid w:val="00B11B3B"/>
    <w:pPr>
      <w:spacing w:after="120"/>
      <w:jc w:val="both"/>
    </w:pPr>
    <w:rPr>
      <w:rFonts w:eastAsia="Times New Roman" w:cs="Times New Roman"/>
      <w:i/>
      <w:iCs/>
      <w:color w:val="000000"/>
      <w:sz w:val="20"/>
      <w:szCs w:val="20"/>
    </w:rPr>
  </w:style>
  <w:style w:type="character" w:customStyle="1" w:styleId="IdzetChar">
    <w:name w:val="Idézet Char"/>
    <w:link w:val="Idzet"/>
    <w:uiPriority w:val="29"/>
    <w:rsid w:val="00B11B3B"/>
    <w:rPr>
      <w:rFonts w:eastAsia="Times New Roman"/>
      <w:i/>
      <w:iCs/>
      <w:color w:val="000000"/>
    </w:rPr>
  </w:style>
  <w:style w:type="paragraph" w:styleId="Kiemeltidzet">
    <w:name w:val="Intense Quote"/>
    <w:basedOn w:val="Norml"/>
    <w:next w:val="Norml"/>
    <w:link w:val="KiemeltidzetChar"/>
    <w:uiPriority w:val="30"/>
    <w:qFormat/>
    <w:rsid w:val="00B11B3B"/>
    <w:pPr>
      <w:pBdr>
        <w:bottom w:val="single" w:sz="4" w:space="4" w:color="4F81BD"/>
      </w:pBdr>
      <w:spacing w:before="200" w:after="280"/>
      <w:ind w:left="936" w:right="936"/>
      <w:jc w:val="both"/>
    </w:pPr>
    <w:rPr>
      <w:rFonts w:eastAsia="Times New Roman" w:cs="Times New Roman"/>
      <w:b/>
      <w:bCs/>
      <w:i/>
      <w:iCs/>
      <w:color w:val="4F81BD"/>
      <w:sz w:val="20"/>
      <w:szCs w:val="20"/>
    </w:rPr>
  </w:style>
  <w:style w:type="character" w:customStyle="1" w:styleId="KiemeltidzetChar">
    <w:name w:val="Kiemelt idézet Char"/>
    <w:link w:val="Kiemeltidzet"/>
    <w:uiPriority w:val="30"/>
    <w:rsid w:val="00B11B3B"/>
    <w:rPr>
      <w:rFonts w:eastAsia="Times New Roman"/>
      <w:b/>
      <w:bCs/>
      <w:i/>
      <w:iCs/>
      <w:color w:val="4F81BD"/>
    </w:rPr>
  </w:style>
  <w:style w:type="character" w:styleId="Finomkiemels">
    <w:name w:val="Subtle Emphasis"/>
    <w:uiPriority w:val="19"/>
    <w:qFormat/>
    <w:rsid w:val="00B11B3B"/>
    <w:rPr>
      <w:i/>
      <w:iCs/>
      <w:color w:val="808080"/>
    </w:rPr>
  </w:style>
  <w:style w:type="character" w:styleId="Finomhivatkozs">
    <w:name w:val="Subtle Reference"/>
    <w:uiPriority w:val="31"/>
    <w:qFormat/>
    <w:rsid w:val="00B11B3B"/>
    <w:rPr>
      <w:smallCaps/>
      <w:color w:val="C0504D"/>
      <w:u w:val="single"/>
    </w:rPr>
  </w:style>
  <w:style w:type="character" w:styleId="Ershivatkozs">
    <w:name w:val="Intense Reference"/>
    <w:uiPriority w:val="32"/>
    <w:qFormat/>
    <w:rsid w:val="00B11B3B"/>
    <w:rPr>
      <w:b/>
      <w:bCs/>
      <w:smallCaps/>
      <w:color w:val="C0504D"/>
      <w:spacing w:val="5"/>
      <w:u w:val="single"/>
    </w:rPr>
  </w:style>
  <w:style w:type="character" w:styleId="Knyvcme">
    <w:name w:val="Book Title"/>
    <w:uiPriority w:val="33"/>
    <w:qFormat/>
    <w:rsid w:val="00B11B3B"/>
    <w:rPr>
      <w:b/>
      <w:bCs/>
      <w:smallCaps/>
      <w:spacing w:val="5"/>
    </w:rPr>
  </w:style>
  <w:style w:type="paragraph" w:styleId="Tartalomjegyzkcmsora">
    <w:name w:val="TOC Heading"/>
    <w:basedOn w:val="Cmsor1"/>
    <w:next w:val="Norml"/>
    <w:uiPriority w:val="39"/>
    <w:qFormat/>
    <w:rsid w:val="00B11B3B"/>
    <w:pPr>
      <w:keepLines/>
      <w:tabs>
        <w:tab w:val="clear" w:pos="432"/>
        <w:tab w:val="clear" w:pos="708"/>
      </w:tabs>
      <w:suppressAutoHyphens w:val="0"/>
      <w:spacing w:before="480" w:after="0"/>
      <w:ind w:left="3904" w:hanging="360"/>
      <w:jc w:val="both"/>
      <w:outlineLvl w:val="9"/>
    </w:pPr>
    <w:rPr>
      <w:rFonts w:ascii="Times New Roman" w:eastAsia="Times New Roman" w:hAnsi="Times New Roman"/>
      <w:color w:val="auto"/>
      <w:sz w:val="28"/>
      <w:szCs w:val="28"/>
      <w:lang w:val="en-US" w:bidi="en-US"/>
    </w:rPr>
  </w:style>
  <w:style w:type="paragraph" w:styleId="Kpalrs">
    <w:name w:val="caption"/>
    <w:basedOn w:val="Norml"/>
    <w:next w:val="Norml"/>
    <w:uiPriority w:val="35"/>
    <w:qFormat/>
    <w:rsid w:val="00B11B3B"/>
    <w:pPr>
      <w:spacing w:after="120" w:line="240" w:lineRule="auto"/>
      <w:jc w:val="both"/>
    </w:pPr>
    <w:rPr>
      <w:rFonts w:eastAsia="Times New Roman" w:cs="Times New Roman"/>
      <w:b/>
      <w:bCs/>
      <w:color w:val="4F81BD"/>
      <w:sz w:val="18"/>
      <w:szCs w:val="18"/>
      <w:lang w:eastAsia="en-US" w:bidi="en-US"/>
    </w:rPr>
  </w:style>
  <w:style w:type="paragraph" w:customStyle="1" w:styleId="Felsorols3">
    <w:name w:val="Felsorolás3"/>
    <w:basedOn w:val="Norml"/>
    <w:rsid w:val="00B11B3B"/>
    <w:pPr>
      <w:tabs>
        <w:tab w:val="left" w:pos="1080"/>
        <w:tab w:val="left" w:pos="1152"/>
      </w:tabs>
      <w:spacing w:after="0" w:line="240" w:lineRule="auto"/>
      <w:ind w:left="1080"/>
      <w:jc w:val="both"/>
    </w:pPr>
    <w:rPr>
      <w:rFonts w:ascii="Arial" w:eastAsia="Times New Roman" w:hAnsi="Arial" w:cs="Times New Roman"/>
      <w:sz w:val="20"/>
      <w:szCs w:val="20"/>
      <w:lang w:val="da-DK" w:eastAsia="en-US"/>
    </w:rPr>
  </w:style>
  <w:style w:type="paragraph" w:styleId="TJ1">
    <w:name w:val="toc 1"/>
    <w:basedOn w:val="Norml"/>
    <w:next w:val="Norml"/>
    <w:autoRedefine/>
    <w:uiPriority w:val="39"/>
    <w:unhideWhenUsed/>
    <w:rsid w:val="00B11B3B"/>
    <w:pPr>
      <w:tabs>
        <w:tab w:val="left" w:pos="851"/>
        <w:tab w:val="right" w:leader="dot" w:pos="9060"/>
      </w:tabs>
      <w:spacing w:after="120"/>
      <w:ind w:left="284" w:hanging="284"/>
      <w:jc w:val="both"/>
    </w:pPr>
    <w:rPr>
      <w:rFonts w:ascii="Calibri Light" w:eastAsia="Times New Roman" w:hAnsi="Calibri Light" w:cs="Calibri Light"/>
      <w:noProof/>
      <w:lang w:eastAsia="en-US" w:bidi="en-US"/>
    </w:rPr>
  </w:style>
  <w:style w:type="paragraph" w:styleId="TJ2">
    <w:name w:val="toc 2"/>
    <w:basedOn w:val="Norml"/>
    <w:next w:val="Norml"/>
    <w:autoRedefine/>
    <w:uiPriority w:val="39"/>
    <w:unhideWhenUsed/>
    <w:rsid w:val="00B11B3B"/>
    <w:pPr>
      <w:tabs>
        <w:tab w:val="left" w:pos="1134"/>
        <w:tab w:val="right" w:leader="dot" w:pos="9062"/>
      </w:tabs>
      <w:spacing w:after="120"/>
      <w:ind w:left="1134" w:hanging="567"/>
      <w:jc w:val="both"/>
    </w:pPr>
    <w:rPr>
      <w:rFonts w:ascii="Calibri Light" w:eastAsia="Times New Roman" w:hAnsi="Calibri Light" w:cs="Arial"/>
      <w:noProof/>
      <w:sz w:val="20"/>
      <w:lang w:eastAsia="en-US" w:bidi="en-US"/>
    </w:rPr>
  </w:style>
  <w:style w:type="paragraph" w:styleId="Feladcmebortkon">
    <w:name w:val="envelope return"/>
    <w:basedOn w:val="Norml"/>
    <w:rsid w:val="00B11B3B"/>
    <w:pPr>
      <w:suppressAutoHyphens/>
      <w:spacing w:after="240" w:line="240" w:lineRule="auto"/>
      <w:jc w:val="both"/>
    </w:pPr>
    <w:rPr>
      <w:rFonts w:ascii="Arial" w:eastAsia="Times New Roman" w:hAnsi="Arial" w:cs="Times New Roman"/>
      <w:sz w:val="20"/>
      <w:szCs w:val="20"/>
      <w:lang w:val="en-GB" w:eastAsia="ar-SA"/>
    </w:rPr>
  </w:style>
  <w:style w:type="paragraph" w:customStyle="1" w:styleId="NormlEltte0pt">
    <w:name w:val="Normál + Előtte:  0 pt"/>
    <w:basedOn w:val="Norml"/>
    <w:rsid w:val="00B11B3B"/>
    <w:pPr>
      <w:snapToGrid w:val="0"/>
      <w:spacing w:after="0" w:line="360" w:lineRule="atLeast"/>
      <w:jc w:val="both"/>
    </w:pPr>
    <w:rPr>
      <w:rFonts w:ascii="Arial" w:eastAsia="Times New Roman" w:hAnsi="Arial" w:cs="Arial"/>
      <w:szCs w:val="20"/>
      <w:lang w:eastAsia="en-US"/>
    </w:rPr>
  </w:style>
  <w:style w:type="paragraph" w:customStyle="1" w:styleId="western">
    <w:name w:val="western"/>
    <w:basedOn w:val="Norml"/>
    <w:rsid w:val="00B11B3B"/>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lVZs">
    <w:name w:val="Normál VZs"/>
    <w:basedOn w:val="Norml"/>
    <w:rsid w:val="00B11B3B"/>
    <w:pPr>
      <w:spacing w:before="120" w:after="0" w:line="240" w:lineRule="auto"/>
      <w:jc w:val="both"/>
    </w:pPr>
    <w:rPr>
      <w:rFonts w:ascii="Arial" w:eastAsia="Times New Roman" w:hAnsi="Arial" w:cs="Times New Roman"/>
      <w:sz w:val="20"/>
      <w:szCs w:val="20"/>
    </w:rPr>
  </w:style>
  <w:style w:type="paragraph" w:styleId="TJ3">
    <w:name w:val="toc 3"/>
    <w:basedOn w:val="Norml"/>
    <w:next w:val="Norml"/>
    <w:autoRedefine/>
    <w:uiPriority w:val="39"/>
    <w:unhideWhenUsed/>
    <w:rsid w:val="00B11B3B"/>
    <w:pPr>
      <w:tabs>
        <w:tab w:val="left" w:pos="1418"/>
        <w:tab w:val="right" w:leader="dot" w:pos="9060"/>
      </w:tabs>
      <w:spacing w:after="120"/>
      <w:ind w:left="1701" w:hanging="567"/>
      <w:jc w:val="both"/>
    </w:pPr>
    <w:rPr>
      <w:rFonts w:ascii="Calibri Light" w:eastAsia="Times New Roman" w:hAnsi="Calibri Light" w:cs="Times New Roman"/>
      <w:sz w:val="20"/>
      <w:lang w:eastAsia="en-US" w:bidi="en-US"/>
    </w:rPr>
  </w:style>
  <w:style w:type="paragraph" w:customStyle="1" w:styleId="Tblzat">
    <w:name w:val="Táblázat"/>
    <w:basedOn w:val="Norml"/>
    <w:next w:val="Norml"/>
    <w:rsid w:val="00B11B3B"/>
    <w:pPr>
      <w:spacing w:before="120" w:after="0" w:line="240" w:lineRule="auto"/>
      <w:jc w:val="both"/>
    </w:pPr>
    <w:rPr>
      <w:rFonts w:ascii="Times New Roman" w:eastAsia="Times New Roman" w:hAnsi="Times New Roman" w:cs="Times New Roman"/>
      <w:sz w:val="20"/>
      <w:szCs w:val="20"/>
      <w:lang w:val="da-DK" w:eastAsia="en-US"/>
    </w:rPr>
  </w:style>
  <w:style w:type="character" w:customStyle="1" w:styleId="filter-name">
    <w:name w:val="filter-name"/>
    <w:basedOn w:val="Bekezdsalapbettpusa"/>
    <w:rsid w:val="00B11B3B"/>
  </w:style>
  <w:style w:type="character" w:customStyle="1" w:styleId="filter-count">
    <w:name w:val="filter-count"/>
    <w:basedOn w:val="Bekezdsalapbettpusa"/>
    <w:rsid w:val="00B11B3B"/>
  </w:style>
  <w:style w:type="character" w:customStyle="1" w:styleId="articleseparator">
    <w:name w:val="article_separator"/>
    <w:rsid w:val="00B11B3B"/>
  </w:style>
  <w:style w:type="character" w:customStyle="1" w:styleId="hps">
    <w:name w:val="hps"/>
    <w:rsid w:val="00B11B3B"/>
  </w:style>
  <w:style w:type="numbering" w:customStyle="1" w:styleId="Nemlista1">
    <w:name w:val="Nem lista1"/>
    <w:next w:val="Nemlista"/>
    <w:uiPriority w:val="99"/>
    <w:semiHidden/>
    <w:unhideWhenUsed/>
    <w:rsid w:val="00403C44"/>
  </w:style>
  <w:style w:type="table" w:customStyle="1" w:styleId="Rcsostblzat5">
    <w:name w:val="Rácsos táblázat5"/>
    <w:basedOn w:val="Normltblzat"/>
    <w:next w:val="Rcsostblzat"/>
    <w:uiPriority w:val="59"/>
    <w:rsid w:val="00403C44"/>
    <w:rPr>
      <w:rFonts w:ascii="Times New Roman" w:eastAsia="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1">
    <w:name w:val="Listaszerű bekezdés11"/>
    <w:basedOn w:val="Norml"/>
    <w:rsid w:val="0075484F"/>
    <w:pPr>
      <w:suppressAutoHyphens/>
      <w:spacing w:after="0" w:line="100" w:lineRule="atLeast"/>
      <w:ind w:left="720"/>
      <w:contextualSpacing/>
      <w:textAlignment w:val="baseline"/>
    </w:pPr>
    <w:rPr>
      <w:rFonts w:ascii="Times New Roman" w:eastAsia="Times New Roman" w:hAnsi="Times New Roman" w:cs="Times New Roman"/>
      <w:color w:val="000000"/>
      <w:kern w:val="1"/>
      <w:sz w:val="24"/>
      <w:szCs w:val="24"/>
      <w:lang w:val="en-GB" w:eastAsia="zh-CN"/>
    </w:rPr>
  </w:style>
  <w:style w:type="table" w:customStyle="1" w:styleId="tblzat21">
    <w:name w:val="táblázat21"/>
    <w:basedOn w:val="Normltblzat"/>
    <w:next w:val="Rcsostblzat"/>
    <w:uiPriority w:val="59"/>
    <w:rsid w:val="00A068A6"/>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oldatlanmegemlts3">
    <w:name w:val="Feloldatlan megemlítés3"/>
    <w:uiPriority w:val="99"/>
    <w:semiHidden/>
    <w:unhideWhenUsed/>
    <w:rsid w:val="00E923E4"/>
    <w:rPr>
      <w:color w:val="605E5C"/>
      <w:shd w:val="clear" w:color="auto" w:fill="E1DFDD"/>
    </w:rPr>
  </w:style>
  <w:style w:type="paragraph" w:customStyle="1" w:styleId="NUM1">
    <w:name w:val="NUM1"/>
    <w:basedOn w:val="Norml"/>
    <w:next w:val="Norml"/>
    <w:qFormat/>
    <w:rsid w:val="00E62C25"/>
    <w:pPr>
      <w:numPr>
        <w:numId w:val="11"/>
      </w:numPr>
      <w:spacing w:after="60" w:line="240" w:lineRule="auto"/>
    </w:pPr>
    <w:rPr>
      <w:rFonts w:ascii="Times New Roman" w:eastAsia="Calibri" w:hAnsi="Times New Roman"/>
      <w:b/>
      <w:sz w:val="24"/>
      <w:szCs w:val="24"/>
    </w:rPr>
  </w:style>
  <w:style w:type="paragraph" w:customStyle="1" w:styleId="num11">
    <w:name w:val="num1.1"/>
    <w:basedOn w:val="Norml"/>
    <w:next w:val="Norml"/>
    <w:qFormat/>
    <w:rsid w:val="00E62C25"/>
    <w:pPr>
      <w:numPr>
        <w:ilvl w:val="1"/>
        <w:numId w:val="11"/>
      </w:numPr>
      <w:spacing w:after="0" w:line="240" w:lineRule="auto"/>
      <w:jc w:val="both"/>
    </w:pPr>
    <w:rPr>
      <w:rFonts w:ascii="Times New Roman" w:eastAsia="Calibri" w:hAnsi="Times New Roman"/>
      <w:sz w:val="24"/>
      <w:szCs w:val="24"/>
    </w:rPr>
  </w:style>
  <w:style w:type="character" w:customStyle="1" w:styleId="WW8Num3z0">
    <w:name w:val="WW8Num3z0"/>
    <w:rsid w:val="00D809F1"/>
    <w:rPr>
      <w:b/>
    </w:rPr>
  </w:style>
  <w:style w:type="character" w:customStyle="1" w:styleId="Feloldatlanmegemlts4">
    <w:name w:val="Feloldatlan megemlítés4"/>
    <w:uiPriority w:val="99"/>
    <w:semiHidden/>
    <w:unhideWhenUsed/>
    <w:rsid w:val="005357F5"/>
    <w:rPr>
      <w:color w:val="605E5C"/>
      <w:shd w:val="clear" w:color="auto" w:fill="E1DFDD"/>
    </w:rPr>
  </w:style>
  <w:style w:type="character" w:customStyle="1" w:styleId="Feloldatlanmegemlts5">
    <w:name w:val="Feloldatlan megemlítés5"/>
    <w:uiPriority w:val="99"/>
    <w:semiHidden/>
    <w:unhideWhenUsed/>
    <w:rsid w:val="00920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8327">
      <w:bodyDiv w:val="1"/>
      <w:marLeft w:val="0"/>
      <w:marRight w:val="0"/>
      <w:marTop w:val="0"/>
      <w:marBottom w:val="0"/>
      <w:divBdr>
        <w:top w:val="none" w:sz="0" w:space="0" w:color="auto"/>
        <w:left w:val="none" w:sz="0" w:space="0" w:color="auto"/>
        <w:bottom w:val="none" w:sz="0" w:space="0" w:color="auto"/>
        <w:right w:val="none" w:sz="0" w:space="0" w:color="auto"/>
      </w:divBdr>
    </w:div>
    <w:div w:id="39130050">
      <w:bodyDiv w:val="1"/>
      <w:marLeft w:val="0"/>
      <w:marRight w:val="0"/>
      <w:marTop w:val="0"/>
      <w:marBottom w:val="0"/>
      <w:divBdr>
        <w:top w:val="none" w:sz="0" w:space="0" w:color="auto"/>
        <w:left w:val="none" w:sz="0" w:space="0" w:color="auto"/>
        <w:bottom w:val="none" w:sz="0" w:space="0" w:color="auto"/>
        <w:right w:val="none" w:sz="0" w:space="0" w:color="auto"/>
      </w:divBdr>
    </w:div>
    <w:div w:id="63113115">
      <w:bodyDiv w:val="1"/>
      <w:marLeft w:val="0"/>
      <w:marRight w:val="0"/>
      <w:marTop w:val="0"/>
      <w:marBottom w:val="0"/>
      <w:divBdr>
        <w:top w:val="none" w:sz="0" w:space="0" w:color="auto"/>
        <w:left w:val="none" w:sz="0" w:space="0" w:color="auto"/>
        <w:bottom w:val="none" w:sz="0" w:space="0" w:color="auto"/>
        <w:right w:val="none" w:sz="0" w:space="0" w:color="auto"/>
      </w:divBdr>
    </w:div>
    <w:div w:id="83110855">
      <w:bodyDiv w:val="1"/>
      <w:marLeft w:val="0"/>
      <w:marRight w:val="0"/>
      <w:marTop w:val="0"/>
      <w:marBottom w:val="0"/>
      <w:divBdr>
        <w:top w:val="none" w:sz="0" w:space="0" w:color="auto"/>
        <w:left w:val="none" w:sz="0" w:space="0" w:color="auto"/>
        <w:bottom w:val="none" w:sz="0" w:space="0" w:color="auto"/>
        <w:right w:val="none" w:sz="0" w:space="0" w:color="auto"/>
      </w:divBdr>
    </w:div>
    <w:div w:id="110052419">
      <w:bodyDiv w:val="1"/>
      <w:marLeft w:val="0"/>
      <w:marRight w:val="0"/>
      <w:marTop w:val="0"/>
      <w:marBottom w:val="0"/>
      <w:divBdr>
        <w:top w:val="none" w:sz="0" w:space="0" w:color="auto"/>
        <w:left w:val="none" w:sz="0" w:space="0" w:color="auto"/>
        <w:bottom w:val="none" w:sz="0" w:space="0" w:color="auto"/>
        <w:right w:val="none" w:sz="0" w:space="0" w:color="auto"/>
      </w:divBdr>
    </w:div>
    <w:div w:id="124854384">
      <w:bodyDiv w:val="1"/>
      <w:marLeft w:val="0"/>
      <w:marRight w:val="0"/>
      <w:marTop w:val="0"/>
      <w:marBottom w:val="0"/>
      <w:divBdr>
        <w:top w:val="none" w:sz="0" w:space="0" w:color="auto"/>
        <w:left w:val="none" w:sz="0" w:space="0" w:color="auto"/>
        <w:bottom w:val="none" w:sz="0" w:space="0" w:color="auto"/>
        <w:right w:val="none" w:sz="0" w:space="0" w:color="auto"/>
      </w:divBdr>
    </w:div>
    <w:div w:id="136340531">
      <w:bodyDiv w:val="1"/>
      <w:marLeft w:val="0"/>
      <w:marRight w:val="0"/>
      <w:marTop w:val="0"/>
      <w:marBottom w:val="0"/>
      <w:divBdr>
        <w:top w:val="none" w:sz="0" w:space="0" w:color="auto"/>
        <w:left w:val="none" w:sz="0" w:space="0" w:color="auto"/>
        <w:bottom w:val="none" w:sz="0" w:space="0" w:color="auto"/>
        <w:right w:val="none" w:sz="0" w:space="0" w:color="auto"/>
      </w:divBdr>
    </w:div>
    <w:div w:id="146941604">
      <w:bodyDiv w:val="1"/>
      <w:marLeft w:val="0"/>
      <w:marRight w:val="0"/>
      <w:marTop w:val="0"/>
      <w:marBottom w:val="0"/>
      <w:divBdr>
        <w:top w:val="none" w:sz="0" w:space="0" w:color="auto"/>
        <w:left w:val="none" w:sz="0" w:space="0" w:color="auto"/>
        <w:bottom w:val="none" w:sz="0" w:space="0" w:color="auto"/>
        <w:right w:val="none" w:sz="0" w:space="0" w:color="auto"/>
      </w:divBdr>
    </w:div>
    <w:div w:id="160200918">
      <w:bodyDiv w:val="1"/>
      <w:marLeft w:val="0"/>
      <w:marRight w:val="0"/>
      <w:marTop w:val="0"/>
      <w:marBottom w:val="0"/>
      <w:divBdr>
        <w:top w:val="none" w:sz="0" w:space="0" w:color="auto"/>
        <w:left w:val="none" w:sz="0" w:space="0" w:color="auto"/>
        <w:bottom w:val="none" w:sz="0" w:space="0" w:color="auto"/>
        <w:right w:val="none" w:sz="0" w:space="0" w:color="auto"/>
      </w:divBdr>
    </w:div>
    <w:div w:id="225262292">
      <w:bodyDiv w:val="1"/>
      <w:marLeft w:val="0"/>
      <w:marRight w:val="0"/>
      <w:marTop w:val="0"/>
      <w:marBottom w:val="0"/>
      <w:divBdr>
        <w:top w:val="none" w:sz="0" w:space="0" w:color="auto"/>
        <w:left w:val="none" w:sz="0" w:space="0" w:color="auto"/>
        <w:bottom w:val="none" w:sz="0" w:space="0" w:color="auto"/>
        <w:right w:val="none" w:sz="0" w:space="0" w:color="auto"/>
      </w:divBdr>
    </w:div>
    <w:div w:id="229267319">
      <w:bodyDiv w:val="1"/>
      <w:marLeft w:val="0"/>
      <w:marRight w:val="0"/>
      <w:marTop w:val="0"/>
      <w:marBottom w:val="0"/>
      <w:divBdr>
        <w:top w:val="none" w:sz="0" w:space="0" w:color="auto"/>
        <w:left w:val="none" w:sz="0" w:space="0" w:color="auto"/>
        <w:bottom w:val="none" w:sz="0" w:space="0" w:color="auto"/>
        <w:right w:val="none" w:sz="0" w:space="0" w:color="auto"/>
      </w:divBdr>
    </w:div>
    <w:div w:id="240141120">
      <w:bodyDiv w:val="1"/>
      <w:marLeft w:val="0"/>
      <w:marRight w:val="0"/>
      <w:marTop w:val="0"/>
      <w:marBottom w:val="0"/>
      <w:divBdr>
        <w:top w:val="none" w:sz="0" w:space="0" w:color="auto"/>
        <w:left w:val="none" w:sz="0" w:space="0" w:color="auto"/>
        <w:bottom w:val="none" w:sz="0" w:space="0" w:color="auto"/>
        <w:right w:val="none" w:sz="0" w:space="0" w:color="auto"/>
      </w:divBdr>
    </w:div>
    <w:div w:id="336268574">
      <w:bodyDiv w:val="1"/>
      <w:marLeft w:val="0"/>
      <w:marRight w:val="0"/>
      <w:marTop w:val="0"/>
      <w:marBottom w:val="0"/>
      <w:divBdr>
        <w:top w:val="none" w:sz="0" w:space="0" w:color="auto"/>
        <w:left w:val="none" w:sz="0" w:space="0" w:color="auto"/>
        <w:bottom w:val="none" w:sz="0" w:space="0" w:color="auto"/>
        <w:right w:val="none" w:sz="0" w:space="0" w:color="auto"/>
      </w:divBdr>
    </w:div>
    <w:div w:id="345524756">
      <w:bodyDiv w:val="1"/>
      <w:marLeft w:val="0"/>
      <w:marRight w:val="0"/>
      <w:marTop w:val="0"/>
      <w:marBottom w:val="0"/>
      <w:divBdr>
        <w:top w:val="none" w:sz="0" w:space="0" w:color="auto"/>
        <w:left w:val="none" w:sz="0" w:space="0" w:color="auto"/>
        <w:bottom w:val="none" w:sz="0" w:space="0" w:color="auto"/>
        <w:right w:val="none" w:sz="0" w:space="0" w:color="auto"/>
      </w:divBdr>
    </w:div>
    <w:div w:id="353926861">
      <w:bodyDiv w:val="1"/>
      <w:marLeft w:val="0"/>
      <w:marRight w:val="0"/>
      <w:marTop w:val="0"/>
      <w:marBottom w:val="0"/>
      <w:divBdr>
        <w:top w:val="none" w:sz="0" w:space="0" w:color="auto"/>
        <w:left w:val="none" w:sz="0" w:space="0" w:color="auto"/>
        <w:bottom w:val="none" w:sz="0" w:space="0" w:color="auto"/>
        <w:right w:val="none" w:sz="0" w:space="0" w:color="auto"/>
      </w:divBdr>
    </w:div>
    <w:div w:id="384333840">
      <w:bodyDiv w:val="1"/>
      <w:marLeft w:val="0"/>
      <w:marRight w:val="0"/>
      <w:marTop w:val="0"/>
      <w:marBottom w:val="0"/>
      <w:divBdr>
        <w:top w:val="none" w:sz="0" w:space="0" w:color="auto"/>
        <w:left w:val="none" w:sz="0" w:space="0" w:color="auto"/>
        <w:bottom w:val="none" w:sz="0" w:space="0" w:color="auto"/>
        <w:right w:val="none" w:sz="0" w:space="0" w:color="auto"/>
      </w:divBdr>
    </w:div>
    <w:div w:id="428544541">
      <w:bodyDiv w:val="1"/>
      <w:marLeft w:val="0"/>
      <w:marRight w:val="0"/>
      <w:marTop w:val="0"/>
      <w:marBottom w:val="0"/>
      <w:divBdr>
        <w:top w:val="none" w:sz="0" w:space="0" w:color="auto"/>
        <w:left w:val="none" w:sz="0" w:space="0" w:color="auto"/>
        <w:bottom w:val="none" w:sz="0" w:space="0" w:color="auto"/>
        <w:right w:val="none" w:sz="0" w:space="0" w:color="auto"/>
      </w:divBdr>
    </w:div>
    <w:div w:id="436487828">
      <w:bodyDiv w:val="1"/>
      <w:marLeft w:val="0"/>
      <w:marRight w:val="0"/>
      <w:marTop w:val="0"/>
      <w:marBottom w:val="0"/>
      <w:divBdr>
        <w:top w:val="none" w:sz="0" w:space="0" w:color="auto"/>
        <w:left w:val="none" w:sz="0" w:space="0" w:color="auto"/>
        <w:bottom w:val="none" w:sz="0" w:space="0" w:color="auto"/>
        <w:right w:val="none" w:sz="0" w:space="0" w:color="auto"/>
      </w:divBdr>
    </w:div>
    <w:div w:id="458648825">
      <w:bodyDiv w:val="1"/>
      <w:marLeft w:val="0"/>
      <w:marRight w:val="0"/>
      <w:marTop w:val="0"/>
      <w:marBottom w:val="0"/>
      <w:divBdr>
        <w:top w:val="none" w:sz="0" w:space="0" w:color="auto"/>
        <w:left w:val="none" w:sz="0" w:space="0" w:color="auto"/>
        <w:bottom w:val="none" w:sz="0" w:space="0" w:color="auto"/>
        <w:right w:val="none" w:sz="0" w:space="0" w:color="auto"/>
      </w:divBdr>
    </w:div>
    <w:div w:id="465197107">
      <w:bodyDiv w:val="1"/>
      <w:marLeft w:val="0"/>
      <w:marRight w:val="0"/>
      <w:marTop w:val="0"/>
      <w:marBottom w:val="0"/>
      <w:divBdr>
        <w:top w:val="none" w:sz="0" w:space="0" w:color="auto"/>
        <w:left w:val="none" w:sz="0" w:space="0" w:color="auto"/>
        <w:bottom w:val="none" w:sz="0" w:space="0" w:color="auto"/>
        <w:right w:val="none" w:sz="0" w:space="0" w:color="auto"/>
      </w:divBdr>
    </w:div>
    <w:div w:id="493498800">
      <w:bodyDiv w:val="1"/>
      <w:marLeft w:val="0"/>
      <w:marRight w:val="0"/>
      <w:marTop w:val="0"/>
      <w:marBottom w:val="0"/>
      <w:divBdr>
        <w:top w:val="none" w:sz="0" w:space="0" w:color="auto"/>
        <w:left w:val="none" w:sz="0" w:space="0" w:color="auto"/>
        <w:bottom w:val="none" w:sz="0" w:space="0" w:color="auto"/>
        <w:right w:val="none" w:sz="0" w:space="0" w:color="auto"/>
      </w:divBdr>
    </w:div>
    <w:div w:id="502209042">
      <w:bodyDiv w:val="1"/>
      <w:marLeft w:val="0"/>
      <w:marRight w:val="0"/>
      <w:marTop w:val="0"/>
      <w:marBottom w:val="0"/>
      <w:divBdr>
        <w:top w:val="none" w:sz="0" w:space="0" w:color="auto"/>
        <w:left w:val="none" w:sz="0" w:space="0" w:color="auto"/>
        <w:bottom w:val="none" w:sz="0" w:space="0" w:color="auto"/>
        <w:right w:val="none" w:sz="0" w:space="0" w:color="auto"/>
      </w:divBdr>
    </w:div>
    <w:div w:id="519658658">
      <w:bodyDiv w:val="1"/>
      <w:marLeft w:val="0"/>
      <w:marRight w:val="0"/>
      <w:marTop w:val="0"/>
      <w:marBottom w:val="0"/>
      <w:divBdr>
        <w:top w:val="none" w:sz="0" w:space="0" w:color="auto"/>
        <w:left w:val="none" w:sz="0" w:space="0" w:color="auto"/>
        <w:bottom w:val="none" w:sz="0" w:space="0" w:color="auto"/>
        <w:right w:val="none" w:sz="0" w:space="0" w:color="auto"/>
      </w:divBdr>
    </w:div>
    <w:div w:id="559437111">
      <w:bodyDiv w:val="1"/>
      <w:marLeft w:val="0"/>
      <w:marRight w:val="0"/>
      <w:marTop w:val="0"/>
      <w:marBottom w:val="0"/>
      <w:divBdr>
        <w:top w:val="none" w:sz="0" w:space="0" w:color="auto"/>
        <w:left w:val="none" w:sz="0" w:space="0" w:color="auto"/>
        <w:bottom w:val="none" w:sz="0" w:space="0" w:color="auto"/>
        <w:right w:val="none" w:sz="0" w:space="0" w:color="auto"/>
      </w:divBdr>
    </w:div>
    <w:div w:id="560136770">
      <w:bodyDiv w:val="1"/>
      <w:marLeft w:val="0"/>
      <w:marRight w:val="0"/>
      <w:marTop w:val="0"/>
      <w:marBottom w:val="0"/>
      <w:divBdr>
        <w:top w:val="none" w:sz="0" w:space="0" w:color="auto"/>
        <w:left w:val="none" w:sz="0" w:space="0" w:color="auto"/>
        <w:bottom w:val="none" w:sz="0" w:space="0" w:color="auto"/>
        <w:right w:val="none" w:sz="0" w:space="0" w:color="auto"/>
      </w:divBdr>
    </w:div>
    <w:div w:id="561409238">
      <w:bodyDiv w:val="1"/>
      <w:marLeft w:val="0"/>
      <w:marRight w:val="0"/>
      <w:marTop w:val="0"/>
      <w:marBottom w:val="0"/>
      <w:divBdr>
        <w:top w:val="none" w:sz="0" w:space="0" w:color="auto"/>
        <w:left w:val="none" w:sz="0" w:space="0" w:color="auto"/>
        <w:bottom w:val="none" w:sz="0" w:space="0" w:color="auto"/>
        <w:right w:val="none" w:sz="0" w:space="0" w:color="auto"/>
      </w:divBdr>
    </w:div>
    <w:div w:id="595555336">
      <w:bodyDiv w:val="1"/>
      <w:marLeft w:val="0"/>
      <w:marRight w:val="0"/>
      <w:marTop w:val="0"/>
      <w:marBottom w:val="0"/>
      <w:divBdr>
        <w:top w:val="none" w:sz="0" w:space="0" w:color="auto"/>
        <w:left w:val="none" w:sz="0" w:space="0" w:color="auto"/>
        <w:bottom w:val="none" w:sz="0" w:space="0" w:color="auto"/>
        <w:right w:val="none" w:sz="0" w:space="0" w:color="auto"/>
      </w:divBdr>
    </w:div>
    <w:div w:id="624432160">
      <w:bodyDiv w:val="1"/>
      <w:marLeft w:val="0"/>
      <w:marRight w:val="0"/>
      <w:marTop w:val="0"/>
      <w:marBottom w:val="0"/>
      <w:divBdr>
        <w:top w:val="none" w:sz="0" w:space="0" w:color="auto"/>
        <w:left w:val="none" w:sz="0" w:space="0" w:color="auto"/>
        <w:bottom w:val="none" w:sz="0" w:space="0" w:color="auto"/>
        <w:right w:val="none" w:sz="0" w:space="0" w:color="auto"/>
      </w:divBdr>
    </w:div>
    <w:div w:id="631134790">
      <w:bodyDiv w:val="1"/>
      <w:marLeft w:val="0"/>
      <w:marRight w:val="0"/>
      <w:marTop w:val="0"/>
      <w:marBottom w:val="0"/>
      <w:divBdr>
        <w:top w:val="none" w:sz="0" w:space="0" w:color="auto"/>
        <w:left w:val="none" w:sz="0" w:space="0" w:color="auto"/>
        <w:bottom w:val="none" w:sz="0" w:space="0" w:color="auto"/>
        <w:right w:val="none" w:sz="0" w:space="0" w:color="auto"/>
      </w:divBdr>
    </w:div>
    <w:div w:id="631399621">
      <w:bodyDiv w:val="1"/>
      <w:marLeft w:val="0"/>
      <w:marRight w:val="0"/>
      <w:marTop w:val="0"/>
      <w:marBottom w:val="0"/>
      <w:divBdr>
        <w:top w:val="none" w:sz="0" w:space="0" w:color="auto"/>
        <w:left w:val="none" w:sz="0" w:space="0" w:color="auto"/>
        <w:bottom w:val="none" w:sz="0" w:space="0" w:color="auto"/>
        <w:right w:val="none" w:sz="0" w:space="0" w:color="auto"/>
      </w:divBdr>
    </w:div>
    <w:div w:id="632172274">
      <w:bodyDiv w:val="1"/>
      <w:marLeft w:val="0"/>
      <w:marRight w:val="0"/>
      <w:marTop w:val="0"/>
      <w:marBottom w:val="0"/>
      <w:divBdr>
        <w:top w:val="none" w:sz="0" w:space="0" w:color="auto"/>
        <w:left w:val="none" w:sz="0" w:space="0" w:color="auto"/>
        <w:bottom w:val="none" w:sz="0" w:space="0" w:color="auto"/>
        <w:right w:val="none" w:sz="0" w:space="0" w:color="auto"/>
      </w:divBdr>
    </w:div>
    <w:div w:id="637222307">
      <w:bodyDiv w:val="1"/>
      <w:marLeft w:val="0"/>
      <w:marRight w:val="0"/>
      <w:marTop w:val="0"/>
      <w:marBottom w:val="0"/>
      <w:divBdr>
        <w:top w:val="none" w:sz="0" w:space="0" w:color="auto"/>
        <w:left w:val="none" w:sz="0" w:space="0" w:color="auto"/>
        <w:bottom w:val="none" w:sz="0" w:space="0" w:color="auto"/>
        <w:right w:val="none" w:sz="0" w:space="0" w:color="auto"/>
      </w:divBdr>
    </w:div>
    <w:div w:id="698899465">
      <w:bodyDiv w:val="1"/>
      <w:marLeft w:val="0"/>
      <w:marRight w:val="0"/>
      <w:marTop w:val="0"/>
      <w:marBottom w:val="0"/>
      <w:divBdr>
        <w:top w:val="none" w:sz="0" w:space="0" w:color="auto"/>
        <w:left w:val="none" w:sz="0" w:space="0" w:color="auto"/>
        <w:bottom w:val="none" w:sz="0" w:space="0" w:color="auto"/>
        <w:right w:val="none" w:sz="0" w:space="0" w:color="auto"/>
      </w:divBdr>
    </w:div>
    <w:div w:id="854224931">
      <w:bodyDiv w:val="1"/>
      <w:marLeft w:val="0"/>
      <w:marRight w:val="0"/>
      <w:marTop w:val="0"/>
      <w:marBottom w:val="0"/>
      <w:divBdr>
        <w:top w:val="none" w:sz="0" w:space="0" w:color="auto"/>
        <w:left w:val="none" w:sz="0" w:space="0" w:color="auto"/>
        <w:bottom w:val="none" w:sz="0" w:space="0" w:color="auto"/>
        <w:right w:val="none" w:sz="0" w:space="0" w:color="auto"/>
      </w:divBdr>
    </w:div>
    <w:div w:id="885869705">
      <w:bodyDiv w:val="1"/>
      <w:marLeft w:val="0"/>
      <w:marRight w:val="0"/>
      <w:marTop w:val="0"/>
      <w:marBottom w:val="0"/>
      <w:divBdr>
        <w:top w:val="none" w:sz="0" w:space="0" w:color="auto"/>
        <w:left w:val="none" w:sz="0" w:space="0" w:color="auto"/>
        <w:bottom w:val="none" w:sz="0" w:space="0" w:color="auto"/>
        <w:right w:val="none" w:sz="0" w:space="0" w:color="auto"/>
      </w:divBdr>
    </w:div>
    <w:div w:id="893201421">
      <w:bodyDiv w:val="1"/>
      <w:marLeft w:val="0"/>
      <w:marRight w:val="0"/>
      <w:marTop w:val="0"/>
      <w:marBottom w:val="0"/>
      <w:divBdr>
        <w:top w:val="none" w:sz="0" w:space="0" w:color="auto"/>
        <w:left w:val="none" w:sz="0" w:space="0" w:color="auto"/>
        <w:bottom w:val="none" w:sz="0" w:space="0" w:color="auto"/>
        <w:right w:val="none" w:sz="0" w:space="0" w:color="auto"/>
      </w:divBdr>
    </w:div>
    <w:div w:id="911548988">
      <w:bodyDiv w:val="1"/>
      <w:marLeft w:val="0"/>
      <w:marRight w:val="0"/>
      <w:marTop w:val="0"/>
      <w:marBottom w:val="0"/>
      <w:divBdr>
        <w:top w:val="none" w:sz="0" w:space="0" w:color="auto"/>
        <w:left w:val="none" w:sz="0" w:space="0" w:color="auto"/>
        <w:bottom w:val="none" w:sz="0" w:space="0" w:color="auto"/>
        <w:right w:val="none" w:sz="0" w:space="0" w:color="auto"/>
      </w:divBdr>
    </w:div>
    <w:div w:id="918641102">
      <w:bodyDiv w:val="1"/>
      <w:marLeft w:val="0"/>
      <w:marRight w:val="0"/>
      <w:marTop w:val="0"/>
      <w:marBottom w:val="0"/>
      <w:divBdr>
        <w:top w:val="none" w:sz="0" w:space="0" w:color="auto"/>
        <w:left w:val="none" w:sz="0" w:space="0" w:color="auto"/>
        <w:bottom w:val="none" w:sz="0" w:space="0" w:color="auto"/>
        <w:right w:val="none" w:sz="0" w:space="0" w:color="auto"/>
      </w:divBdr>
    </w:div>
    <w:div w:id="937367376">
      <w:bodyDiv w:val="1"/>
      <w:marLeft w:val="0"/>
      <w:marRight w:val="0"/>
      <w:marTop w:val="0"/>
      <w:marBottom w:val="0"/>
      <w:divBdr>
        <w:top w:val="none" w:sz="0" w:space="0" w:color="auto"/>
        <w:left w:val="none" w:sz="0" w:space="0" w:color="auto"/>
        <w:bottom w:val="none" w:sz="0" w:space="0" w:color="auto"/>
        <w:right w:val="none" w:sz="0" w:space="0" w:color="auto"/>
      </w:divBdr>
    </w:div>
    <w:div w:id="946619855">
      <w:bodyDiv w:val="1"/>
      <w:marLeft w:val="0"/>
      <w:marRight w:val="0"/>
      <w:marTop w:val="0"/>
      <w:marBottom w:val="0"/>
      <w:divBdr>
        <w:top w:val="none" w:sz="0" w:space="0" w:color="auto"/>
        <w:left w:val="none" w:sz="0" w:space="0" w:color="auto"/>
        <w:bottom w:val="none" w:sz="0" w:space="0" w:color="auto"/>
        <w:right w:val="none" w:sz="0" w:space="0" w:color="auto"/>
      </w:divBdr>
    </w:div>
    <w:div w:id="947472807">
      <w:bodyDiv w:val="1"/>
      <w:marLeft w:val="0"/>
      <w:marRight w:val="0"/>
      <w:marTop w:val="0"/>
      <w:marBottom w:val="0"/>
      <w:divBdr>
        <w:top w:val="none" w:sz="0" w:space="0" w:color="auto"/>
        <w:left w:val="none" w:sz="0" w:space="0" w:color="auto"/>
        <w:bottom w:val="none" w:sz="0" w:space="0" w:color="auto"/>
        <w:right w:val="none" w:sz="0" w:space="0" w:color="auto"/>
      </w:divBdr>
    </w:div>
    <w:div w:id="966736811">
      <w:bodyDiv w:val="1"/>
      <w:marLeft w:val="0"/>
      <w:marRight w:val="0"/>
      <w:marTop w:val="0"/>
      <w:marBottom w:val="0"/>
      <w:divBdr>
        <w:top w:val="none" w:sz="0" w:space="0" w:color="auto"/>
        <w:left w:val="none" w:sz="0" w:space="0" w:color="auto"/>
        <w:bottom w:val="none" w:sz="0" w:space="0" w:color="auto"/>
        <w:right w:val="none" w:sz="0" w:space="0" w:color="auto"/>
      </w:divBdr>
    </w:div>
    <w:div w:id="969550623">
      <w:bodyDiv w:val="1"/>
      <w:marLeft w:val="0"/>
      <w:marRight w:val="0"/>
      <w:marTop w:val="0"/>
      <w:marBottom w:val="0"/>
      <w:divBdr>
        <w:top w:val="none" w:sz="0" w:space="0" w:color="auto"/>
        <w:left w:val="none" w:sz="0" w:space="0" w:color="auto"/>
        <w:bottom w:val="none" w:sz="0" w:space="0" w:color="auto"/>
        <w:right w:val="none" w:sz="0" w:space="0" w:color="auto"/>
      </w:divBdr>
    </w:div>
    <w:div w:id="1099449978">
      <w:bodyDiv w:val="1"/>
      <w:marLeft w:val="0"/>
      <w:marRight w:val="0"/>
      <w:marTop w:val="0"/>
      <w:marBottom w:val="0"/>
      <w:divBdr>
        <w:top w:val="none" w:sz="0" w:space="0" w:color="auto"/>
        <w:left w:val="none" w:sz="0" w:space="0" w:color="auto"/>
        <w:bottom w:val="none" w:sz="0" w:space="0" w:color="auto"/>
        <w:right w:val="none" w:sz="0" w:space="0" w:color="auto"/>
      </w:divBdr>
    </w:div>
    <w:div w:id="1139956311">
      <w:bodyDiv w:val="1"/>
      <w:marLeft w:val="0"/>
      <w:marRight w:val="0"/>
      <w:marTop w:val="0"/>
      <w:marBottom w:val="0"/>
      <w:divBdr>
        <w:top w:val="none" w:sz="0" w:space="0" w:color="auto"/>
        <w:left w:val="none" w:sz="0" w:space="0" w:color="auto"/>
        <w:bottom w:val="none" w:sz="0" w:space="0" w:color="auto"/>
        <w:right w:val="none" w:sz="0" w:space="0" w:color="auto"/>
      </w:divBdr>
    </w:div>
    <w:div w:id="1147824305">
      <w:bodyDiv w:val="1"/>
      <w:marLeft w:val="0"/>
      <w:marRight w:val="0"/>
      <w:marTop w:val="0"/>
      <w:marBottom w:val="0"/>
      <w:divBdr>
        <w:top w:val="none" w:sz="0" w:space="0" w:color="auto"/>
        <w:left w:val="none" w:sz="0" w:space="0" w:color="auto"/>
        <w:bottom w:val="none" w:sz="0" w:space="0" w:color="auto"/>
        <w:right w:val="none" w:sz="0" w:space="0" w:color="auto"/>
      </w:divBdr>
    </w:div>
    <w:div w:id="1149594278">
      <w:bodyDiv w:val="1"/>
      <w:marLeft w:val="0"/>
      <w:marRight w:val="0"/>
      <w:marTop w:val="0"/>
      <w:marBottom w:val="0"/>
      <w:divBdr>
        <w:top w:val="none" w:sz="0" w:space="0" w:color="auto"/>
        <w:left w:val="none" w:sz="0" w:space="0" w:color="auto"/>
        <w:bottom w:val="none" w:sz="0" w:space="0" w:color="auto"/>
        <w:right w:val="none" w:sz="0" w:space="0" w:color="auto"/>
      </w:divBdr>
    </w:div>
    <w:div w:id="1207182731">
      <w:bodyDiv w:val="1"/>
      <w:marLeft w:val="0"/>
      <w:marRight w:val="0"/>
      <w:marTop w:val="0"/>
      <w:marBottom w:val="0"/>
      <w:divBdr>
        <w:top w:val="none" w:sz="0" w:space="0" w:color="auto"/>
        <w:left w:val="none" w:sz="0" w:space="0" w:color="auto"/>
        <w:bottom w:val="none" w:sz="0" w:space="0" w:color="auto"/>
        <w:right w:val="none" w:sz="0" w:space="0" w:color="auto"/>
      </w:divBdr>
    </w:div>
    <w:div w:id="1239170769">
      <w:bodyDiv w:val="1"/>
      <w:marLeft w:val="0"/>
      <w:marRight w:val="0"/>
      <w:marTop w:val="0"/>
      <w:marBottom w:val="0"/>
      <w:divBdr>
        <w:top w:val="none" w:sz="0" w:space="0" w:color="auto"/>
        <w:left w:val="none" w:sz="0" w:space="0" w:color="auto"/>
        <w:bottom w:val="none" w:sz="0" w:space="0" w:color="auto"/>
        <w:right w:val="none" w:sz="0" w:space="0" w:color="auto"/>
      </w:divBdr>
    </w:div>
    <w:div w:id="1248685540">
      <w:bodyDiv w:val="1"/>
      <w:marLeft w:val="0"/>
      <w:marRight w:val="0"/>
      <w:marTop w:val="0"/>
      <w:marBottom w:val="0"/>
      <w:divBdr>
        <w:top w:val="none" w:sz="0" w:space="0" w:color="auto"/>
        <w:left w:val="none" w:sz="0" w:space="0" w:color="auto"/>
        <w:bottom w:val="none" w:sz="0" w:space="0" w:color="auto"/>
        <w:right w:val="none" w:sz="0" w:space="0" w:color="auto"/>
      </w:divBdr>
    </w:div>
    <w:div w:id="1263759830">
      <w:bodyDiv w:val="1"/>
      <w:marLeft w:val="0"/>
      <w:marRight w:val="0"/>
      <w:marTop w:val="0"/>
      <w:marBottom w:val="0"/>
      <w:divBdr>
        <w:top w:val="none" w:sz="0" w:space="0" w:color="auto"/>
        <w:left w:val="none" w:sz="0" w:space="0" w:color="auto"/>
        <w:bottom w:val="none" w:sz="0" w:space="0" w:color="auto"/>
        <w:right w:val="none" w:sz="0" w:space="0" w:color="auto"/>
      </w:divBdr>
    </w:div>
    <w:div w:id="1275941053">
      <w:bodyDiv w:val="1"/>
      <w:marLeft w:val="0"/>
      <w:marRight w:val="0"/>
      <w:marTop w:val="0"/>
      <w:marBottom w:val="0"/>
      <w:divBdr>
        <w:top w:val="none" w:sz="0" w:space="0" w:color="auto"/>
        <w:left w:val="none" w:sz="0" w:space="0" w:color="auto"/>
        <w:bottom w:val="none" w:sz="0" w:space="0" w:color="auto"/>
        <w:right w:val="none" w:sz="0" w:space="0" w:color="auto"/>
      </w:divBdr>
    </w:div>
    <w:div w:id="1287589310">
      <w:bodyDiv w:val="1"/>
      <w:marLeft w:val="0"/>
      <w:marRight w:val="0"/>
      <w:marTop w:val="0"/>
      <w:marBottom w:val="0"/>
      <w:divBdr>
        <w:top w:val="none" w:sz="0" w:space="0" w:color="auto"/>
        <w:left w:val="none" w:sz="0" w:space="0" w:color="auto"/>
        <w:bottom w:val="none" w:sz="0" w:space="0" w:color="auto"/>
        <w:right w:val="none" w:sz="0" w:space="0" w:color="auto"/>
      </w:divBdr>
    </w:div>
    <w:div w:id="1291592328">
      <w:bodyDiv w:val="1"/>
      <w:marLeft w:val="0"/>
      <w:marRight w:val="0"/>
      <w:marTop w:val="0"/>
      <w:marBottom w:val="0"/>
      <w:divBdr>
        <w:top w:val="none" w:sz="0" w:space="0" w:color="auto"/>
        <w:left w:val="none" w:sz="0" w:space="0" w:color="auto"/>
        <w:bottom w:val="none" w:sz="0" w:space="0" w:color="auto"/>
        <w:right w:val="none" w:sz="0" w:space="0" w:color="auto"/>
      </w:divBdr>
    </w:div>
    <w:div w:id="1339887128">
      <w:bodyDiv w:val="1"/>
      <w:marLeft w:val="0"/>
      <w:marRight w:val="0"/>
      <w:marTop w:val="0"/>
      <w:marBottom w:val="0"/>
      <w:divBdr>
        <w:top w:val="none" w:sz="0" w:space="0" w:color="auto"/>
        <w:left w:val="none" w:sz="0" w:space="0" w:color="auto"/>
        <w:bottom w:val="none" w:sz="0" w:space="0" w:color="auto"/>
        <w:right w:val="none" w:sz="0" w:space="0" w:color="auto"/>
      </w:divBdr>
    </w:div>
    <w:div w:id="1345934232">
      <w:bodyDiv w:val="1"/>
      <w:marLeft w:val="0"/>
      <w:marRight w:val="0"/>
      <w:marTop w:val="0"/>
      <w:marBottom w:val="0"/>
      <w:divBdr>
        <w:top w:val="none" w:sz="0" w:space="0" w:color="auto"/>
        <w:left w:val="none" w:sz="0" w:space="0" w:color="auto"/>
        <w:bottom w:val="none" w:sz="0" w:space="0" w:color="auto"/>
        <w:right w:val="none" w:sz="0" w:space="0" w:color="auto"/>
      </w:divBdr>
    </w:div>
    <w:div w:id="1353990069">
      <w:bodyDiv w:val="1"/>
      <w:marLeft w:val="0"/>
      <w:marRight w:val="0"/>
      <w:marTop w:val="0"/>
      <w:marBottom w:val="0"/>
      <w:divBdr>
        <w:top w:val="none" w:sz="0" w:space="0" w:color="auto"/>
        <w:left w:val="none" w:sz="0" w:space="0" w:color="auto"/>
        <w:bottom w:val="none" w:sz="0" w:space="0" w:color="auto"/>
        <w:right w:val="none" w:sz="0" w:space="0" w:color="auto"/>
      </w:divBdr>
    </w:div>
    <w:div w:id="1392851457">
      <w:bodyDiv w:val="1"/>
      <w:marLeft w:val="0"/>
      <w:marRight w:val="0"/>
      <w:marTop w:val="0"/>
      <w:marBottom w:val="0"/>
      <w:divBdr>
        <w:top w:val="none" w:sz="0" w:space="0" w:color="auto"/>
        <w:left w:val="none" w:sz="0" w:space="0" w:color="auto"/>
        <w:bottom w:val="none" w:sz="0" w:space="0" w:color="auto"/>
        <w:right w:val="none" w:sz="0" w:space="0" w:color="auto"/>
      </w:divBdr>
    </w:div>
    <w:div w:id="1441609082">
      <w:bodyDiv w:val="1"/>
      <w:marLeft w:val="0"/>
      <w:marRight w:val="0"/>
      <w:marTop w:val="0"/>
      <w:marBottom w:val="0"/>
      <w:divBdr>
        <w:top w:val="none" w:sz="0" w:space="0" w:color="auto"/>
        <w:left w:val="none" w:sz="0" w:space="0" w:color="auto"/>
        <w:bottom w:val="none" w:sz="0" w:space="0" w:color="auto"/>
        <w:right w:val="none" w:sz="0" w:space="0" w:color="auto"/>
      </w:divBdr>
    </w:div>
    <w:div w:id="1448239470">
      <w:bodyDiv w:val="1"/>
      <w:marLeft w:val="0"/>
      <w:marRight w:val="0"/>
      <w:marTop w:val="0"/>
      <w:marBottom w:val="0"/>
      <w:divBdr>
        <w:top w:val="none" w:sz="0" w:space="0" w:color="auto"/>
        <w:left w:val="none" w:sz="0" w:space="0" w:color="auto"/>
        <w:bottom w:val="none" w:sz="0" w:space="0" w:color="auto"/>
        <w:right w:val="none" w:sz="0" w:space="0" w:color="auto"/>
      </w:divBdr>
    </w:div>
    <w:div w:id="1490172863">
      <w:bodyDiv w:val="1"/>
      <w:marLeft w:val="0"/>
      <w:marRight w:val="0"/>
      <w:marTop w:val="0"/>
      <w:marBottom w:val="0"/>
      <w:divBdr>
        <w:top w:val="none" w:sz="0" w:space="0" w:color="auto"/>
        <w:left w:val="none" w:sz="0" w:space="0" w:color="auto"/>
        <w:bottom w:val="none" w:sz="0" w:space="0" w:color="auto"/>
        <w:right w:val="none" w:sz="0" w:space="0" w:color="auto"/>
      </w:divBdr>
    </w:div>
    <w:div w:id="1507287085">
      <w:bodyDiv w:val="1"/>
      <w:marLeft w:val="0"/>
      <w:marRight w:val="0"/>
      <w:marTop w:val="0"/>
      <w:marBottom w:val="0"/>
      <w:divBdr>
        <w:top w:val="none" w:sz="0" w:space="0" w:color="auto"/>
        <w:left w:val="none" w:sz="0" w:space="0" w:color="auto"/>
        <w:bottom w:val="none" w:sz="0" w:space="0" w:color="auto"/>
        <w:right w:val="none" w:sz="0" w:space="0" w:color="auto"/>
      </w:divBdr>
    </w:div>
    <w:div w:id="1565722735">
      <w:bodyDiv w:val="1"/>
      <w:marLeft w:val="0"/>
      <w:marRight w:val="0"/>
      <w:marTop w:val="0"/>
      <w:marBottom w:val="0"/>
      <w:divBdr>
        <w:top w:val="none" w:sz="0" w:space="0" w:color="auto"/>
        <w:left w:val="none" w:sz="0" w:space="0" w:color="auto"/>
        <w:bottom w:val="none" w:sz="0" w:space="0" w:color="auto"/>
        <w:right w:val="none" w:sz="0" w:space="0" w:color="auto"/>
      </w:divBdr>
    </w:div>
    <w:div w:id="1587574125">
      <w:bodyDiv w:val="1"/>
      <w:marLeft w:val="0"/>
      <w:marRight w:val="0"/>
      <w:marTop w:val="0"/>
      <w:marBottom w:val="0"/>
      <w:divBdr>
        <w:top w:val="none" w:sz="0" w:space="0" w:color="auto"/>
        <w:left w:val="none" w:sz="0" w:space="0" w:color="auto"/>
        <w:bottom w:val="none" w:sz="0" w:space="0" w:color="auto"/>
        <w:right w:val="none" w:sz="0" w:space="0" w:color="auto"/>
      </w:divBdr>
    </w:div>
    <w:div w:id="1613852887">
      <w:bodyDiv w:val="1"/>
      <w:marLeft w:val="0"/>
      <w:marRight w:val="0"/>
      <w:marTop w:val="0"/>
      <w:marBottom w:val="0"/>
      <w:divBdr>
        <w:top w:val="none" w:sz="0" w:space="0" w:color="auto"/>
        <w:left w:val="none" w:sz="0" w:space="0" w:color="auto"/>
        <w:bottom w:val="none" w:sz="0" w:space="0" w:color="auto"/>
        <w:right w:val="none" w:sz="0" w:space="0" w:color="auto"/>
      </w:divBdr>
    </w:div>
    <w:div w:id="1638147611">
      <w:bodyDiv w:val="1"/>
      <w:marLeft w:val="0"/>
      <w:marRight w:val="0"/>
      <w:marTop w:val="0"/>
      <w:marBottom w:val="0"/>
      <w:divBdr>
        <w:top w:val="none" w:sz="0" w:space="0" w:color="auto"/>
        <w:left w:val="none" w:sz="0" w:space="0" w:color="auto"/>
        <w:bottom w:val="none" w:sz="0" w:space="0" w:color="auto"/>
        <w:right w:val="none" w:sz="0" w:space="0" w:color="auto"/>
      </w:divBdr>
    </w:div>
    <w:div w:id="1655834618">
      <w:bodyDiv w:val="1"/>
      <w:marLeft w:val="0"/>
      <w:marRight w:val="0"/>
      <w:marTop w:val="0"/>
      <w:marBottom w:val="0"/>
      <w:divBdr>
        <w:top w:val="none" w:sz="0" w:space="0" w:color="auto"/>
        <w:left w:val="none" w:sz="0" w:space="0" w:color="auto"/>
        <w:bottom w:val="none" w:sz="0" w:space="0" w:color="auto"/>
        <w:right w:val="none" w:sz="0" w:space="0" w:color="auto"/>
      </w:divBdr>
    </w:div>
    <w:div w:id="1660575062">
      <w:bodyDiv w:val="1"/>
      <w:marLeft w:val="0"/>
      <w:marRight w:val="0"/>
      <w:marTop w:val="0"/>
      <w:marBottom w:val="0"/>
      <w:divBdr>
        <w:top w:val="none" w:sz="0" w:space="0" w:color="auto"/>
        <w:left w:val="none" w:sz="0" w:space="0" w:color="auto"/>
        <w:bottom w:val="none" w:sz="0" w:space="0" w:color="auto"/>
        <w:right w:val="none" w:sz="0" w:space="0" w:color="auto"/>
      </w:divBdr>
    </w:div>
    <w:div w:id="1671567553">
      <w:bodyDiv w:val="1"/>
      <w:marLeft w:val="0"/>
      <w:marRight w:val="0"/>
      <w:marTop w:val="0"/>
      <w:marBottom w:val="0"/>
      <w:divBdr>
        <w:top w:val="none" w:sz="0" w:space="0" w:color="auto"/>
        <w:left w:val="none" w:sz="0" w:space="0" w:color="auto"/>
        <w:bottom w:val="none" w:sz="0" w:space="0" w:color="auto"/>
        <w:right w:val="none" w:sz="0" w:space="0" w:color="auto"/>
      </w:divBdr>
    </w:div>
    <w:div w:id="1707944663">
      <w:bodyDiv w:val="1"/>
      <w:marLeft w:val="0"/>
      <w:marRight w:val="0"/>
      <w:marTop w:val="0"/>
      <w:marBottom w:val="0"/>
      <w:divBdr>
        <w:top w:val="none" w:sz="0" w:space="0" w:color="auto"/>
        <w:left w:val="none" w:sz="0" w:space="0" w:color="auto"/>
        <w:bottom w:val="none" w:sz="0" w:space="0" w:color="auto"/>
        <w:right w:val="none" w:sz="0" w:space="0" w:color="auto"/>
      </w:divBdr>
    </w:div>
    <w:div w:id="1771655313">
      <w:bodyDiv w:val="1"/>
      <w:marLeft w:val="0"/>
      <w:marRight w:val="0"/>
      <w:marTop w:val="0"/>
      <w:marBottom w:val="0"/>
      <w:divBdr>
        <w:top w:val="none" w:sz="0" w:space="0" w:color="auto"/>
        <w:left w:val="none" w:sz="0" w:space="0" w:color="auto"/>
        <w:bottom w:val="none" w:sz="0" w:space="0" w:color="auto"/>
        <w:right w:val="none" w:sz="0" w:space="0" w:color="auto"/>
      </w:divBdr>
    </w:div>
    <w:div w:id="1775973436">
      <w:bodyDiv w:val="1"/>
      <w:marLeft w:val="0"/>
      <w:marRight w:val="0"/>
      <w:marTop w:val="0"/>
      <w:marBottom w:val="0"/>
      <w:divBdr>
        <w:top w:val="none" w:sz="0" w:space="0" w:color="auto"/>
        <w:left w:val="none" w:sz="0" w:space="0" w:color="auto"/>
        <w:bottom w:val="none" w:sz="0" w:space="0" w:color="auto"/>
        <w:right w:val="none" w:sz="0" w:space="0" w:color="auto"/>
      </w:divBdr>
    </w:div>
    <w:div w:id="1833329381">
      <w:bodyDiv w:val="1"/>
      <w:marLeft w:val="0"/>
      <w:marRight w:val="0"/>
      <w:marTop w:val="0"/>
      <w:marBottom w:val="0"/>
      <w:divBdr>
        <w:top w:val="none" w:sz="0" w:space="0" w:color="auto"/>
        <w:left w:val="none" w:sz="0" w:space="0" w:color="auto"/>
        <w:bottom w:val="none" w:sz="0" w:space="0" w:color="auto"/>
        <w:right w:val="none" w:sz="0" w:space="0" w:color="auto"/>
      </w:divBdr>
    </w:div>
    <w:div w:id="1902599345">
      <w:bodyDiv w:val="1"/>
      <w:marLeft w:val="0"/>
      <w:marRight w:val="0"/>
      <w:marTop w:val="0"/>
      <w:marBottom w:val="0"/>
      <w:divBdr>
        <w:top w:val="none" w:sz="0" w:space="0" w:color="auto"/>
        <w:left w:val="none" w:sz="0" w:space="0" w:color="auto"/>
        <w:bottom w:val="none" w:sz="0" w:space="0" w:color="auto"/>
        <w:right w:val="none" w:sz="0" w:space="0" w:color="auto"/>
      </w:divBdr>
    </w:div>
    <w:div w:id="1913538934">
      <w:bodyDiv w:val="1"/>
      <w:marLeft w:val="0"/>
      <w:marRight w:val="0"/>
      <w:marTop w:val="0"/>
      <w:marBottom w:val="0"/>
      <w:divBdr>
        <w:top w:val="none" w:sz="0" w:space="0" w:color="auto"/>
        <w:left w:val="none" w:sz="0" w:space="0" w:color="auto"/>
        <w:bottom w:val="none" w:sz="0" w:space="0" w:color="auto"/>
        <w:right w:val="none" w:sz="0" w:space="0" w:color="auto"/>
      </w:divBdr>
    </w:div>
    <w:div w:id="1952469781">
      <w:bodyDiv w:val="1"/>
      <w:marLeft w:val="0"/>
      <w:marRight w:val="0"/>
      <w:marTop w:val="0"/>
      <w:marBottom w:val="0"/>
      <w:divBdr>
        <w:top w:val="none" w:sz="0" w:space="0" w:color="auto"/>
        <w:left w:val="none" w:sz="0" w:space="0" w:color="auto"/>
        <w:bottom w:val="none" w:sz="0" w:space="0" w:color="auto"/>
        <w:right w:val="none" w:sz="0" w:space="0" w:color="auto"/>
      </w:divBdr>
    </w:div>
    <w:div w:id="1973747982">
      <w:bodyDiv w:val="1"/>
      <w:marLeft w:val="0"/>
      <w:marRight w:val="0"/>
      <w:marTop w:val="0"/>
      <w:marBottom w:val="0"/>
      <w:divBdr>
        <w:top w:val="none" w:sz="0" w:space="0" w:color="auto"/>
        <w:left w:val="none" w:sz="0" w:space="0" w:color="auto"/>
        <w:bottom w:val="none" w:sz="0" w:space="0" w:color="auto"/>
        <w:right w:val="none" w:sz="0" w:space="0" w:color="auto"/>
      </w:divBdr>
    </w:div>
    <w:div w:id="1997420795">
      <w:bodyDiv w:val="1"/>
      <w:marLeft w:val="0"/>
      <w:marRight w:val="0"/>
      <w:marTop w:val="0"/>
      <w:marBottom w:val="0"/>
      <w:divBdr>
        <w:top w:val="none" w:sz="0" w:space="0" w:color="auto"/>
        <w:left w:val="none" w:sz="0" w:space="0" w:color="auto"/>
        <w:bottom w:val="none" w:sz="0" w:space="0" w:color="auto"/>
        <w:right w:val="none" w:sz="0" w:space="0" w:color="auto"/>
      </w:divBdr>
    </w:div>
    <w:div w:id="1999264783">
      <w:bodyDiv w:val="1"/>
      <w:marLeft w:val="0"/>
      <w:marRight w:val="0"/>
      <w:marTop w:val="0"/>
      <w:marBottom w:val="0"/>
      <w:divBdr>
        <w:top w:val="none" w:sz="0" w:space="0" w:color="auto"/>
        <w:left w:val="none" w:sz="0" w:space="0" w:color="auto"/>
        <w:bottom w:val="none" w:sz="0" w:space="0" w:color="auto"/>
        <w:right w:val="none" w:sz="0" w:space="0" w:color="auto"/>
      </w:divBdr>
    </w:div>
    <w:div w:id="2046100123">
      <w:bodyDiv w:val="1"/>
      <w:marLeft w:val="0"/>
      <w:marRight w:val="0"/>
      <w:marTop w:val="0"/>
      <w:marBottom w:val="0"/>
      <w:divBdr>
        <w:top w:val="none" w:sz="0" w:space="0" w:color="auto"/>
        <w:left w:val="none" w:sz="0" w:space="0" w:color="auto"/>
        <w:bottom w:val="none" w:sz="0" w:space="0" w:color="auto"/>
        <w:right w:val="none" w:sz="0" w:space="0" w:color="auto"/>
      </w:divBdr>
    </w:div>
    <w:div w:id="2064672304">
      <w:bodyDiv w:val="1"/>
      <w:marLeft w:val="0"/>
      <w:marRight w:val="0"/>
      <w:marTop w:val="0"/>
      <w:marBottom w:val="0"/>
      <w:divBdr>
        <w:top w:val="none" w:sz="0" w:space="0" w:color="auto"/>
        <w:left w:val="none" w:sz="0" w:space="0" w:color="auto"/>
        <w:bottom w:val="none" w:sz="0" w:space="0" w:color="auto"/>
        <w:right w:val="none" w:sz="0" w:space="0" w:color="auto"/>
      </w:divBdr>
    </w:div>
    <w:div w:id="2098399311">
      <w:bodyDiv w:val="1"/>
      <w:marLeft w:val="0"/>
      <w:marRight w:val="0"/>
      <w:marTop w:val="0"/>
      <w:marBottom w:val="0"/>
      <w:divBdr>
        <w:top w:val="none" w:sz="0" w:space="0" w:color="auto"/>
        <w:left w:val="none" w:sz="0" w:space="0" w:color="auto"/>
        <w:bottom w:val="none" w:sz="0" w:space="0" w:color="auto"/>
        <w:right w:val="none" w:sz="0" w:space="0" w:color="auto"/>
      </w:divBdr>
      <w:divsChild>
        <w:div w:id="227304525">
          <w:marLeft w:val="0"/>
          <w:marRight w:val="0"/>
          <w:marTop w:val="0"/>
          <w:marBottom w:val="0"/>
          <w:divBdr>
            <w:top w:val="none" w:sz="0" w:space="0" w:color="auto"/>
            <w:left w:val="none" w:sz="0" w:space="0" w:color="auto"/>
            <w:bottom w:val="none" w:sz="0" w:space="0" w:color="auto"/>
            <w:right w:val="none" w:sz="0" w:space="0" w:color="auto"/>
          </w:divBdr>
          <w:divsChild>
            <w:div w:id="1393506315">
              <w:marLeft w:val="0"/>
              <w:marRight w:val="0"/>
              <w:marTop w:val="0"/>
              <w:marBottom w:val="0"/>
              <w:divBdr>
                <w:top w:val="none" w:sz="0" w:space="0" w:color="auto"/>
                <w:left w:val="none" w:sz="0" w:space="0" w:color="auto"/>
                <w:bottom w:val="none" w:sz="0" w:space="0" w:color="auto"/>
                <w:right w:val="none" w:sz="0" w:space="0" w:color="auto"/>
              </w:divBdr>
              <w:divsChild>
                <w:div w:id="773137620">
                  <w:marLeft w:val="0"/>
                  <w:marRight w:val="150"/>
                  <w:marTop w:val="0"/>
                  <w:marBottom w:val="0"/>
                  <w:divBdr>
                    <w:top w:val="none" w:sz="0" w:space="0" w:color="auto"/>
                    <w:left w:val="none" w:sz="0" w:space="0" w:color="auto"/>
                    <w:bottom w:val="none" w:sz="0" w:space="0" w:color="auto"/>
                    <w:right w:val="none" w:sz="0" w:space="0" w:color="auto"/>
                  </w:divBdr>
                  <w:divsChild>
                    <w:div w:id="35202459">
                      <w:marLeft w:val="0"/>
                      <w:marRight w:val="0"/>
                      <w:marTop w:val="0"/>
                      <w:marBottom w:val="0"/>
                      <w:divBdr>
                        <w:top w:val="none" w:sz="0" w:space="0" w:color="auto"/>
                        <w:left w:val="none" w:sz="0" w:space="0" w:color="auto"/>
                        <w:bottom w:val="none" w:sz="0" w:space="0" w:color="auto"/>
                        <w:right w:val="none" w:sz="0" w:space="0" w:color="auto"/>
                      </w:divBdr>
                    </w:div>
                  </w:divsChild>
                </w:div>
                <w:div w:id="1247886537">
                  <w:marLeft w:val="0"/>
                  <w:marRight w:val="150"/>
                  <w:marTop w:val="0"/>
                  <w:marBottom w:val="0"/>
                  <w:divBdr>
                    <w:top w:val="none" w:sz="0" w:space="0" w:color="auto"/>
                    <w:left w:val="none" w:sz="0" w:space="0" w:color="auto"/>
                    <w:bottom w:val="none" w:sz="0" w:space="0" w:color="auto"/>
                    <w:right w:val="none" w:sz="0" w:space="0" w:color="auto"/>
                  </w:divBdr>
                  <w:divsChild>
                    <w:div w:id="751782726">
                      <w:marLeft w:val="0"/>
                      <w:marRight w:val="0"/>
                      <w:marTop w:val="0"/>
                      <w:marBottom w:val="0"/>
                      <w:divBdr>
                        <w:top w:val="none" w:sz="0" w:space="0" w:color="auto"/>
                        <w:left w:val="none" w:sz="0" w:space="0" w:color="auto"/>
                        <w:bottom w:val="none" w:sz="0" w:space="0" w:color="auto"/>
                        <w:right w:val="none" w:sz="0" w:space="0" w:color="auto"/>
                      </w:divBdr>
                      <w:divsChild>
                        <w:div w:id="174603030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616473915">
                  <w:marLeft w:val="0"/>
                  <w:marRight w:val="150"/>
                  <w:marTop w:val="0"/>
                  <w:marBottom w:val="0"/>
                  <w:divBdr>
                    <w:top w:val="none" w:sz="0" w:space="0" w:color="auto"/>
                    <w:left w:val="none" w:sz="0" w:space="0" w:color="auto"/>
                    <w:bottom w:val="none" w:sz="0" w:space="0" w:color="auto"/>
                    <w:right w:val="none" w:sz="0" w:space="0" w:color="auto"/>
                  </w:divBdr>
                  <w:divsChild>
                    <w:div w:id="424378096">
                      <w:marLeft w:val="0"/>
                      <w:marRight w:val="0"/>
                      <w:marTop w:val="0"/>
                      <w:marBottom w:val="0"/>
                      <w:divBdr>
                        <w:top w:val="none" w:sz="0" w:space="0" w:color="auto"/>
                        <w:left w:val="none" w:sz="0" w:space="0" w:color="auto"/>
                        <w:bottom w:val="none" w:sz="0" w:space="0" w:color="auto"/>
                        <w:right w:val="none" w:sz="0" w:space="0" w:color="auto"/>
                      </w:divBdr>
                    </w:div>
                  </w:divsChild>
                </w:div>
                <w:div w:id="1947999878">
                  <w:marLeft w:val="0"/>
                  <w:marRight w:val="0"/>
                  <w:marTop w:val="0"/>
                  <w:marBottom w:val="0"/>
                  <w:divBdr>
                    <w:top w:val="none" w:sz="0" w:space="0" w:color="auto"/>
                    <w:left w:val="none" w:sz="0" w:space="0" w:color="auto"/>
                    <w:bottom w:val="none" w:sz="0" w:space="0" w:color="auto"/>
                    <w:right w:val="none" w:sz="0" w:space="0" w:color="auto"/>
                  </w:divBdr>
                  <w:divsChild>
                    <w:div w:id="19431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12352">
          <w:marLeft w:val="0"/>
          <w:marRight w:val="0"/>
          <w:marTop w:val="0"/>
          <w:marBottom w:val="0"/>
          <w:divBdr>
            <w:top w:val="none" w:sz="0" w:space="0" w:color="auto"/>
            <w:left w:val="none" w:sz="0" w:space="0" w:color="auto"/>
            <w:bottom w:val="none" w:sz="0" w:space="0" w:color="auto"/>
            <w:right w:val="none" w:sz="0" w:space="0" w:color="auto"/>
          </w:divBdr>
          <w:divsChild>
            <w:div w:id="1843618087">
              <w:marLeft w:val="0"/>
              <w:marRight w:val="0"/>
              <w:marTop w:val="0"/>
              <w:marBottom w:val="0"/>
              <w:divBdr>
                <w:top w:val="none" w:sz="0" w:space="0" w:color="auto"/>
                <w:left w:val="none" w:sz="0" w:space="0" w:color="auto"/>
                <w:bottom w:val="none" w:sz="0" w:space="0" w:color="auto"/>
                <w:right w:val="none" w:sz="0" w:space="0" w:color="auto"/>
              </w:divBdr>
              <w:divsChild>
                <w:div w:id="145703529">
                  <w:marLeft w:val="0"/>
                  <w:marRight w:val="0"/>
                  <w:marTop w:val="0"/>
                  <w:marBottom w:val="0"/>
                  <w:divBdr>
                    <w:top w:val="none" w:sz="0" w:space="0" w:color="auto"/>
                    <w:left w:val="none" w:sz="0" w:space="0" w:color="auto"/>
                    <w:bottom w:val="none" w:sz="0" w:space="0" w:color="auto"/>
                    <w:right w:val="none" w:sz="0" w:space="0" w:color="auto"/>
                  </w:divBdr>
                </w:div>
                <w:div w:id="139939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17286">
      <w:bodyDiv w:val="1"/>
      <w:marLeft w:val="0"/>
      <w:marRight w:val="0"/>
      <w:marTop w:val="0"/>
      <w:marBottom w:val="0"/>
      <w:divBdr>
        <w:top w:val="none" w:sz="0" w:space="0" w:color="auto"/>
        <w:left w:val="none" w:sz="0" w:space="0" w:color="auto"/>
        <w:bottom w:val="none" w:sz="0" w:space="0" w:color="auto"/>
        <w:right w:val="none" w:sz="0" w:space="0" w:color="auto"/>
      </w:divBdr>
    </w:div>
    <w:div w:id="2115979634">
      <w:bodyDiv w:val="1"/>
      <w:marLeft w:val="0"/>
      <w:marRight w:val="0"/>
      <w:marTop w:val="0"/>
      <w:marBottom w:val="0"/>
      <w:divBdr>
        <w:top w:val="none" w:sz="0" w:space="0" w:color="auto"/>
        <w:left w:val="none" w:sz="0" w:space="0" w:color="auto"/>
        <w:bottom w:val="none" w:sz="0" w:space="0" w:color="auto"/>
        <w:right w:val="none" w:sz="0" w:space="0" w:color="auto"/>
      </w:divBdr>
    </w:div>
    <w:div w:id="2120299011">
      <w:bodyDiv w:val="1"/>
      <w:marLeft w:val="0"/>
      <w:marRight w:val="0"/>
      <w:marTop w:val="0"/>
      <w:marBottom w:val="0"/>
      <w:divBdr>
        <w:top w:val="none" w:sz="0" w:space="0" w:color="auto"/>
        <w:left w:val="none" w:sz="0" w:space="0" w:color="auto"/>
        <w:bottom w:val="none" w:sz="0" w:space="0" w:color="auto"/>
        <w:right w:val="none" w:sz="0" w:space="0" w:color="auto"/>
      </w:divBdr>
    </w:div>
    <w:div w:id="2134252827">
      <w:bodyDiv w:val="1"/>
      <w:marLeft w:val="0"/>
      <w:marRight w:val="0"/>
      <w:marTop w:val="0"/>
      <w:marBottom w:val="0"/>
      <w:divBdr>
        <w:top w:val="none" w:sz="0" w:space="0" w:color="auto"/>
        <w:left w:val="none" w:sz="0" w:space="0" w:color="auto"/>
        <w:bottom w:val="none" w:sz="0" w:space="0" w:color="auto"/>
        <w:right w:val="none" w:sz="0" w:space="0" w:color="auto"/>
      </w:divBdr>
    </w:div>
    <w:div w:id="214519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nkavedelmi-foo@pm.gov.hu" TargetMode="External"/><Relationship Id="rId18" Type="http://schemas.openxmlformats.org/officeDocument/2006/relationships/hyperlink" Target="mailto:ugyfelszolgalat@emmi.gov.h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fejeravig@nav.gov.hu" TargetMode="External"/><Relationship Id="rId7" Type="http://schemas.openxmlformats.org/officeDocument/2006/relationships/settings" Target="settings.xml"/><Relationship Id="rId12" Type="http://schemas.openxmlformats.org/officeDocument/2006/relationships/hyperlink" Target="https://ekr.gov.hu" TargetMode="External"/><Relationship Id="rId17" Type="http://schemas.openxmlformats.org/officeDocument/2006/relationships/hyperlink" Target="mailto:info@fm.gov.h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nav_kozpont@nav.gov.hu" TargetMode="External"/><Relationship Id="rId20" Type="http://schemas.openxmlformats.org/officeDocument/2006/relationships/hyperlink" Target="mailto:ffmmo@fejer.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res@witzrt.h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foglalkoztatas.felugyeleti-foo@pm.gov.h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ffmu@fejer.gov.h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unkavedelem-info@pm.gov.hu" TargetMode="External"/><Relationship Id="rId22" Type="http://schemas.openxmlformats.org/officeDocument/2006/relationships/hyperlink" Target="mailto:hivatal.szekesfehervar@fejer.gov.hu"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BC3FF056B261214E918A405618AE61EF" ma:contentTypeVersion="11" ma:contentTypeDescription="Új dokumentum létrehozása." ma:contentTypeScope="" ma:versionID="efd95573a8a8024bcb201883e2720fb5">
  <xsd:schema xmlns:xsd="http://www.w3.org/2001/XMLSchema" xmlns:xs="http://www.w3.org/2001/XMLSchema" xmlns:p="http://schemas.microsoft.com/office/2006/metadata/properties" xmlns:ns3="18756091-65dc-4dff-946f-359c41b53a1e" xmlns:ns4="e7b925fa-14a9-4c0b-8230-c68e6d07ecf9" targetNamespace="http://schemas.microsoft.com/office/2006/metadata/properties" ma:root="true" ma:fieldsID="f15d62e0c5d4262caa6c7d630a61f40c" ns3:_="" ns4:_="">
    <xsd:import namespace="18756091-65dc-4dff-946f-359c41b53a1e"/>
    <xsd:import namespace="e7b925fa-14a9-4c0b-8230-c68e6d07ecf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56091-65dc-4dff-946f-359c41b53a1e"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element name="SharingHintHash" ma:index="10" nillable="true" ma:displayName="Megosztási tipp kivonat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b925fa-14a9-4c0b-8230-c68e6d07ecf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E05CF-F310-487D-ABEE-02620FEDE0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D44F0D-FB82-4A09-9622-DD394BD3B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56091-65dc-4dff-946f-359c41b53a1e"/>
    <ds:schemaRef ds:uri="e7b925fa-14a9-4c0b-8230-c68e6d07ec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9415F-54B9-4E7B-8998-78916A99E7F3}">
  <ds:schemaRefs>
    <ds:schemaRef ds:uri="http://schemas.microsoft.com/sharepoint/v3/contenttype/forms"/>
  </ds:schemaRefs>
</ds:datastoreItem>
</file>

<file path=customXml/itemProps4.xml><?xml version="1.0" encoding="utf-8"?>
<ds:datastoreItem xmlns:ds="http://schemas.openxmlformats.org/officeDocument/2006/customXml" ds:itemID="{C1BE81F4-9D6B-4ED4-B8D7-A837ABE65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42</Pages>
  <Words>10629</Words>
  <Characters>73345</Characters>
  <Application>Microsoft Office Word</Application>
  <DocSecurity>0</DocSecurity>
  <Lines>611</Lines>
  <Paragraphs>167</Paragraphs>
  <ScaleCrop>false</ScaleCrop>
  <HeadingPairs>
    <vt:vector size="2" baseType="variant">
      <vt:variant>
        <vt:lpstr>Cím</vt:lpstr>
      </vt:variant>
      <vt:variant>
        <vt:i4>1</vt:i4>
      </vt:variant>
    </vt:vector>
  </HeadingPairs>
  <TitlesOfParts>
    <vt:vector size="1" baseType="lpstr">
      <vt:lpstr/>
    </vt:vector>
  </TitlesOfParts>
  <Company>HP Inc.</Company>
  <LinksUpToDate>false</LinksUpToDate>
  <CharactersWithSpaces>83807</CharactersWithSpaces>
  <SharedDoc>false</SharedDoc>
  <HLinks>
    <vt:vector size="72" baseType="variant">
      <vt:variant>
        <vt:i4>5242988</vt:i4>
      </vt:variant>
      <vt:variant>
        <vt:i4>33</vt:i4>
      </vt:variant>
      <vt:variant>
        <vt:i4>0</vt:i4>
      </vt:variant>
      <vt:variant>
        <vt:i4>5</vt:i4>
      </vt:variant>
      <vt:variant>
        <vt:lpwstr>mailto:hivatal.szekesfehervar@fejer.gov.hu</vt:lpwstr>
      </vt:variant>
      <vt:variant>
        <vt:lpwstr/>
      </vt:variant>
      <vt:variant>
        <vt:i4>7077900</vt:i4>
      </vt:variant>
      <vt:variant>
        <vt:i4>30</vt:i4>
      </vt:variant>
      <vt:variant>
        <vt:i4>0</vt:i4>
      </vt:variant>
      <vt:variant>
        <vt:i4>5</vt:i4>
      </vt:variant>
      <vt:variant>
        <vt:lpwstr>mailto:fejeravig@nav.gov.hu</vt:lpwstr>
      </vt:variant>
      <vt:variant>
        <vt:lpwstr/>
      </vt:variant>
      <vt:variant>
        <vt:i4>65646</vt:i4>
      </vt:variant>
      <vt:variant>
        <vt:i4>27</vt:i4>
      </vt:variant>
      <vt:variant>
        <vt:i4>0</vt:i4>
      </vt:variant>
      <vt:variant>
        <vt:i4>5</vt:i4>
      </vt:variant>
      <vt:variant>
        <vt:lpwstr>mailto:ffmmo@fejer.gov.hu</vt:lpwstr>
      </vt:variant>
      <vt:variant>
        <vt:lpwstr/>
      </vt:variant>
      <vt:variant>
        <vt:i4>3342430</vt:i4>
      </vt:variant>
      <vt:variant>
        <vt:i4>24</vt:i4>
      </vt:variant>
      <vt:variant>
        <vt:i4>0</vt:i4>
      </vt:variant>
      <vt:variant>
        <vt:i4>5</vt:i4>
      </vt:variant>
      <vt:variant>
        <vt:lpwstr>mailto:ffmu@fejer.gov.hu</vt:lpwstr>
      </vt:variant>
      <vt:variant>
        <vt:lpwstr/>
      </vt:variant>
      <vt:variant>
        <vt:i4>7995404</vt:i4>
      </vt:variant>
      <vt:variant>
        <vt:i4>21</vt:i4>
      </vt:variant>
      <vt:variant>
        <vt:i4>0</vt:i4>
      </vt:variant>
      <vt:variant>
        <vt:i4>5</vt:i4>
      </vt:variant>
      <vt:variant>
        <vt:lpwstr>mailto:ugyfelszolgalat@emmi.gov.hu</vt:lpwstr>
      </vt:variant>
      <vt:variant>
        <vt:lpwstr/>
      </vt:variant>
      <vt:variant>
        <vt:i4>3735618</vt:i4>
      </vt:variant>
      <vt:variant>
        <vt:i4>18</vt:i4>
      </vt:variant>
      <vt:variant>
        <vt:i4>0</vt:i4>
      </vt:variant>
      <vt:variant>
        <vt:i4>5</vt:i4>
      </vt:variant>
      <vt:variant>
        <vt:lpwstr>mailto:info@fm.gov.hu</vt:lpwstr>
      </vt:variant>
      <vt:variant>
        <vt:lpwstr/>
      </vt:variant>
      <vt:variant>
        <vt:i4>1114187</vt:i4>
      </vt:variant>
      <vt:variant>
        <vt:i4>15</vt:i4>
      </vt:variant>
      <vt:variant>
        <vt:i4>0</vt:i4>
      </vt:variant>
      <vt:variant>
        <vt:i4>5</vt:i4>
      </vt:variant>
      <vt:variant>
        <vt:lpwstr>mailto:nav_kozpont@nav.gov.hu</vt:lpwstr>
      </vt:variant>
      <vt:variant>
        <vt:lpwstr/>
      </vt:variant>
      <vt:variant>
        <vt:i4>5898283</vt:i4>
      </vt:variant>
      <vt:variant>
        <vt:i4>12</vt:i4>
      </vt:variant>
      <vt:variant>
        <vt:i4>0</vt:i4>
      </vt:variant>
      <vt:variant>
        <vt:i4>5</vt:i4>
      </vt:variant>
      <vt:variant>
        <vt:lpwstr>mailto:foglalkoztatas.felugyeleti-foo@pm.gov.hu</vt:lpwstr>
      </vt:variant>
      <vt:variant>
        <vt:lpwstr/>
      </vt:variant>
      <vt:variant>
        <vt:i4>2293788</vt:i4>
      </vt:variant>
      <vt:variant>
        <vt:i4>9</vt:i4>
      </vt:variant>
      <vt:variant>
        <vt:i4>0</vt:i4>
      </vt:variant>
      <vt:variant>
        <vt:i4>5</vt:i4>
      </vt:variant>
      <vt:variant>
        <vt:lpwstr>mailto:munkavedelem-info@pm.gov.hu</vt:lpwstr>
      </vt:variant>
      <vt:variant>
        <vt:lpwstr/>
      </vt:variant>
      <vt:variant>
        <vt:i4>8061013</vt:i4>
      </vt:variant>
      <vt:variant>
        <vt:i4>6</vt:i4>
      </vt:variant>
      <vt:variant>
        <vt:i4>0</vt:i4>
      </vt:variant>
      <vt:variant>
        <vt:i4>5</vt:i4>
      </vt:variant>
      <vt:variant>
        <vt:lpwstr>mailto:munkavedelmi-foo@pm.gov.hu</vt:lpwstr>
      </vt:variant>
      <vt:variant>
        <vt:lpwstr/>
      </vt:variant>
      <vt:variant>
        <vt:i4>6291502</vt:i4>
      </vt:variant>
      <vt:variant>
        <vt:i4>3</vt:i4>
      </vt:variant>
      <vt:variant>
        <vt:i4>0</vt:i4>
      </vt:variant>
      <vt:variant>
        <vt:i4>5</vt:i4>
      </vt:variant>
      <vt:variant>
        <vt:lpwstr>https://ekr.gov.hu/</vt:lpwstr>
      </vt:variant>
      <vt:variant>
        <vt:lpwstr/>
      </vt:variant>
      <vt:variant>
        <vt:i4>3801093</vt:i4>
      </vt:variant>
      <vt:variant>
        <vt:i4>0</vt:i4>
      </vt:variant>
      <vt:variant>
        <vt:i4>0</vt:i4>
      </vt:variant>
      <vt:variant>
        <vt:i4>5</vt:i4>
      </vt:variant>
      <vt:variant>
        <vt:lpwstr>mailto:seres@witzrt.hu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Csúz Réka</dc:creator>
  <cp:lastModifiedBy>Csaba Seres</cp:lastModifiedBy>
  <cp:revision>18</cp:revision>
  <cp:lastPrinted>2019-08-28T06:38:00Z</cp:lastPrinted>
  <dcterms:created xsi:type="dcterms:W3CDTF">2020-03-04T09:38:00Z</dcterms:created>
  <dcterms:modified xsi:type="dcterms:W3CDTF">2020-03-31T07:43:00Z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0x010100BC3FF056B261214E918A405618AE61EF</vt:lpwstr>
  </property>
</Properties>
</file>